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BE4" w:rsidRDefault="00465BE4" w:rsidP="00465BE4">
      <w:pPr>
        <w:adjustRightInd w:val="0"/>
        <w:snapToGrid w:val="0"/>
        <w:spacing w:line="360" w:lineRule="auto"/>
        <w:jc w:val="center"/>
        <w:rPr>
          <w:rFonts w:ascii="宋体" w:hAnsi="宋体" w:hint="eastAsia"/>
          <w:b/>
          <w:sz w:val="28"/>
          <w:szCs w:val="28"/>
        </w:rPr>
      </w:pPr>
      <w:bookmarkStart w:id="0" w:name="_Toc251742852"/>
      <w:r>
        <w:rPr>
          <w:rFonts w:ascii="宋体" w:hAnsi="宋体" w:hint="eastAsia"/>
          <w:b/>
          <w:sz w:val="28"/>
          <w:szCs w:val="28"/>
        </w:rPr>
        <w:t>第六部分 投标文件格式</w:t>
      </w:r>
    </w:p>
    <w:p w:rsidR="00465BE4" w:rsidRDefault="00465BE4" w:rsidP="00465BE4">
      <w:pPr>
        <w:spacing w:line="360" w:lineRule="auto"/>
        <w:rPr>
          <w:rFonts w:ascii="宋体" w:hAnsi="宋体" w:hint="eastAsia"/>
          <w:szCs w:val="21"/>
        </w:rPr>
      </w:pPr>
    </w:p>
    <w:p w:rsidR="00465BE4" w:rsidRDefault="00465BE4" w:rsidP="00465BE4">
      <w:pPr>
        <w:spacing w:line="360" w:lineRule="auto"/>
        <w:jc w:val="center"/>
        <w:rPr>
          <w:rFonts w:ascii="宋体" w:hAnsi="宋体" w:hint="eastAsia"/>
          <w:b/>
          <w:sz w:val="24"/>
        </w:rPr>
      </w:pPr>
      <w:r>
        <w:rPr>
          <w:rFonts w:ascii="宋体" w:hAnsi="宋体" w:hint="eastAsia"/>
          <w:b/>
          <w:sz w:val="24"/>
        </w:rPr>
        <w:t>目录</w:t>
      </w:r>
    </w:p>
    <w:p w:rsidR="00465BE4" w:rsidRDefault="00465BE4" w:rsidP="00465BE4">
      <w:pPr>
        <w:pStyle w:val="11"/>
        <w:tabs>
          <w:tab w:val="right" w:leader="dot" w:pos="8777"/>
        </w:tabs>
        <w:spacing w:line="360" w:lineRule="auto"/>
        <w:rPr>
          <w:rFonts w:ascii="宋体" w:hAnsi="宋体"/>
          <w:noProof/>
          <w:szCs w:val="22"/>
          <w:lang w:eastAsia="zh-CN"/>
        </w:rPr>
      </w:pPr>
      <w:r>
        <w:rPr>
          <w:rFonts w:ascii="宋体" w:hAnsi="宋体"/>
        </w:rPr>
        <w:fldChar w:fldCharType="begin"/>
      </w:r>
      <w:r>
        <w:rPr>
          <w:rFonts w:ascii="宋体" w:hAnsi="宋体"/>
        </w:rPr>
        <w:instrText xml:space="preserve"> TOC \o "1-3" \h \z \u </w:instrText>
      </w:r>
      <w:r>
        <w:rPr>
          <w:rFonts w:ascii="宋体" w:hAnsi="宋体"/>
        </w:rPr>
        <w:fldChar w:fldCharType="separate"/>
      </w:r>
    </w:p>
    <w:p w:rsidR="00465BE4" w:rsidRDefault="00465BE4" w:rsidP="00465BE4">
      <w:pPr>
        <w:pStyle w:val="20"/>
        <w:tabs>
          <w:tab w:val="left" w:pos="840"/>
        </w:tabs>
        <w:spacing w:line="360" w:lineRule="auto"/>
        <w:rPr>
          <w:rFonts w:ascii="宋体" w:eastAsia="宋体" w:hAnsi="宋体"/>
          <w:b w:val="0"/>
          <w:smallCaps w:val="0"/>
          <w:noProof/>
          <w:kern w:val="2"/>
          <w:szCs w:val="22"/>
          <w:lang w:val="en-US"/>
        </w:rPr>
      </w:pPr>
      <w:hyperlink w:anchor="_Toc278274489" w:history="1">
        <w:r>
          <w:rPr>
            <w:rStyle w:val="a3"/>
            <w:rFonts w:ascii="宋体" w:hAnsi="宋体"/>
            <w:noProof/>
            <w:lang w:val="en-US"/>
          </w:rPr>
          <w:t>1.</w:t>
        </w:r>
        <w:r>
          <w:rPr>
            <w:rFonts w:ascii="宋体" w:eastAsia="宋体" w:hAnsi="宋体"/>
            <w:b w:val="0"/>
            <w:smallCaps w:val="0"/>
            <w:noProof/>
            <w:kern w:val="2"/>
            <w:szCs w:val="22"/>
            <w:lang w:val="en-US"/>
          </w:rPr>
          <w:tab/>
        </w:r>
        <w:r>
          <w:rPr>
            <w:rStyle w:val="a3"/>
            <w:rFonts w:ascii="宋体" w:hAnsi="宋体" w:hint="eastAsia"/>
            <w:noProof/>
            <w:lang w:val="en-US"/>
          </w:rPr>
          <w:t>自查表</w:t>
        </w:r>
        <w:r>
          <w:rPr>
            <w:rFonts w:ascii="宋体" w:eastAsia="宋体" w:hAnsi="宋体"/>
            <w:noProof/>
            <w:lang w:val="en-US"/>
          </w:rPr>
          <w:tab/>
        </w:r>
        <w:r>
          <w:rPr>
            <w:rFonts w:ascii="宋体" w:eastAsia="宋体" w:hAnsi="宋体"/>
            <w:noProof/>
            <w:lang w:val="en-US"/>
          </w:rPr>
          <w:fldChar w:fldCharType="begin"/>
        </w:r>
        <w:r>
          <w:rPr>
            <w:rFonts w:ascii="宋体" w:eastAsia="宋体" w:hAnsi="宋体"/>
            <w:noProof/>
            <w:lang w:val="en-US"/>
          </w:rPr>
          <w:instrText xml:space="preserve"> PAGEREF _Toc278274489 \h </w:instrText>
        </w:r>
        <w:r>
          <w:rPr>
            <w:rFonts w:ascii="宋体" w:eastAsia="宋体" w:hAnsi="宋体"/>
            <w:noProof/>
            <w:lang w:val="en-US"/>
          </w:rPr>
        </w:r>
        <w:r>
          <w:rPr>
            <w:rFonts w:ascii="宋体" w:eastAsia="宋体" w:hAnsi="宋体"/>
            <w:noProof/>
            <w:lang w:val="en-US"/>
          </w:rPr>
          <w:fldChar w:fldCharType="separate"/>
        </w:r>
        <w:r>
          <w:rPr>
            <w:rFonts w:ascii="宋体" w:eastAsia="宋体" w:hAnsi="宋体"/>
            <w:noProof/>
            <w:lang w:val="en-US"/>
          </w:rPr>
          <w:t>44</w:t>
        </w:r>
        <w:r>
          <w:rPr>
            <w:rFonts w:ascii="宋体" w:eastAsia="宋体" w:hAnsi="宋体"/>
            <w:noProof/>
            <w:lang w:val="en-US"/>
          </w:rPr>
          <w:fldChar w:fldCharType="end"/>
        </w:r>
      </w:hyperlink>
    </w:p>
    <w:p w:rsidR="00465BE4" w:rsidRDefault="00465BE4" w:rsidP="00465BE4">
      <w:pPr>
        <w:pStyle w:val="20"/>
        <w:tabs>
          <w:tab w:val="left" w:pos="840"/>
        </w:tabs>
        <w:spacing w:line="360" w:lineRule="auto"/>
        <w:rPr>
          <w:rFonts w:ascii="宋体" w:eastAsia="宋体" w:hAnsi="宋体"/>
          <w:b w:val="0"/>
          <w:smallCaps w:val="0"/>
          <w:noProof/>
          <w:kern w:val="2"/>
          <w:szCs w:val="22"/>
          <w:lang w:val="en-US"/>
        </w:rPr>
      </w:pPr>
      <w:hyperlink w:anchor="_Toc278274490" w:history="1">
        <w:r>
          <w:rPr>
            <w:rStyle w:val="a3"/>
            <w:rFonts w:ascii="宋体" w:hAnsi="宋体"/>
            <w:noProof/>
            <w:lang w:val="en-US"/>
          </w:rPr>
          <w:t>2.</w:t>
        </w:r>
        <w:r>
          <w:rPr>
            <w:rFonts w:ascii="宋体" w:eastAsia="宋体" w:hAnsi="宋体"/>
            <w:b w:val="0"/>
            <w:smallCaps w:val="0"/>
            <w:noProof/>
            <w:kern w:val="2"/>
            <w:szCs w:val="22"/>
            <w:lang w:val="en-US"/>
          </w:rPr>
          <w:tab/>
        </w:r>
        <w:r>
          <w:rPr>
            <w:rStyle w:val="a3"/>
            <w:rFonts w:ascii="宋体" w:hAnsi="宋体" w:hint="eastAsia"/>
            <w:noProof/>
            <w:lang w:val="en-US"/>
          </w:rPr>
          <w:t>报价表</w:t>
        </w:r>
        <w:r>
          <w:rPr>
            <w:rFonts w:ascii="宋体" w:eastAsia="宋体" w:hAnsi="宋体"/>
            <w:noProof/>
            <w:lang w:val="en-US"/>
          </w:rPr>
          <w:tab/>
        </w:r>
        <w:r>
          <w:rPr>
            <w:rFonts w:ascii="宋体" w:eastAsia="宋体" w:hAnsi="宋体"/>
            <w:noProof/>
            <w:lang w:val="en-US"/>
          </w:rPr>
          <w:fldChar w:fldCharType="begin"/>
        </w:r>
        <w:r>
          <w:rPr>
            <w:rFonts w:ascii="宋体" w:eastAsia="宋体" w:hAnsi="宋体"/>
            <w:noProof/>
            <w:lang w:val="en-US"/>
          </w:rPr>
          <w:instrText xml:space="preserve"> PAGEREF _Toc278274490 \h </w:instrText>
        </w:r>
        <w:r>
          <w:rPr>
            <w:rFonts w:ascii="宋体" w:eastAsia="宋体" w:hAnsi="宋体"/>
            <w:noProof/>
            <w:lang w:val="en-US"/>
          </w:rPr>
        </w:r>
        <w:r>
          <w:rPr>
            <w:rFonts w:ascii="宋体" w:eastAsia="宋体" w:hAnsi="宋体"/>
            <w:noProof/>
            <w:lang w:val="en-US"/>
          </w:rPr>
          <w:fldChar w:fldCharType="separate"/>
        </w:r>
        <w:r>
          <w:rPr>
            <w:rFonts w:ascii="宋体" w:eastAsia="宋体" w:hAnsi="宋体"/>
            <w:noProof/>
            <w:lang w:val="en-US"/>
          </w:rPr>
          <w:t>48</w:t>
        </w:r>
        <w:r>
          <w:rPr>
            <w:rFonts w:ascii="宋体" w:eastAsia="宋体" w:hAnsi="宋体"/>
            <w:noProof/>
            <w:lang w:val="en-US"/>
          </w:rPr>
          <w:fldChar w:fldCharType="end"/>
        </w:r>
      </w:hyperlink>
    </w:p>
    <w:p w:rsidR="00465BE4" w:rsidRDefault="00465BE4" w:rsidP="00465BE4">
      <w:pPr>
        <w:pStyle w:val="20"/>
        <w:tabs>
          <w:tab w:val="left" w:pos="840"/>
        </w:tabs>
        <w:spacing w:line="360" w:lineRule="auto"/>
        <w:rPr>
          <w:rFonts w:ascii="宋体" w:eastAsia="宋体" w:hAnsi="宋体"/>
          <w:b w:val="0"/>
          <w:smallCaps w:val="0"/>
          <w:noProof/>
          <w:kern w:val="2"/>
          <w:szCs w:val="22"/>
          <w:lang w:val="en-US"/>
        </w:rPr>
      </w:pPr>
      <w:hyperlink w:anchor="_Toc278274491" w:history="1">
        <w:r>
          <w:rPr>
            <w:rStyle w:val="a3"/>
            <w:rFonts w:ascii="宋体" w:hAnsi="宋体"/>
            <w:noProof/>
            <w:lang w:val="en-US"/>
          </w:rPr>
          <w:t>3.</w:t>
        </w:r>
        <w:r>
          <w:rPr>
            <w:rFonts w:ascii="宋体" w:eastAsia="宋体" w:hAnsi="宋体"/>
            <w:b w:val="0"/>
            <w:smallCaps w:val="0"/>
            <w:noProof/>
            <w:kern w:val="2"/>
            <w:szCs w:val="22"/>
            <w:lang w:val="en-US"/>
          </w:rPr>
          <w:tab/>
        </w:r>
        <w:r>
          <w:rPr>
            <w:rStyle w:val="a3"/>
            <w:rFonts w:ascii="宋体" w:hAnsi="宋体" w:hint="eastAsia"/>
            <w:noProof/>
            <w:lang w:val="en-US"/>
          </w:rPr>
          <w:t>投标函</w:t>
        </w:r>
        <w:r>
          <w:rPr>
            <w:rFonts w:ascii="宋体" w:eastAsia="宋体" w:hAnsi="宋体"/>
            <w:noProof/>
            <w:lang w:val="en-US"/>
          </w:rPr>
          <w:tab/>
        </w:r>
        <w:r>
          <w:rPr>
            <w:rFonts w:ascii="宋体" w:eastAsia="宋体" w:hAnsi="宋体"/>
            <w:noProof/>
            <w:lang w:val="en-US"/>
          </w:rPr>
          <w:fldChar w:fldCharType="begin"/>
        </w:r>
        <w:r>
          <w:rPr>
            <w:rFonts w:ascii="宋体" w:eastAsia="宋体" w:hAnsi="宋体"/>
            <w:noProof/>
            <w:lang w:val="en-US"/>
          </w:rPr>
          <w:instrText xml:space="preserve"> PAGEREF _Toc278274491 \h </w:instrText>
        </w:r>
        <w:r>
          <w:rPr>
            <w:rFonts w:ascii="宋体" w:eastAsia="宋体" w:hAnsi="宋体"/>
            <w:noProof/>
            <w:lang w:val="en-US"/>
          </w:rPr>
        </w:r>
        <w:r>
          <w:rPr>
            <w:rFonts w:ascii="宋体" w:eastAsia="宋体" w:hAnsi="宋体"/>
            <w:noProof/>
            <w:lang w:val="en-US"/>
          </w:rPr>
          <w:fldChar w:fldCharType="separate"/>
        </w:r>
        <w:r>
          <w:rPr>
            <w:rFonts w:ascii="宋体" w:eastAsia="宋体" w:hAnsi="宋体"/>
            <w:noProof/>
            <w:lang w:val="en-US"/>
          </w:rPr>
          <w:t>51</w:t>
        </w:r>
        <w:r>
          <w:rPr>
            <w:rFonts w:ascii="宋体" w:eastAsia="宋体" w:hAnsi="宋体"/>
            <w:noProof/>
            <w:lang w:val="en-US"/>
          </w:rPr>
          <w:fldChar w:fldCharType="end"/>
        </w:r>
      </w:hyperlink>
    </w:p>
    <w:p w:rsidR="00465BE4" w:rsidRDefault="00465BE4" w:rsidP="00465BE4">
      <w:pPr>
        <w:pStyle w:val="20"/>
        <w:tabs>
          <w:tab w:val="left" w:pos="840"/>
        </w:tabs>
        <w:spacing w:line="360" w:lineRule="auto"/>
        <w:rPr>
          <w:rFonts w:ascii="宋体" w:eastAsia="宋体" w:hAnsi="宋体"/>
          <w:b w:val="0"/>
          <w:smallCaps w:val="0"/>
          <w:noProof/>
          <w:kern w:val="2"/>
          <w:szCs w:val="22"/>
          <w:lang w:val="en-US"/>
        </w:rPr>
      </w:pPr>
      <w:hyperlink w:anchor="_Toc278274492" w:history="1">
        <w:r>
          <w:rPr>
            <w:rStyle w:val="a3"/>
            <w:rFonts w:ascii="宋体" w:hAnsi="宋体"/>
            <w:noProof/>
            <w:lang w:val="en-US"/>
          </w:rPr>
          <w:t>4.</w:t>
        </w:r>
        <w:r>
          <w:rPr>
            <w:rFonts w:ascii="宋体" w:eastAsia="宋体" w:hAnsi="宋体"/>
            <w:b w:val="0"/>
            <w:smallCaps w:val="0"/>
            <w:noProof/>
            <w:kern w:val="2"/>
            <w:szCs w:val="22"/>
            <w:lang w:val="en-US"/>
          </w:rPr>
          <w:tab/>
        </w:r>
        <w:r>
          <w:rPr>
            <w:rStyle w:val="a3"/>
            <w:rFonts w:ascii="宋体" w:hAnsi="宋体" w:hint="eastAsia"/>
            <w:noProof/>
            <w:lang w:val="en-US"/>
          </w:rPr>
          <w:t>资格证明文件</w:t>
        </w:r>
        <w:r>
          <w:rPr>
            <w:rFonts w:ascii="宋体" w:eastAsia="宋体" w:hAnsi="宋体"/>
            <w:noProof/>
            <w:lang w:val="en-US"/>
          </w:rPr>
          <w:tab/>
        </w:r>
        <w:r>
          <w:rPr>
            <w:rFonts w:ascii="宋体" w:eastAsia="宋体" w:hAnsi="宋体"/>
            <w:noProof/>
            <w:lang w:val="en-US"/>
          </w:rPr>
          <w:fldChar w:fldCharType="begin"/>
        </w:r>
        <w:r>
          <w:rPr>
            <w:rFonts w:ascii="宋体" w:eastAsia="宋体" w:hAnsi="宋体"/>
            <w:noProof/>
            <w:lang w:val="en-US"/>
          </w:rPr>
          <w:instrText xml:space="preserve"> PAGEREF _Toc278274492 \h </w:instrText>
        </w:r>
        <w:r>
          <w:rPr>
            <w:rFonts w:ascii="宋体" w:eastAsia="宋体" w:hAnsi="宋体"/>
            <w:noProof/>
            <w:lang w:val="en-US"/>
          </w:rPr>
        </w:r>
        <w:r>
          <w:rPr>
            <w:rFonts w:ascii="宋体" w:eastAsia="宋体" w:hAnsi="宋体"/>
            <w:noProof/>
            <w:lang w:val="en-US"/>
          </w:rPr>
          <w:fldChar w:fldCharType="separate"/>
        </w:r>
        <w:r>
          <w:rPr>
            <w:rFonts w:ascii="宋体" w:eastAsia="宋体" w:hAnsi="宋体"/>
            <w:noProof/>
            <w:lang w:val="en-US"/>
          </w:rPr>
          <w:t>53</w:t>
        </w:r>
        <w:r>
          <w:rPr>
            <w:rFonts w:ascii="宋体" w:eastAsia="宋体" w:hAnsi="宋体"/>
            <w:noProof/>
            <w:lang w:val="en-US"/>
          </w:rPr>
          <w:fldChar w:fldCharType="end"/>
        </w:r>
      </w:hyperlink>
    </w:p>
    <w:p w:rsidR="00465BE4" w:rsidRDefault="00465BE4" w:rsidP="00465BE4">
      <w:pPr>
        <w:pStyle w:val="20"/>
        <w:tabs>
          <w:tab w:val="left" w:pos="840"/>
        </w:tabs>
        <w:spacing w:line="360" w:lineRule="auto"/>
        <w:rPr>
          <w:rFonts w:ascii="宋体" w:eastAsia="宋体" w:hAnsi="宋体"/>
          <w:b w:val="0"/>
          <w:smallCaps w:val="0"/>
          <w:noProof/>
          <w:kern w:val="2"/>
          <w:szCs w:val="22"/>
          <w:lang w:val="en-US"/>
        </w:rPr>
      </w:pPr>
      <w:hyperlink w:anchor="_Toc278274493" w:history="1">
        <w:r>
          <w:rPr>
            <w:rStyle w:val="a3"/>
            <w:rFonts w:ascii="宋体" w:hAnsi="宋体"/>
            <w:noProof/>
            <w:lang w:val="en-US"/>
          </w:rPr>
          <w:t>5.</w:t>
        </w:r>
        <w:r>
          <w:rPr>
            <w:rFonts w:ascii="宋体" w:eastAsia="宋体" w:hAnsi="宋体"/>
            <w:b w:val="0"/>
            <w:smallCaps w:val="0"/>
            <w:noProof/>
            <w:kern w:val="2"/>
            <w:szCs w:val="22"/>
            <w:lang w:val="en-US"/>
          </w:rPr>
          <w:tab/>
        </w:r>
        <w:r>
          <w:rPr>
            <w:rStyle w:val="a3"/>
            <w:rFonts w:ascii="宋体" w:hAnsi="宋体" w:hint="eastAsia"/>
            <w:noProof/>
            <w:lang w:val="en-US"/>
          </w:rPr>
          <w:t>财务报表</w:t>
        </w:r>
        <w:r>
          <w:rPr>
            <w:rFonts w:ascii="宋体" w:eastAsia="宋体" w:hAnsi="宋体"/>
            <w:noProof/>
            <w:lang w:val="en-US"/>
          </w:rPr>
          <w:tab/>
        </w:r>
        <w:r>
          <w:rPr>
            <w:rFonts w:ascii="宋体" w:eastAsia="宋体" w:hAnsi="宋体"/>
            <w:noProof/>
            <w:lang w:val="en-US"/>
          </w:rPr>
          <w:fldChar w:fldCharType="begin"/>
        </w:r>
        <w:r>
          <w:rPr>
            <w:rFonts w:ascii="宋体" w:eastAsia="宋体" w:hAnsi="宋体"/>
            <w:noProof/>
            <w:lang w:val="en-US"/>
          </w:rPr>
          <w:instrText xml:space="preserve"> PAGEREF _Toc278274493 \h </w:instrText>
        </w:r>
        <w:r>
          <w:rPr>
            <w:rFonts w:ascii="宋体" w:eastAsia="宋体" w:hAnsi="宋体"/>
            <w:noProof/>
            <w:lang w:val="en-US"/>
          </w:rPr>
        </w:r>
        <w:r>
          <w:rPr>
            <w:rFonts w:ascii="宋体" w:eastAsia="宋体" w:hAnsi="宋体"/>
            <w:noProof/>
            <w:lang w:val="en-US"/>
          </w:rPr>
          <w:fldChar w:fldCharType="separate"/>
        </w:r>
        <w:r>
          <w:rPr>
            <w:rFonts w:ascii="宋体" w:eastAsia="宋体" w:hAnsi="宋体"/>
            <w:noProof/>
            <w:lang w:val="en-US"/>
          </w:rPr>
          <w:t>59</w:t>
        </w:r>
        <w:r>
          <w:rPr>
            <w:rFonts w:ascii="宋体" w:eastAsia="宋体" w:hAnsi="宋体"/>
            <w:noProof/>
            <w:lang w:val="en-US"/>
          </w:rPr>
          <w:fldChar w:fldCharType="end"/>
        </w:r>
      </w:hyperlink>
    </w:p>
    <w:p w:rsidR="00465BE4" w:rsidRDefault="00465BE4" w:rsidP="00465BE4">
      <w:pPr>
        <w:pStyle w:val="20"/>
        <w:tabs>
          <w:tab w:val="left" w:pos="840"/>
        </w:tabs>
        <w:spacing w:line="360" w:lineRule="auto"/>
        <w:rPr>
          <w:rFonts w:ascii="宋体" w:eastAsia="宋体" w:hAnsi="宋体"/>
          <w:b w:val="0"/>
          <w:smallCaps w:val="0"/>
          <w:noProof/>
          <w:kern w:val="2"/>
          <w:szCs w:val="22"/>
          <w:lang w:val="en-US"/>
        </w:rPr>
      </w:pPr>
      <w:hyperlink w:anchor="_Toc278274494" w:history="1">
        <w:r>
          <w:rPr>
            <w:rStyle w:val="a3"/>
            <w:rFonts w:ascii="宋体" w:hAnsi="宋体"/>
            <w:noProof/>
            <w:lang w:val="en-US"/>
          </w:rPr>
          <w:t>6.</w:t>
        </w:r>
        <w:r>
          <w:rPr>
            <w:rFonts w:ascii="宋体" w:eastAsia="宋体" w:hAnsi="宋体"/>
            <w:b w:val="0"/>
            <w:smallCaps w:val="0"/>
            <w:noProof/>
            <w:kern w:val="2"/>
            <w:szCs w:val="22"/>
            <w:lang w:val="en-US"/>
          </w:rPr>
          <w:tab/>
        </w:r>
        <w:r>
          <w:rPr>
            <w:rStyle w:val="a3"/>
            <w:rFonts w:ascii="宋体" w:hAnsi="宋体" w:hint="eastAsia"/>
            <w:noProof/>
            <w:lang w:val="en-US"/>
          </w:rPr>
          <w:t>同类项目业绩介绍</w:t>
        </w:r>
        <w:r>
          <w:rPr>
            <w:rFonts w:ascii="宋体" w:eastAsia="宋体" w:hAnsi="宋体"/>
            <w:noProof/>
            <w:lang w:val="en-US"/>
          </w:rPr>
          <w:tab/>
        </w:r>
        <w:r>
          <w:rPr>
            <w:rFonts w:ascii="宋体" w:eastAsia="宋体" w:hAnsi="宋体"/>
            <w:noProof/>
            <w:lang w:val="en-US"/>
          </w:rPr>
          <w:fldChar w:fldCharType="begin"/>
        </w:r>
        <w:r>
          <w:rPr>
            <w:rFonts w:ascii="宋体" w:eastAsia="宋体" w:hAnsi="宋体"/>
            <w:noProof/>
            <w:lang w:val="en-US"/>
          </w:rPr>
          <w:instrText xml:space="preserve"> PAGEREF _Toc278274494 \h </w:instrText>
        </w:r>
        <w:r>
          <w:rPr>
            <w:rFonts w:ascii="宋体" w:eastAsia="宋体" w:hAnsi="宋体"/>
            <w:noProof/>
            <w:lang w:val="en-US"/>
          </w:rPr>
        </w:r>
        <w:r>
          <w:rPr>
            <w:rFonts w:ascii="宋体" w:eastAsia="宋体" w:hAnsi="宋体"/>
            <w:noProof/>
            <w:lang w:val="en-US"/>
          </w:rPr>
          <w:fldChar w:fldCharType="separate"/>
        </w:r>
        <w:r>
          <w:rPr>
            <w:rFonts w:ascii="宋体" w:eastAsia="宋体" w:hAnsi="宋体"/>
            <w:noProof/>
            <w:lang w:val="en-US"/>
          </w:rPr>
          <w:t>59</w:t>
        </w:r>
        <w:r>
          <w:rPr>
            <w:rFonts w:ascii="宋体" w:eastAsia="宋体" w:hAnsi="宋体"/>
            <w:noProof/>
            <w:lang w:val="en-US"/>
          </w:rPr>
          <w:fldChar w:fldCharType="end"/>
        </w:r>
      </w:hyperlink>
    </w:p>
    <w:p w:rsidR="00465BE4" w:rsidRDefault="00465BE4" w:rsidP="00465BE4">
      <w:pPr>
        <w:pStyle w:val="20"/>
        <w:tabs>
          <w:tab w:val="left" w:pos="840"/>
        </w:tabs>
        <w:spacing w:line="360" w:lineRule="auto"/>
        <w:rPr>
          <w:rFonts w:ascii="宋体" w:eastAsia="宋体" w:hAnsi="宋体"/>
          <w:b w:val="0"/>
          <w:smallCaps w:val="0"/>
          <w:noProof/>
          <w:kern w:val="2"/>
          <w:szCs w:val="22"/>
          <w:lang w:val="en-US"/>
        </w:rPr>
      </w:pPr>
      <w:hyperlink w:anchor="_Toc278274495" w:history="1">
        <w:r>
          <w:rPr>
            <w:rStyle w:val="a3"/>
            <w:rFonts w:ascii="宋体" w:hAnsi="宋体"/>
            <w:noProof/>
            <w:lang w:val="en-US"/>
          </w:rPr>
          <w:t>7.</w:t>
        </w:r>
        <w:r>
          <w:rPr>
            <w:rFonts w:ascii="宋体" w:eastAsia="宋体" w:hAnsi="宋体"/>
            <w:b w:val="0"/>
            <w:smallCaps w:val="0"/>
            <w:noProof/>
            <w:kern w:val="2"/>
            <w:szCs w:val="22"/>
            <w:lang w:val="en-US"/>
          </w:rPr>
          <w:tab/>
        </w:r>
        <w:r>
          <w:rPr>
            <w:rStyle w:val="a3"/>
            <w:rFonts w:ascii="宋体" w:hAnsi="宋体" w:hint="eastAsia"/>
            <w:noProof/>
            <w:lang w:val="en-US"/>
          </w:rPr>
          <w:t>一般商务条款偏离表</w:t>
        </w:r>
        <w:r>
          <w:rPr>
            <w:rFonts w:ascii="宋体" w:eastAsia="宋体" w:hAnsi="宋体"/>
            <w:noProof/>
            <w:lang w:val="en-US"/>
          </w:rPr>
          <w:tab/>
        </w:r>
        <w:r>
          <w:rPr>
            <w:rFonts w:ascii="宋体" w:eastAsia="宋体" w:hAnsi="宋体"/>
            <w:noProof/>
            <w:lang w:val="en-US"/>
          </w:rPr>
          <w:fldChar w:fldCharType="begin"/>
        </w:r>
        <w:r>
          <w:rPr>
            <w:rFonts w:ascii="宋体" w:eastAsia="宋体" w:hAnsi="宋体"/>
            <w:noProof/>
            <w:lang w:val="en-US"/>
          </w:rPr>
          <w:instrText xml:space="preserve"> PAGEREF _Toc278274495 \h </w:instrText>
        </w:r>
        <w:r>
          <w:rPr>
            <w:rFonts w:ascii="宋体" w:eastAsia="宋体" w:hAnsi="宋体"/>
            <w:noProof/>
            <w:lang w:val="en-US"/>
          </w:rPr>
        </w:r>
        <w:r>
          <w:rPr>
            <w:rFonts w:ascii="宋体" w:eastAsia="宋体" w:hAnsi="宋体"/>
            <w:noProof/>
            <w:lang w:val="en-US"/>
          </w:rPr>
          <w:fldChar w:fldCharType="separate"/>
        </w:r>
        <w:r>
          <w:rPr>
            <w:rFonts w:ascii="宋体" w:eastAsia="宋体" w:hAnsi="宋体"/>
            <w:noProof/>
            <w:lang w:val="en-US"/>
          </w:rPr>
          <w:t>60</w:t>
        </w:r>
        <w:r>
          <w:rPr>
            <w:rFonts w:ascii="宋体" w:eastAsia="宋体" w:hAnsi="宋体"/>
            <w:noProof/>
            <w:lang w:val="en-US"/>
          </w:rPr>
          <w:fldChar w:fldCharType="end"/>
        </w:r>
      </w:hyperlink>
    </w:p>
    <w:p w:rsidR="00465BE4" w:rsidRDefault="00465BE4" w:rsidP="00465BE4">
      <w:pPr>
        <w:pStyle w:val="20"/>
        <w:tabs>
          <w:tab w:val="left" w:pos="840"/>
        </w:tabs>
        <w:spacing w:line="360" w:lineRule="auto"/>
        <w:rPr>
          <w:rFonts w:ascii="宋体" w:eastAsia="宋体" w:hAnsi="宋体"/>
          <w:b w:val="0"/>
          <w:smallCaps w:val="0"/>
          <w:noProof/>
          <w:kern w:val="2"/>
          <w:szCs w:val="22"/>
          <w:lang w:val="en-US"/>
        </w:rPr>
      </w:pPr>
      <w:hyperlink w:anchor="_Toc278274496" w:history="1">
        <w:r>
          <w:rPr>
            <w:rStyle w:val="a3"/>
            <w:rFonts w:ascii="宋体" w:hAnsi="宋体"/>
            <w:noProof/>
            <w:lang w:val="en-US"/>
          </w:rPr>
          <w:t>8.</w:t>
        </w:r>
        <w:r>
          <w:rPr>
            <w:rFonts w:ascii="宋体" w:eastAsia="宋体" w:hAnsi="宋体"/>
            <w:b w:val="0"/>
            <w:smallCaps w:val="0"/>
            <w:noProof/>
            <w:kern w:val="2"/>
            <w:szCs w:val="22"/>
            <w:lang w:val="en-US"/>
          </w:rPr>
          <w:tab/>
        </w:r>
        <w:r>
          <w:rPr>
            <w:rStyle w:val="a3"/>
            <w:rFonts w:ascii="宋体" w:hAnsi="宋体" w:hint="eastAsia"/>
            <w:noProof/>
            <w:lang w:val="en-US"/>
          </w:rPr>
          <w:t>实施计划</w:t>
        </w:r>
        <w:r>
          <w:rPr>
            <w:rFonts w:ascii="宋体" w:eastAsia="宋体" w:hAnsi="宋体"/>
            <w:noProof/>
            <w:lang w:val="en-US"/>
          </w:rPr>
          <w:tab/>
        </w:r>
        <w:r>
          <w:rPr>
            <w:rFonts w:ascii="宋体" w:eastAsia="宋体" w:hAnsi="宋体"/>
            <w:noProof/>
            <w:lang w:val="en-US"/>
          </w:rPr>
          <w:fldChar w:fldCharType="begin"/>
        </w:r>
        <w:r>
          <w:rPr>
            <w:rFonts w:ascii="宋体" w:eastAsia="宋体" w:hAnsi="宋体"/>
            <w:noProof/>
            <w:lang w:val="en-US"/>
          </w:rPr>
          <w:instrText xml:space="preserve"> PAGEREF _Toc278274496 \h </w:instrText>
        </w:r>
        <w:r>
          <w:rPr>
            <w:rFonts w:ascii="宋体" w:eastAsia="宋体" w:hAnsi="宋体"/>
            <w:noProof/>
            <w:lang w:val="en-US"/>
          </w:rPr>
        </w:r>
        <w:r>
          <w:rPr>
            <w:rFonts w:ascii="宋体" w:eastAsia="宋体" w:hAnsi="宋体"/>
            <w:noProof/>
            <w:lang w:val="en-US"/>
          </w:rPr>
          <w:fldChar w:fldCharType="separate"/>
        </w:r>
        <w:r>
          <w:rPr>
            <w:rFonts w:ascii="宋体" w:eastAsia="宋体" w:hAnsi="宋体"/>
            <w:noProof/>
            <w:lang w:val="en-US"/>
          </w:rPr>
          <w:t>61</w:t>
        </w:r>
        <w:r>
          <w:rPr>
            <w:rFonts w:ascii="宋体" w:eastAsia="宋体" w:hAnsi="宋体"/>
            <w:noProof/>
            <w:lang w:val="en-US"/>
          </w:rPr>
          <w:fldChar w:fldCharType="end"/>
        </w:r>
      </w:hyperlink>
    </w:p>
    <w:p w:rsidR="00465BE4" w:rsidRDefault="00465BE4" w:rsidP="00465BE4">
      <w:pPr>
        <w:pStyle w:val="20"/>
        <w:tabs>
          <w:tab w:val="left" w:pos="840"/>
        </w:tabs>
        <w:spacing w:line="360" w:lineRule="auto"/>
        <w:rPr>
          <w:rFonts w:ascii="宋体" w:eastAsia="宋体" w:hAnsi="宋体"/>
          <w:b w:val="0"/>
          <w:smallCaps w:val="0"/>
          <w:noProof/>
          <w:kern w:val="2"/>
          <w:szCs w:val="22"/>
          <w:lang w:val="en-US"/>
        </w:rPr>
      </w:pPr>
      <w:hyperlink w:anchor="_Toc278274497" w:history="1">
        <w:r>
          <w:rPr>
            <w:rStyle w:val="a3"/>
            <w:rFonts w:ascii="宋体" w:hAnsi="宋体"/>
            <w:noProof/>
            <w:lang w:val="en-US"/>
          </w:rPr>
          <w:t>9.</w:t>
        </w:r>
        <w:r>
          <w:rPr>
            <w:rFonts w:ascii="宋体" w:eastAsia="宋体" w:hAnsi="宋体"/>
            <w:b w:val="0"/>
            <w:smallCaps w:val="0"/>
            <w:noProof/>
            <w:kern w:val="2"/>
            <w:szCs w:val="22"/>
            <w:lang w:val="en-US"/>
          </w:rPr>
          <w:tab/>
        </w:r>
        <w:r>
          <w:rPr>
            <w:rStyle w:val="a3"/>
            <w:rFonts w:ascii="宋体" w:hAnsi="宋体" w:hint="eastAsia"/>
            <w:noProof/>
            <w:lang w:val="en-US"/>
          </w:rPr>
          <w:t>中标服务费支付承诺书格式</w:t>
        </w:r>
        <w:r>
          <w:rPr>
            <w:rFonts w:ascii="宋体" w:eastAsia="宋体" w:hAnsi="宋体"/>
            <w:noProof/>
            <w:lang w:val="en-US"/>
          </w:rPr>
          <w:tab/>
        </w:r>
        <w:r>
          <w:rPr>
            <w:rFonts w:ascii="宋体" w:eastAsia="宋体" w:hAnsi="宋体"/>
            <w:noProof/>
            <w:lang w:val="en-US"/>
          </w:rPr>
          <w:fldChar w:fldCharType="begin"/>
        </w:r>
        <w:r>
          <w:rPr>
            <w:rFonts w:ascii="宋体" w:eastAsia="宋体" w:hAnsi="宋体"/>
            <w:noProof/>
            <w:lang w:val="en-US"/>
          </w:rPr>
          <w:instrText xml:space="preserve"> PAGEREF _Toc278274497 \h </w:instrText>
        </w:r>
        <w:r>
          <w:rPr>
            <w:rFonts w:ascii="宋体" w:eastAsia="宋体" w:hAnsi="宋体"/>
            <w:noProof/>
            <w:lang w:val="en-US"/>
          </w:rPr>
        </w:r>
        <w:r>
          <w:rPr>
            <w:rFonts w:ascii="宋体" w:eastAsia="宋体" w:hAnsi="宋体"/>
            <w:noProof/>
            <w:lang w:val="en-US"/>
          </w:rPr>
          <w:fldChar w:fldCharType="separate"/>
        </w:r>
        <w:r>
          <w:rPr>
            <w:rFonts w:ascii="宋体" w:eastAsia="宋体" w:hAnsi="宋体"/>
            <w:noProof/>
            <w:lang w:val="en-US"/>
          </w:rPr>
          <w:t>63</w:t>
        </w:r>
        <w:r>
          <w:rPr>
            <w:rFonts w:ascii="宋体" w:eastAsia="宋体" w:hAnsi="宋体"/>
            <w:noProof/>
            <w:lang w:val="en-US"/>
          </w:rPr>
          <w:fldChar w:fldCharType="end"/>
        </w:r>
      </w:hyperlink>
    </w:p>
    <w:p w:rsidR="00465BE4" w:rsidRDefault="00465BE4" w:rsidP="00465BE4">
      <w:pPr>
        <w:pStyle w:val="20"/>
        <w:tabs>
          <w:tab w:val="left" w:pos="840"/>
        </w:tabs>
        <w:spacing w:line="360" w:lineRule="auto"/>
        <w:rPr>
          <w:rFonts w:ascii="宋体" w:eastAsia="宋体" w:hAnsi="宋体"/>
          <w:b w:val="0"/>
          <w:smallCaps w:val="0"/>
          <w:noProof/>
          <w:kern w:val="2"/>
          <w:szCs w:val="22"/>
          <w:lang w:val="en-US"/>
        </w:rPr>
      </w:pPr>
      <w:hyperlink w:anchor="_Toc278274498" w:history="1">
        <w:r>
          <w:rPr>
            <w:rStyle w:val="a3"/>
            <w:rFonts w:ascii="宋体" w:hAnsi="宋体"/>
            <w:noProof/>
            <w:lang w:val="en-US"/>
          </w:rPr>
          <w:t>10.</w:t>
        </w:r>
        <w:r>
          <w:rPr>
            <w:rFonts w:ascii="宋体" w:eastAsia="宋体" w:hAnsi="宋体"/>
            <w:b w:val="0"/>
            <w:smallCaps w:val="0"/>
            <w:noProof/>
            <w:kern w:val="2"/>
            <w:szCs w:val="22"/>
            <w:lang w:val="en-US"/>
          </w:rPr>
          <w:tab/>
        </w:r>
        <w:r>
          <w:rPr>
            <w:rStyle w:val="a3"/>
            <w:rFonts w:ascii="宋体" w:hAnsi="宋体" w:hint="eastAsia"/>
            <w:noProof/>
            <w:lang w:val="en-US"/>
          </w:rPr>
          <w:t>唱标信封（独立封装）</w:t>
        </w:r>
        <w:r>
          <w:rPr>
            <w:rFonts w:ascii="宋体" w:eastAsia="宋体" w:hAnsi="宋体"/>
            <w:noProof/>
            <w:lang w:val="en-US"/>
          </w:rPr>
          <w:tab/>
        </w:r>
        <w:r>
          <w:rPr>
            <w:rFonts w:ascii="宋体" w:eastAsia="宋体" w:hAnsi="宋体"/>
            <w:noProof/>
            <w:lang w:val="en-US"/>
          </w:rPr>
          <w:fldChar w:fldCharType="begin"/>
        </w:r>
        <w:r>
          <w:rPr>
            <w:rFonts w:ascii="宋体" w:eastAsia="宋体" w:hAnsi="宋体"/>
            <w:noProof/>
            <w:lang w:val="en-US"/>
          </w:rPr>
          <w:instrText xml:space="preserve"> PAGEREF _Toc278274498 \h </w:instrText>
        </w:r>
        <w:r>
          <w:rPr>
            <w:rFonts w:ascii="宋体" w:eastAsia="宋体" w:hAnsi="宋体"/>
            <w:noProof/>
            <w:lang w:val="en-US"/>
          </w:rPr>
        </w:r>
        <w:r>
          <w:rPr>
            <w:rFonts w:ascii="宋体" w:eastAsia="宋体" w:hAnsi="宋体"/>
            <w:noProof/>
            <w:lang w:val="en-US"/>
          </w:rPr>
          <w:fldChar w:fldCharType="separate"/>
        </w:r>
        <w:r>
          <w:rPr>
            <w:rFonts w:ascii="宋体" w:eastAsia="宋体" w:hAnsi="宋体"/>
            <w:noProof/>
            <w:lang w:val="en-US"/>
          </w:rPr>
          <w:t>64</w:t>
        </w:r>
        <w:r>
          <w:rPr>
            <w:rFonts w:ascii="宋体" w:eastAsia="宋体" w:hAnsi="宋体"/>
            <w:noProof/>
            <w:lang w:val="en-US"/>
          </w:rPr>
          <w:fldChar w:fldCharType="end"/>
        </w:r>
      </w:hyperlink>
    </w:p>
    <w:p w:rsidR="00465BE4" w:rsidRDefault="00465BE4" w:rsidP="00465BE4">
      <w:pPr>
        <w:spacing w:line="360" w:lineRule="auto"/>
        <w:rPr>
          <w:rFonts w:ascii="宋体" w:hAnsi="宋体" w:hint="eastAsia"/>
        </w:rPr>
      </w:pPr>
      <w:r>
        <w:rPr>
          <w:rFonts w:ascii="宋体" w:hAnsi="宋体"/>
        </w:rPr>
        <w:fldChar w:fldCharType="end"/>
      </w:r>
    </w:p>
    <w:p w:rsidR="00465BE4" w:rsidRDefault="00465BE4" w:rsidP="00465BE4">
      <w:pPr>
        <w:spacing w:line="360" w:lineRule="auto"/>
        <w:rPr>
          <w:rFonts w:ascii="宋体" w:hAnsi="宋体" w:hint="eastAsia"/>
        </w:rPr>
      </w:pPr>
    </w:p>
    <w:p w:rsidR="00465BE4" w:rsidRDefault="00465BE4" w:rsidP="00465BE4">
      <w:pPr>
        <w:spacing w:line="360" w:lineRule="auto"/>
        <w:rPr>
          <w:rFonts w:ascii="宋体" w:hAnsi="宋体" w:hint="eastAsia"/>
        </w:rPr>
      </w:pPr>
    </w:p>
    <w:p w:rsidR="00465BE4" w:rsidRDefault="00465BE4" w:rsidP="00465BE4">
      <w:pPr>
        <w:spacing w:line="360" w:lineRule="auto"/>
        <w:rPr>
          <w:rFonts w:ascii="宋体" w:hAnsi="宋体" w:hint="eastAsia"/>
        </w:rPr>
      </w:pPr>
    </w:p>
    <w:p w:rsidR="00465BE4" w:rsidRDefault="00465BE4" w:rsidP="00465BE4">
      <w:pPr>
        <w:spacing w:line="360" w:lineRule="auto"/>
        <w:rPr>
          <w:rFonts w:ascii="宋体" w:hAnsi="宋体" w:hint="eastAsia"/>
        </w:rPr>
      </w:pPr>
    </w:p>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p>
    <w:p w:rsidR="00465BE4" w:rsidRDefault="00465BE4" w:rsidP="00465BE4">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w:t>
      </w:r>
      <w:proofErr w:type="gramStart"/>
      <w:r>
        <w:rPr>
          <w:rFonts w:ascii="宋体" w:hAnsi="宋体" w:hint="eastAsia"/>
          <w:szCs w:val="21"/>
          <w:u w:val="single"/>
        </w:rPr>
        <w:t>商按照</w:t>
      </w:r>
      <w:proofErr w:type="gramEnd"/>
      <w:r>
        <w:rPr>
          <w:rFonts w:ascii="宋体" w:hAnsi="宋体" w:hint="eastAsia"/>
          <w:szCs w:val="21"/>
          <w:u w:val="single"/>
        </w:rPr>
        <w:t>以下要求的格式、内容、顺序制作投标文件，并请编制目录及页码，否则可能将影响对投标文件的评价。</w:t>
      </w:r>
    </w:p>
    <w:p w:rsidR="00465BE4" w:rsidRDefault="00465BE4" w:rsidP="00465BE4">
      <w:pPr>
        <w:pStyle w:val="3"/>
        <w:spacing w:before="0" w:after="0" w:line="360" w:lineRule="auto"/>
        <w:rPr>
          <w:rFonts w:ascii="宋体" w:hAnsi="宋体" w:hint="eastAsia"/>
          <w:sz w:val="21"/>
          <w:szCs w:val="21"/>
        </w:rPr>
      </w:pPr>
      <w:r>
        <w:rPr>
          <w:rFonts w:ascii="宋体" w:hAnsi="宋体"/>
          <w:sz w:val="21"/>
          <w:szCs w:val="21"/>
        </w:rPr>
        <w:br w:type="page"/>
      </w:r>
    </w:p>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p>
    <w:p w:rsidR="00465BE4" w:rsidRDefault="00465BE4" w:rsidP="00465BE4">
      <w:pPr>
        <w:pStyle w:val="a5"/>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465BE4" w:rsidRDefault="00465BE4" w:rsidP="00465BE4">
      <w:pPr>
        <w:pStyle w:val="a5"/>
        <w:spacing w:line="360" w:lineRule="auto"/>
        <w:jc w:val="center"/>
        <w:rPr>
          <w:rFonts w:hAnsi="宋体" w:hint="eastAsia"/>
          <w:b/>
        </w:rPr>
      </w:pPr>
    </w:p>
    <w:p w:rsidR="00465BE4" w:rsidRDefault="00465BE4" w:rsidP="00465BE4">
      <w:pPr>
        <w:pStyle w:val="a5"/>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465BE4" w:rsidRDefault="00465BE4" w:rsidP="00465BE4">
      <w:pPr>
        <w:pStyle w:val="a5"/>
        <w:spacing w:line="360" w:lineRule="auto"/>
        <w:jc w:val="center"/>
        <w:rPr>
          <w:rFonts w:hAnsi="宋体" w:hint="eastAsia"/>
          <w:b/>
          <w:sz w:val="28"/>
          <w:szCs w:val="28"/>
        </w:rPr>
      </w:pPr>
      <w:r>
        <w:rPr>
          <w:rFonts w:hAnsi="宋体" w:hint="eastAsia"/>
          <w:b/>
          <w:sz w:val="28"/>
          <w:szCs w:val="28"/>
        </w:rPr>
        <w:t>（正本/副本）</w:t>
      </w:r>
    </w:p>
    <w:p w:rsidR="00465BE4" w:rsidRDefault="00465BE4" w:rsidP="00465BE4">
      <w:pPr>
        <w:pStyle w:val="a5"/>
        <w:spacing w:line="360" w:lineRule="auto"/>
        <w:jc w:val="center"/>
        <w:rPr>
          <w:rFonts w:hAnsi="宋体" w:hint="eastAsia"/>
          <w:b/>
        </w:rPr>
      </w:pPr>
    </w:p>
    <w:p w:rsidR="00465BE4" w:rsidRDefault="00465BE4" w:rsidP="00465BE4">
      <w:pPr>
        <w:pStyle w:val="a5"/>
        <w:spacing w:line="360" w:lineRule="auto"/>
        <w:jc w:val="center"/>
        <w:rPr>
          <w:rFonts w:hAnsi="宋体" w:hint="eastAsia"/>
          <w:b/>
        </w:rPr>
      </w:pPr>
    </w:p>
    <w:p w:rsidR="00465BE4" w:rsidRDefault="00465BE4" w:rsidP="00465BE4">
      <w:pPr>
        <w:pStyle w:val="af1"/>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r>
        <w:rPr>
          <w:rFonts w:ascii="宋体" w:eastAsia="宋体" w:hAnsi="宋体" w:hint="eastAsia"/>
          <w:b/>
          <w:sz w:val="28"/>
          <w:szCs w:val="28"/>
          <w:u w:val="thick"/>
        </w:rPr>
        <w:t xml:space="preserve">  广东省司法厅、广东省戒毒管理局安全体系（一期）项目 </w:t>
      </w:r>
    </w:p>
    <w:p w:rsidR="00465BE4" w:rsidRDefault="00465BE4" w:rsidP="00465BE4">
      <w:pPr>
        <w:pStyle w:val="a5"/>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hAnsi="宋体" w:hint="eastAsia"/>
          <w:b/>
          <w:sz w:val="28"/>
          <w:szCs w:val="28"/>
          <w:u w:val="thick"/>
        </w:rPr>
        <w:t xml:space="preserve">  </w:t>
      </w:r>
      <w:r>
        <w:rPr>
          <w:rFonts w:hAnsi="宋体"/>
          <w:b/>
          <w:sz w:val="28"/>
          <w:szCs w:val="28"/>
          <w:u w:val="thick"/>
        </w:rPr>
        <w:t>GPCGD143145HG013F</w:t>
      </w:r>
      <w:r>
        <w:rPr>
          <w:rFonts w:hAnsi="宋体" w:hint="eastAsia"/>
          <w:b/>
          <w:sz w:val="28"/>
          <w:szCs w:val="28"/>
          <w:u w:val="thick"/>
        </w:rPr>
        <w:t xml:space="preserve"> </w:t>
      </w:r>
    </w:p>
    <w:p w:rsidR="00465BE4" w:rsidRDefault="00465BE4" w:rsidP="00465BE4">
      <w:pPr>
        <w:pStyle w:val="af1"/>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（子包号）：</w:t>
      </w:r>
      <w:r>
        <w:rPr>
          <w:rFonts w:ascii="宋体" w:eastAsia="宋体" w:hAnsi="宋体" w:hint="eastAsia"/>
          <w:b/>
          <w:sz w:val="28"/>
          <w:szCs w:val="28"/>
          <w:u w:val="thick"/>
        </w:rPr>
        <w:t xml:space="preserve">                             </w:t>
      </w:r>
    </w:p>
    <w:p w:rsidR="00465BE4" w:rsidRDefault="00465BE4" w:rsidP="00465BE4">
      <w:pPr>
        <w:pStyle w:val="a5"/>
        <w:spacing w:line="360" w:lineRule="auto"/>
        <w:ind w:firstLineChars="300" w:firstLine="632"/>
        <w:rPr>
          <w:rFonts w:hAnsi="宋体" w:hint="eastAsia"/>
          <w:b/>
        </w:rPr>
      </w:pPr>
    </w:p>
    <w:p w:rsidR="00465BE4" w:rsidRDefault="00465BE4" w:rsidP="00465BE4">
      <w:pPr>
        <w:pStyle w:val="a5"/>
        <w:spacing w:line="360" w:lineRule="auto"/>
        <w:ind w:firstLineChars="300" w:firstLine="632"/>
        <w:rPr>
          <w:rFonts w:hAnsi="宋体" w:hint="eastAsia"/>
          <w:b/>
        </w:rPr>
      </w:pPr>
    </w:p>
    <w:p w:rsidR="00465BE4" w:rsidRDefault="00465BE4" w:rsidP="00465BE4">
      <w:pPr>
        <w:pStyle w:val="a5"/>
        <w:spacing w:line="360" w:lineRule="auto"/>
        <w:ind w:firstLineChars="300" w:firstLine="632"/>
        <w:rPr>
          <w:rFonts w:hAnsi="宋体" w:hint="eastAsia"/>
          <w:b/>
        </w:rPr>
      </w:pPr>
    </w:p>
    <w:p w:rsidR="00465BE4" w:rsidRDefault="00465BE4" w:rsidP="00465BE4">
      <w:pPr>
        <w:pStyle w:val="a5"/>
        <w:spacing w:line="360" w:lineRule="auto"/>
        <w:ind w:firstLineChars="300" w:firstLine="632"/>
        <w:rPr>
          <w:rFonts w:hAnsi="宋体" w:hint="eastAsia"/>
          <w:b/>
        </w:rPr>
      </w:pPr>
    </w:p>
    <w:p w:rsidR="00465BE4" w:rsidRDefault="00465BE4" w:rsidP="00465BE4">
      <w:pPr>
        <w:pStyle w:val="a5"/>
        <w:spacing w:line="360" w:lineRule="auto"/>
        <w:ind w:firstLineChars="300" w:firstLine="632"/>
        <w:rPr>
          <w:rFonts w:hAnsi="宋体" w:hint="eastAsia"/>
          <w:b/>
        </w:rPr>
      </w:pPr>
    </w:p>
    <w:p w:rsidR="00465BE4" w:rsidRDefault="00465BE4" w:rsidP="00465BE4">
      <w:pPr>
        <w:pStyle w:val="a5"/>
        <w:spacing w:line="360" w:lineRule="auto"/>
        <w:ind w:firstLineChars="300" w:firstLine="632"/>
        <w:rPr>
          <w:rFonts w:hAnsi="宋体" w:hint="eastAsia"/>
          <w:b/>
        </w:rPr>
      </w:pPr>
    </w:p>
    <w:p w:rsidR="00465BE4" w:rsidRDefault="00465BE4" w:rsidP="00465BE4">
      <w:pPr>
        <w:pStyle w:val="a5"/>
        <w:spacing w:line="360" w:lineRule="auto"/>
        <w:ind w:firstLineChars="300" w:firstLine="632"/>
        <w:rPr>
          <w:rFonts w:hAnsi="宋体" w:hint="eastAsia"/>
          <w:b/>
        </w:rPr>
      </w:pPr>
    </w:p>
    <w:p w:rsidR="00465BE4" w:rsidRDefault="00465BE4" w:rsidP="00465BE4">
      <w:pPr>
        <w:pStyle w:val="a5"/>
        <w:spacing w:line="360" w:lineRule="auto"/>
        <w:ind w:firstLineChars="300" w:firstLine="632"/>
        <w:rPr>
          <w:rFonts w:hAnsi="宋体" w:hint="eastAsia"/>
          <w:b/>
        </w:rPr>
      </w:pPr>
    </w:p>
    <w:p w:rsidR="00465BE4" w:rsidRDefault="00465BE4" w:rsidP="00465BE4">
      <w:pPr>
        <w:pStyle w:val="a5"/>
        <w:spacing w:line="360" w:lineRule="auto"/>
        <w:ind w:firstLineChars="300" w:firstLine="632"/>
        <w:rPr>
          <w:rFonts w:hAnsi="宋体" w:hint="eastAsia"/>
          <w:b/>
        </w:rPr>
      </w:pPr>
    </w:p>
    <w:p w:rsidR="00465BE4" w:rsidRDefault="00465BE4" w:rsidP="00465BE4">
      <w:pPr>
        <w:pStyle w:val="af1"/>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r>
        <w:rPr>
          <w:rFonts w:ascii="宋体" w:eastAsia="宋体" w:hAnsi="宋体" w:hint="eastAsia"/>
          <w:b/>
          <w:sz w:val="28"/>
          <w:szCs w:val="28"/>
          <w:u w:val="single"/>
        </w:rPr>
        <w:t xml:space="preserve">                </w:t>
      </w:r>
    </w:p>
    <w:p w:rsidR="00465BE4" w:rsidRDefault="00465BE4" w:rsidP="00465BE4">
      <w:pPr>
        <w:pStyle w:val="af1"/>
        <w:spacing w:line="360" w:lineRule="auto"/>
        <w:ind w:firstLineChars="344" w:firstLine="967"/>
        <w:rPr>
          <w:rFonts w:ascii="宋体" w:hAnsi="宋体" w:hint="eastAsia"/>
          <w:b/>
          <w:sz w:val="28"/>
          <w:szCs w:val="28"/>
        </w:rPr>
      </w:pPr>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465BE4" w:rsidRDefault="00465BE4" w:rsidP="00465BE4">
      <w:pPr>
        <w:autoSpaceDE w:val="0"/>
        <w:autoSpaceDN w:val="0"/>
        <w:spacing w:line="360" w:lineRule="auto"/>
        <w:ind w:firstLineChars="353" w:firstLine="744"/>
        <w:rPr>
          <w:rFonts w:ascii="宋体" w:hAnsi="宋体" w:hint="eastAsia"/>
          <w:b/>
          <w:szCs w:val="21"/>
          <w:u w:val="single"/>
        </w:rPr>
      </w:pPr>
    </w:p>
    <w:p w:rsidR="00465BE4" w:rsidRDefault="00465BE4" w:rsidP="00465BE4">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bookmarkStart w:id="1" w:name="_Toc278274489"/>
      <w:r>
        <w:rPr>
          <w:rFonts w:ascii="宋体" w:eastAsia="宋体" w:hAnsi="宋体"/>
          <w:sz w:val="21"/>
          <w:szCs w:val="21"/>
        </w:rPr>
        <w:br w:type="page"/>
      </w:r>
      <w:r>
        <w:rPr>
          <w:rFonts w:ascii="宋体" w:eastAsia="宋体" w:hAnsi="宋体" w:hint="eastAsia"/>
          <w:sz w:val="21"/>
          <w:szCs w:val="21"/>
        </w:rPr>
        <w:lastRenderedPageBreak/>
        <w:t>自查表</w:t>
      </w:r>
      <w:bookmarkEnd w:id="1"/>
    </w:p>
    <w:p w:rsidR="00465BE4" w:rsidRDefault="00465BE4" w:rsidP="00465BE4">
      <w:pPr>
        <w:adjustRightInd w:val="0"/>
        <w:snapToGrid w:val="0"/>
        <w:spacing w:line="360" w:lineRule="auto"/>
        <w:rPr>
          <w:rFonts w:ascii="宋体" w:hAnsi="宋体" w:hint="eastAsia"/>
          <w:szCs w:val="21"/>
        </w:rPr>
      </w:pP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691"/>
        <w:gridCol w:w="4392"/>
        <w:gridCol w:w="1709"/>
        <w:gridCol w:w="2295"/>
      </w:tblGrid>
      <w:tr w:rsidR="00465BE4" w:rsidTr="0026618F">
        <w:tc>
          <w:tcPr>
            <w:tcW w:w="691"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jc w:val="center"/>
              <w:rPr>
                <w:rFonts w:ascii="宋体" w:hAnsi="宋体" w:cs="宋体"/>
                <w:sz w:val="24"/>
              </w:rPr>
            </w:pPr>
            <w:r>
              <w:rPr>
                <w:rStyle w:val="a8"/>
              </w:rPr>
              <w:t>评审内容</w:t>
            </w: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jc w:val="center"/>
              <w:rPr>
                <w:rFonts w:ascii="宋体" w:hAnsi="宋体" w:cs="宋体"/>
                <w:sz w:val="24"/>
              </w:rPr>
            </w:pPr>
            <w:r>
              <w:rPr>
                <w:rStyle w:val="a8"/>
              </w:rPr>
              <w:t>采购文件要求</w:t>
            </w:r>
            <w:r>
              <w:br/>
            </w:r>
            <w: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jc w:val="center"/>
              <w:rPr>
                <w:rFonts w:ascii="宋体" w:hAnsi="宋体" w:cs="宋体"/>
                <w:sz w:val="24"/>
              </w:rPr>
            </w:pPr>
            <w:r>
              <w:rPr>
                <w:rStyle w:val="a8"/>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jc w:val="center"/>
              <w:rPr>
                <w:rFonts w:ascii="宋体" w:hAnsi="宋体" w:cs="宋体"/>
                <w:sz w:val="24"/>
              </w:rPr>
            </w:pPr>
            <w:r>
              <w:rPr>
                <w:rStyle w:val="a8"/>
              </w:rPr>
              <w:t>证明资料</w:t>
            </w:r>
          </w:p>
        </w:tc>
      </w:tr>
      <w:tr w:rsidR="00465BE4" w:rsidTr="0026618F">
        <w:tc>
          <w:tcPr>
            <w:tcW w:w="691" w:type="dxa"/>
            <w:vMerge w:val="restart"/>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pStyle w:val="af9"/>
              <w:jc w:val="center"/>
            </w:pPr>
            <w:r>
              <w:t>资格性审查</w:t>
            </w: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1.</w:t>
            </w:r>
            <w:r>
              <w:t>供应商具备《政府采购法》第二十二条所规定的条件</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2.</w:t>
            </w:r>
            <w:r>
              <w:t>供应商必须是具有独立承担民事责任能力的在中华人民共和国境内注册的法人，投标时提交企业法人营业执照（或事业法人登记证）副本复印件</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3.</w:t>
            </w:r>
            <w:r>
              <w:t>本项目不接受联合体投标</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4.</w:t>
            </w:r>
            <w:r>
              <w:t>已登记报名并获取本项目采购文件</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val="restart"/>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pStyle w:val="af9"/>
              <w:jc w:val="center"/>
            </w:pPr>
            <w:r>
              <w:t>符合性审查</w:t>
            </w: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 xml:space="preserve">1. </w:t>
            </w:r>
            <w:r>
              <w:t>在经营范围内报价，投标（报价）总金额是</w:t>
            </w:r>
            <w:proofErr w:type="gramStart"/>
            <w:r>
              <w:t>固定价</w:t>
            </w:r>
            <w:proofErr w:type="gramEnd"/>
            <w:r>
              <w:t>且是唯一的，未超过本项目采购</w:t>
            </w:r>
            <w:r>
              <w:rPr>
                <w:rFonts w:hint="eastAsia"/>
              </w:rPr>
              <w:t>总</w:t>
            </w:r>
            <w:r>
              <w:t>预算</w:t>
            </w:r>
            <w:r>
              <w:rPr>
                <w:rFonts w:hint="eastAsia"/>
              </w:rPr>
              <w:t>及项目</w:t>
            </w:r>
            <w:r>
              <w:rPr>
                <w:rFonts w:hint="eastAsia"/>
              </w:rPr>
              <w:t>1</w:t>
            </w:r>
            <w:r>
              <w:rPr>
                <w:rFonts w:hint="eastAsia"/>
              </w:rPr>
              <w:t>、项目</w:t>
            </w:r>
            <w:r>
              <w:rPr>
                <w:rFonts w:hint="eastAsia"/>
              </w:rPr>
              <w:t>2</w:t>
            </w:r>
            <w:r>
              <w:rPr>
                <w:rFonts w:hint="eastAsia"/>
              </w:rPr>
              <w:t>的采购预算</w:t>
            </w:r>
            <w:r>
              <w:t>；若报价明显低于其成本，投标供应商应能做出合理说明。</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2.</w:t>
            </w:r>
            <w:r>
              <w:t>对标的货物的关键、主要设备没有报价漏项。</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3.</w:t>
            </w:r>
            <w:r>
              <w:t>按要求缴纳了投标保证金，提交投标保证金的证明文件（以下证明文件之一）：</w:t>
            </w:r>
            <w:r>
              <w:t xml:space="preserve"> A</w:t>
            </w:r>
            <w:r>
              <w:t>、投标人按《投标人须知》要求的投标保证金的数额和交纳办法将保证金送交银行的银行交款回单复印件；</w:t>
            </w:r>
            <w:r>
              <w:t xml:space="preserve"> B</w:t>
            </w:r>
            <w:r>
              <w:t>、银行保函（或《政府采购投标</w:t>
            </w:r>
            <w:r>
              <w:t>/</w:t>
            </w:r>
            <w:r>
              <w:t>报价担保函》）原件，保函有效期超过投标有效期</w:t>
            </w:r>
            <w:r>
              <w:t>30</w:t>
            </w:r>
            <w:r>
              <w:t>天。</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4.</w:t>
            </w:r>
            <w:r>
              <w:t>采购文件不允许采购进口产品时未以进口产品投标。</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5.</w:t>
            </w:r>
            <w:r>
              <w:t>提交投标函。投标文件完整且编排有序，投标内容基本完整，无重大错漏，并按要求签署、盖章。</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6.</w:t>
            </w:r>
            <w:r>
              <w:t>法定代表人</w:t>
            </w:r>
            <w:r>
              <w:t>/</w:t>
            </w:r>
            <w:r>
              <w:t>负责人资格证明书及授权委托书，按对应格式文件签署、盖章</w:t>
            </w:r>
            <w:r>
              <w:t>(</w:t>
            </w:r>
            <w:r>
              <w:t>原件</w:t>
            </w:r>
            <w:r>
              <w:t>)</w:t>
            </w:r>
            <w:r>
              <w:t>。</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7.“</w:t>
            </w:r>
            <w:r>
              <w:rPr>
                <w:rFonts w:ascii="宋体" w:hAnsi="宋体" w:cs="宋体" w:hint="eastAsia"/>
              </w:rPr>
              <w:t>★</w:t>
            </w:r>
            <w:r>
              <w:t>”</w:t>
            </w:r>
            <w:r>
              <w:t>号条款满足招标文件要求。</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8.</w:t>
            </w:r>
            <w:r>
              <w:t>没有其他未实质性响应文件要求的。</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9.</w:t>
            </w:r>
            <w:r>
              <w:t>投标有效期为投标截止日起</w:t>
            </w:r>
            <w:r>
              <w:t>90</w:t>
            </w:r>
            <w:r>
              <w:t>天。</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r w:rsidR="00465BE4" w:rsidTr="0026618F">
        <w:tc>
          <w:tcPr>
            <w:tcW w:w="691" w:type="dxa"/>
            <w:vMerge/>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p>
        </w:tc>
        <w:tc>
          <w:tcPr>
            <w:tcW w:w="4392"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10.</w:t>
            </w:r>
            <w:r>
              <w:t>商务文本已提交（无重大偏离或保留）。</w:t>
            </w:r>
          </w:p>
        </w:tc>
        <w:tc>
          <w:tcPr>
            <w:tcW w:w="1709"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65BE4" w:rsidRDefault="00465BE4" w:rsidP="0026618F">
            <w:pPr>
              <w:rPr>
                <w:rFonts w:ascii="宋体" w:hAnsi="宋体" w:cs="宋体"/>
                <w:sz w:val="24"/>
              </w:rPr>
            </w:pPr>
            <w:r>
              <w:t>见报价文件第（</w:t>
            </w:r>
            <w:r>
              <w:t xml:space="preserve"> </w:t>
            </w:r>
            <w:r>
              <w:t>）页</w:t>
            </w:r>
          </w:p>
        </w:tc>
      </w:tr>
    </w:tbl>
    <w:p w:rsidR="00465BE4" w:rsidRDefault="00465BE4" w:rsidP="00465BE4">
      <w:pPr>
        <w:pStyle w:val="32"/>
        <w:spacing w:after="0" w:line="360" w:lineRule="auto"/>
        <w:ind w:left="424" w:hangingChars="202" w:hanging="424"/>
        <w:rPr>
          <w:rFonts w:ascii="宋体" w:hAnsi="宋体" w:hint="eastAsia"/>
          <w:sz w:val="21"/>
          <w:szCs w:val="21"/>
        </w:rPr>
      </w:pPr>
    </w:p>
    <w:p w:rsidR="00465BE4" w:rsidRDefault="00465BE4" w:rsidP="00465BE4">
      <w:pPr>
        <w:pStyle w:val="32"/>
        <w:spacing w:after="0" w:line="360" w:lineRule="auto"/>
        <w:ind w:left="424" w:hangingChars="202" w:hanging="424"/>
        <w:rPr>
          <w:rFonts w:ascii="宋体" w:hAnsi="宋体" w:hint="eastAsia"/>
          <w:sz w:val="21"/>
          <w:szCs w:val="21"/>
        </w:rPr>
      </w:pPr>
      <w:r>
        <w:rPr>
          <w:rFonts w:ascii="宋体" w:hAnsi="宋体" w:hint="eastAsia"/>
          <w:sz w:val="21"/>
          <w:szCs w:val="21"/>
        </w:rPr>
        <w:t>注：以上材料将作为投标供应商有效性审核的重要内容之一，投标供应商必须严格按照其内容及序列要求在投标文件中对应如实提供，对资格性和符合性证明文件的任何缺漏和不符合项将会直接导致无效投标！投标供应商根据自查结论在对应的□打“√”。</w:t>
      </w:r>
    </w:p>
    <w:p w:rsidR="00465BE4" w:rsidRDefault="00465BE4" w:rsidP="00465BE4">
      <w:pPr>
        <w:adjustRightInd w:val="0"/>
        <w:snapToGrid w:val="0"/>
        <w:spacing w:line="360" w:lineRule="auto"/>
        <w:rPr>
          <w:rFonts w:ascii="宋体" w:hAnsi="宋体" w:hint="eastAsia"/>
          <w:szCs w:val="21"/>
        </w:rPr>
      </w:pPr>
    </w:p>
    <w:p w:rsidR="00465BE4" w:rsidRDefault="00465BE4" w:rsidP="00465BE4">
      <w:pPr>
        <w:pStyle w:val="32"/>
        <w:spacing w:after="0" w:line="360" w:lineRule="auto"/>
        <w:rPr>
          <w:rFonts w:ascii="宋体" w:hAnsi="宋体" w:hint="eastAsia"/>
          <w:sz w:val="21"/>
          <w:szCs w:val="21"/>
        </w:rPr>
      </w:pPr>
      <w:r>
        <w:rPr>
          <w:rFonts w:ascii="宋体" w:hAnsi="宋体"/>
          <w:sz w:val="21"/>
          <w:szCs w:val="21"/>
        </w:rPr>
        <w:br w:type="page"/>
      </w:r>
    </w:p>
    <w:p w:rsidR="00465BE4" w:rsidRDefault="00465BE4" w:rsidP="00465BE4">
      <w:pPr>
        <w:pStyle w:val="32"/>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lastRenderedPageBreak/>
        <w:t>1.1.1</w:t>
      </w:r>
      <w:r>
        <w:rPr>
          <w:rFonts w:ascii="宋体" w:hAnsi="宋体" w:hint="eastAsia"/>
          <w:sz w:val="21"/>
          <w:szCs w:val="21"/>
        </w:rPr>
        <w:tab/>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2"/>
        <w:gridCol w:w="3812"/>
        <w:gridCol w:w="1314"/>
        <w:gridCol w:w="1314"/>
        <w:gridCol w:w="1871"/>
      </w:tblGrid>
      <w:tr w:rsidR="00465BE4" w:rsidTr="0026618F">
        <w:trPr>
          <w:trHeight w:val="397"/>
          <w:jc w:val="center"/>
        </w:trPr>
        <w:tc>
          <w:tcPr>
            <w:tcW w:w="692" w:type="dxa"/>
            <w:vAlign w:val="center"/>
          </w:tcPr>
          <w:p w:rsidR="00465BE4" w:rsidRDefault="00465BE4" w:rsidP="0026618F">
            <w:pPr>
              <w:jc w:val="center"/>
              <w:rPr>
                <w:rFonts w:ascii="宋体" w:hAnsi="宋体" w:hint="eastAsia"/>
                <w:b/>
                <w:bCs/>
                <w:szCs w:val="21"/>
              </w:rPr>
            </w:pPr>
            <w:r>
              <w:rPr>
                <w:rFonts w:ascii="宋体" w:hAnsi="宋体" w:hint="eastAsia"/>
                <w:b/>
                <w:bCs/>
                <w:szCs w:val="21"/>
              </w:rPr>
              <w:t>序号</w:t>
            </w:r>
          </w:p>
        </w:tc>
        <w:tc>
          <w:tcPr>
            <w:tcW w:w="3812" w:type="dxa"/>
            <w:vAlign w:val="center"/>
          </w:tcPr>
          <w:p w:rsidR="00465BE4" w:rsidRDefault="00465BE4" w:rsidP="0026618F">
            <w:pPr>
              <w:jc w:val="center"/>
              <w:rPr>
                <w:rFonts w:ascii="宋体" w:hAnsi="宋体" w:hint="eastAsia"/>
                <w:b/>
                <w:bCs/>
                <w:szCs w:val="21"/>
              </w:rPr>
            </w:pPr>
            <w:r>
              <w:rPr>
                <w:rFonts w:ascii="宋体" w:hAnsi="宋体" w:hint="eastAsia"/>
                <w:b/>
                <w:bCs/>
                <w:szCs w:val="21"/>
              </w:rPr>
              <w:t>“★”条款要求</w:t>
            </w:r>
          </w:p>
        </w:tc>
        <w:tc>
          <w:tcPr>
            <w:tcW w:w="1314" w:type="dxa"/>
            <w:vAlign w:val="center"/>
          </w:tcPr>
          <w:p w:rsidR="00465BE4" w:rsidRDefault="00465BE4" w:rsidP="0026618F">
            <w:pPr>
              <w:jc w:val="center"/>
              <w:rPr>
                <w:rFonts w:ascii="宋体" w:hAnsi="宋体" w:hint="eastAsia"/>
                <w:b/>
                <w:bCs/>
                <w:szCs w:val="21"/>
              </w:rPr>
            </w:pPr>
            <w:r>
              <w:rPr>
                <w:rFonts w:ascii="宋体" w:hAnsi="宋体" w:hint="eastAsia"/>
                <w:b/>
                <w:bCs/>
                <w:szCs w:val="21"/>
              </w:rPr>
              <w:t>是否响应</w:t>
            </w:r>
          </w:p>
        </w:tc>
        <w:tc>
          <w:tcPr>
            <w:tcW w:w="1314" w:type="dxa"/>
            <w:vAlign w:val="center"/>
          </w:tcPr>
          <w:p w:rsidR="00465BE4" w:rsidRDefault="00465BE4" w:rsidP="0026618F">
            <w:pPr>
              <w:jc w:val="center"/>
              <w:rPr>
                <w:rFonts w:ascii="宋体" w:hAnsi="宋体" w:hint="eastAsia"/>
                <w:b/>
                <w:bCs/>
                <w:szCs w:val="21"/>
              </w:rPr>
            </w:pPr>
            <w:r>
              <w:rPr>
                <w:rFonts w:ascii="宋体" w:hAnsi="宋体" w:hint="eastAsia"/>
                <w:b/>
                <w:bCs/>
                <w:szCs w:val="21"/>
              </w:rPr>
              <w:t>偏离说明</w:t>
            </w:r>
          </w:p>
        </w:tc>
        <w:tc>
          <w:tcPr>
            <w:tcW w:w="1871" w:type="dxa"/>
            <w:vAlign w:val="center"/>
          </w:tcPr>
          <w:p w:rsidR="00465BE4" w:rsidRDefault="00465BE4" w:rsidP="0026618F">
            <w:pPr>
              <w:jc w:val="center"/>
              <w:rPr>
                <w:rFonts w:ascii="宋体" w:hAnsi="宋体" w:hint="eastAsia"/>
                <w:b/>
                <w:bCs/>
                <w:szCs w:val="21"/>
              </w:rPr>
            </w:pPr>
            <w:r>
              <w:rPr>
                <w:rFonts w:ascii="宋体" w:hAnsi="宋体" w:hint="eastAsia"/>
                <w:b/>
                <w:bCs/>
                <w:szCs w:val="21"/>
              </w:rPr>
              <w:t>证明文件（如有）</w:t>
            </w:r>
          </w:p>
        </w:tc>
      </w:tr>
      <w:tr w:rsidR="00465BE4" w:rsidTr="0026618F">
        <w:trPr>
          <w:trHeight w:val="397"/>
          <w:jc w:val="center"/>
        </w:trPr>
        <w:tc>
          <w:tcPr>
            <w:tcW w:w="692" w:type="dxa"/>
            <w:vAlign w:val="center"/>
          </w:tcPr>
          <w:p w:rsidR="00465BE4" w:rsidRDefault="00465BE4" w:rsidP="0026618F">
            <w:pPr>
              <w:numPr>
                <w:ilvl w:val="1"/>
                <w:numId w:val="12"/>
              </w:numPr>
              <w:jc w:val="center"/>
              <w:rPr>
                <w:rFonts w:ascii="宋体" w:hAnsi="宋体" w:hint="eastAsia"/>
                <w:szCs w:val="21"/>
              </w:rPr>
            </w:pPr>
          </w:p>
        </w:tc>
        <w:tc>
          <w:tcPr>
            <w:tcW w:w="3812"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pStyle w:val="af7"/>
              <w:keepNext w:val="0"/>
              <w:adjustRightInd/>
              <w:spacing w:before="0" w:after="0" w:line="240" w:lineRule="auto"/>
              <w:textAlignment w:val="auto"/>
              <w:rPr>
                <w:rFonts w:ascii="宋体" w:hAnsi="宋体" w:hint="eastAsia"/>
                <w:snapToGrid/>
                <w:spacing w:val="0"/>
                <w:kern w:val="2"/>
                <w:sz w:val="21"/>
                <w:szCs w:val="21"/>
                <w:lang w:val="en-US" w:eastAsia="zh-CN"/>
              </w:rPr>
            </w:pPr>
          </w:p>
        </w:tc>
        <w:tc>
          <w:tcPr>
            <w:tcW w:w="1314" w:type="dxa"/>
            <w:vAlign w:val="center"/>
          </w:tcPr>
          <w:p w:rsidR="00465BE4" w:rsidRDefault="00465BE4" w:rsidP="0026618F">
            <w:pPr>
              <w:jc w:val="center"/>
              <w:rPr>
                <w:rFonts w:ascii="宋体" w:hAnsi="宋体" w:hint="eastAsia"/>
                <w:szCs w:val="21"/>
              </w:rPr>
            </w:pPr>
          </w:p>
        </w:tc>
        <w:tc>
          <w:tcPr>
            <w:tcW w:w="1871" w:type="dxa"/>
            <w:vAlign w:val="center"/>
          </w:tcPr>
          <w:p w:rsidR="00465BE4" w:rsidRDefault="00465BE4" w:rsidP="0026618F">
            <w:pPr>
              <w:jc w:val="center"/>
              <w:rPr>
                <w:rFonts w:ascii="宋体" w:hAnsi="宋体" w:hint="eastAsia"/>
                <w:szCs w:val="21"/>
              </w:rPr>
            </w:pPr>
            <w:r>
              <w:rPr>
                <w:rFonts w:ascii="宋体" w:hAnsi="宋体" w:hint="eastAsia"/>
                <w:szCs w:val="21"/>
              </w:rPr>
              <w:t>见投标文件（）页</w:t>
            </w:r>
          </w:p>
        </w:tc>
      </w:tr>
      <w:tr w:rsidR="00465BE4" w:rsidTr="0026618F">
        <w:trPr>
          <w:trHeight w:val="397"/>
          <w:jc w:val="center"/>
        </w:trPr>
        <w:tc>
          <w:tcPr>
            <w:tcW w:w="692" w:type="dxa"/>
            <w:vAlign w:val="center"/>
          </w:tcPr>
          <w:p w:rsidR="00465BE4" w:rsidRDefault="00465BE4" w:rsidP="0026618F">
            <w:pPr>
              <w:numPr>
                <w:ilvl w:val="1"/>
                <w:numId w:val="12"/>
              </w:numPr>
              <w:jc w:val="center"/>
              <w:rPr>
                <w:rFonts w:ascii="宋体" w:hAnsi="宋体" w:hint="eastAsia"/>
                <w:szCs w:val="21"/>
              </w:rPr>
            </w:pPr>
          </w:p>
        </w:tc>
        <w:tc>
          <w:tcPr>
            <w:tcW w:w="3812"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pStyle w:val="af7"/>
              <w:keepNext w:val="0"/>
              <w:adjustRightInd/>
              <w:spacing w:before="0" w:after="0" w:line="240" w:lineRule="auto"/>
              <w:textAlignment w:val="auto"/>
              <w:rPr>
                <w:rFonts w:ascii="宋体" w:hAnsi="宋体" w:hint="eastAsia"/>
                <w:snapToGrid/>
                <w:spacing w:val="0"/>
                <w:kern w:val="2"/>
                <w:sz w:val="21"/>
                <w:szCs w:val="21"/>
                <w:lang w:val="en-US" w:eastAsia="zh-CN"/>
              </w:rPr>
            </w:pPr>
          </w:p>
        </w:tc>
        <w:tc>
          <w:tcPr>
            <w:tcW w:w="1314" w:type="dxa"/>
            <w:vAlign w:val="center"/>
          </w:tcPr>
          <w:p w:rsidR="00465BE4" w:rsidRDefault="00465BE4" w:rsidP="0026618F">
            <w:pPr>
              <w:jc w:val="center"/>
              <w:rPr>
                <w:rFonts w:ascii="宋体" w:hAnsi="宋体" w:hint="eastAsia"/>
                <w:szCs w:val="21"/>
              </w:rPr>
            </w:pPr>
          </w:p>
        </w:tc>
        <w:tc>
          <w:tcPr>
            <w:tcW w:w="1871" w:type="dxa"/>
            <w:vAlign w:val="center"/>
          </w:tcPr>
          <w:p w:rsidR="00465BE4" w:rsidRDefault="00465BE4" w:rsidP="0026618F">
            <w:pPr>
              <w:jc w:val="center"/>
              <w:rPr>
                <w:rFonts w:ascii="宋体" w:hAnsi="宋体"/>
                <w:szCs w:val="21"/>
              </w:rPr>
            </w:pPr>
            <w:r>
              <w:rPr>
                <w:rFonts w:ascii="宋体" w:hAnsi="宋体" w:hint="eastAsia"/>
                <w:szCs w:val="21"/>
              </w:rPr>
              <w:t>见投标文件（）页</w:t>
            </w:r>
          </w:p>
        </w:tc>
      </w:tr>
      <w:tr w:rsidR="00465BE4" w:rsidTr="0026618F">
        <w:trPr>
          <w:trHeight w:val="397"/>
          <w:jc w:val="center"/>
        </w:trPr>
        <w:tc>
          <w:tcPr>
            <w:tcW w:w="692" w:type="dxa"/>
            <w:vAlign w:val="center"/>
          </w:tcPr>
          <w:p w:rsidR="00465BE4" w:rsidRDefault="00465BE4" w:rsidP="0026618F">
            <w:pPr>
              <w:numPr>
                <w:ilvl w:val="1"/>
                <w:numId w:val="12"/>
              </w:numPr>
              <w:jc w:val="center"/>
              <w:rPr>
                <w:rFonts w:ascii="宋体" w:hAnsi="宋体" w:hint="eastAsia"/>
                <w:szCs w:val="21"/>
              </w:rPr>
            </w:pPr>
          </w:p>
        </w:tc>
        <w:tc>
          <w:tcPr>
            <w:tcW w:w="3812"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ind w:right="-35"/>
              <w:jc w:val="center"/>
              <w:rPr>
                <w:rFonts w:ascii="宋体" w:hAnsi="宋体" w:hint="eastAsia"/>
                <w:szCs w:val="21"/>
              </w:rPr>
            </w:pPr>
          </w:p>
        </w:tc>
        <w:tc>
          <w:tcPr>
            <w:tcW w:w="1871" w:type="dxa"/>
            <w:vAlign w:val="center"/>
          </w:tcPr>
          <w:p w:rsidR="00465BE4" w:rsidRDefault="00465BE4" w:rsidP="0026618F">
            <w:pPr>
              <w:jc w:val="center"/>
              <w:rPr>
                <w:rFonts w:ascii="宋体" w:hAnsi="宋体"/>
                <w:szCs w:val="21"/>
              </w:rPr>
            </w:pPr>
            <w:r>
              <w:rPr>
                <w:rFonts w:ascii="宋体" w:hAnsi="宋体" w:hint="eastAsia"/>
                <w:szCs w:val="21"/>
              </w:rPr>
              <w:t>见投标文件（）页</w:t>
            </w:r>
          </w:p>
        </w:tc>
      </w:tr>
      <w:tr w:rsidR="00465BE4" w:rsidTr="0026618F">
        <w:trPr>
          <w:trHeight w:val="397"/>
          <w:jc w:val="center"/>
        </w:trPr>
        <w:tc>
          <w:tcPr>
            <w:tcW w:w="692" w:type="dxa"/>
            <w:vAlign w:val="center"/>
          </w:tcPr>
          <w:p w:rsidR="00465BE4" w:rsidRDefault="00465BE4" w:rsidP="0026618F">
            <w:pPr>
              <w:numPr>
                <w:ilvl w:val="1"/>
                <w:numId w:val="12"/>
              </w:numPr>
              <w:jc w:val="center"/>
              <w:rPr>
                <w:rFonts w:ascii="宋体" w:hAnsi="宋体" w:hint="eastAsia"/>
                <w:szCs w:val="21"/>
              </w:rPr>
            </w:pPr>
          </w:p>
        </w:tc>
        <w:tc>
          <w:tcPr>
            <w:tcW w:w="3812"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ind w:right="-35"/>
              <w:jc w:val="center"/>
              <w:rPr>
                <w:rFonts w:ascii="宋体" w:hAnsi="宋体" w:hint="eastAsia"/>
                <w:szCs w:val="21"/>
              </w:rPr>
            </w:pPr>
          </w:p>
        </w:tc>
        <w:tc>
          <w:tcPr>
            <w:tcW w:w="1871" w:type="dxa"/>
            <w:vAlign w:val="center"/>
          </w:tcPr>
          <w:p w:rsidR="00465BE4" w:rsidRDefault="00465BE4" w:rsidP="0026618F">
            <w:pPr>
              <w:jc w:val="center"/>
              <w:rPr>
                <w:rFonts w:ascii="宋体" w:hAnsi="宋体"/>
                <w:szCs w:val="21"/>
              </w:rPr>
            </w:pPr>
            <w:r>
              <w:rPr>
                <w:rFonts w:ascii="宋体" w:hAnsi="宋体" w:hint="eastAsia"/>
                <w:szCs w:val="21"/>
              </w:rPr>
              <w:t>见投标文件（）页</w:t>
            </w:r>
          </w:p>
        </w:tc>
      </w:tr>
      <w:tr w:rsidR="00465BE4" w:rsidTr="0026618F">
        <w:trPr>
          <w:trHeight w:val="397"/>
          <w:jc w:val="center"/>
        </w:trPr>
        <w:tc>
          <w:tcPr>
            <w:tcW w:w="692" w:type="dxa"/>
            <w:vAlign w:val="center"/>
          </w:tcPr>
          <w:p w:rsidR="00465BE4" w:rsidRDefault="00465BE4" w:rsidP="0026618F">
            <w:pPr>
              <w:numPr>
                <w:ilvl w:val="1"/>
                <w:numId w:val="12"/>
              </w:numPr>
              <w:jc w:val="center"/>
              <w:rPr>
                <w:rFonts w:ascii="宋体" w:hAnsi="宋体" w:hint="eastAsia"/>
                <w:szCs w:val="21"/>
              </w:rPr>
            </w:pPr>
          </w:p>
        </w:tc>
        <w:tc>
          <w:tcPr>
            <w:tcW w:w="3812" w:type="dxa"/>
            <w:vAlign w:val="center"/>
          </w:tcPr>
          <w:p w:rsidR="00465BE4" w:rsidRDefault="00465BE4" w:rsidP="0026618F">
            <w:pPr>
              <w:jc w:val="center"/>
              <w:rPr>
                <w:rFonts w:ascii="宋体" w:hAnsi="宋体" w:hint="eastAsia"/>
                <w:i/>
                <w:iCs/>
                <w:szCs w:val="21"/>
              </w:rPr>
            </w:pPr>
          </w:p>
        </w:tc>
        <w:tc>
          <w:tcPr>
            <w:tcW w:w="1314"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ind w:right="-35"/>
              <w:jc w:val="center"/>
              <w:rPr>
                <w:rFonts w:ascii="宋体" w:hAnsi="宋体" w:hint="eastAsia"/>
                <w:szCs w:val="21"/>
              </w:rPr>
            </w:pPr>
          </w:p>
        </w:tc>
        <w:tc>
          <w:tcPr>
            <w:tcW w:w="1871" w:type="dxa"/>
            <w:vAlign w:val="center"/>
          </w:tcPr>
          <w:p w:rsidR="00465BE4" w:rsidRDefault="00465BE4" w:rsidP="0026618F">
            <w:pPr>
              <w:jc w:val="center"/>
              <w:rPr>
                <w:rFonts w:ascii="宋体" w:hAnsi="宋体"/>
                <w:szCs w:val="21"/>
              </w:rPr>
            </w:pPr>
            <w:r>
              <w:rPr>
                <w:rFonts w:ascii="宋体" w:hAnsi="宋体" w:hint="eastAsia"/>
                <w:szCs w:val="21"/>
              </w:rPr>
              <w:t>见投标文件（）页</w:t>
            </w:r>
          </w:p>
        </w:tc>
      </w:tr>
      <w:tr w:rsidR="00465BE4" w:rsidTr="0026618F">
        <w:trPr>
          <w:trHeight w:val="397"/>
          <w:jc w:val="center"/>
        </w:trPr>
        <w:tc>
          <w:tcPr>
            <w:tcW w:w="692" w:type="dxa"/>
            <w:vAlign w:val="center"/>
          </w:tcPr>
          <w:p w:rsidR="00465BE4" w:rsidRDefault="00465BE4" w:rsidP="0026618F">
            <w:pPr>
              <w:numPr>
                <w:ilvl w:val="1"/>
                <w:numId w:val="12"/>
              </w:numPr>
              <w:jc w:val="center"/>
              <w:rPr>
                <w:rFonts w:ascii="宋体" w:hAnsi="宋体" w:hint="eastAsia"/>
                <w:szCs w:val="21"/>
              </w:rPr>
            </w:pPr>
          </w:p>
        </w:tc>
        <w:tc>
          <w:tcPr>
            <w:tcW w:w="3812"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ind w:right="-35"/>
              <w:jc w:val="center"/>
              <w:rPr>
                <w:rFonts w:ascii="宋体" w:hAnsi="宋体" w:hint="eastAsia"/>
                <w:szCs w:val="21"/>
              </w:rPr>
            </w:pPr>
          </w:p>
        </w:tc>
        <w:tc>
          <w:tcPr>
            <w:tcW w:w="1871" w:type="dxa"/>
            <w:vAlign w:val="center"/>
          </w:tcPr>
          <w:p w:rsidR="00465BE4" w:rsidRDefault="00465BE4" w:rsidP="0026618F">
            <w:pPr>
              <w:jc w:val="center"/>
              <w:rPr>
                <w:rFonts w:ascii="宋体" w:hAnsi="宋体"/>
                <w:szCs w:val="21"/>
              </w:rPr>
            </w:pPr>
            <w:r>
              <w:rPr>
                <w:rFonts w:ascii="宋体" w:hAnsi="宋体" w:hint="eastAsia"/>
                <w:szCs w:val="21"/>
              </w:rPr>
              <w:t>见投标文件（）页</w:t>
            </w:r>
          </w:p>
        </w:tc>
      </w:tr>
      <w:tr w:rsidR="00465BE4" w:rsidTr="0026618F">
        <w:trPr>
          <w:trHeight w:val="397"/>
          <w:jc w:val="center"/>
        </w:trPr>
        <w:tc>
          <w:tcPr>
            <w:tcW w:w="692" w:type="dxa"/>
            <w:vAlign w:val="center"/>
          </w:tcPr>
          <w:p w:rsidR="00465BE4" w:rsidRDefault="00465BE4" w:rsidP="0026618F">
            <w:pPr>
              <w:numPr>
                <w:ilvl w:val="1"/>
                <w:numId w:val="12"/>
              </w:numPr>
              <w:jc w:val="center"/>
              <w:rPr>
                <w:rFonts w:ascii="宋体" w:hAnsi="宋体" w:hint="eastAsia"/>
                <w:szCs w:val="21"/>
              </w:rPr>
            </w:pPr>
          </w:p>
        </w:tc>
        <w:tc>
          <w:tcPr>
            <w:tcW w:w="3812"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ind w:right="-35"/>
              <w:jc w:val="center"/>
              <w:rPr>
                <w:rFonts w:ascii="宋体" w:hAnsi="宋体" w:hint="eastAsia"/>
                <w:szCs w:val="21"/>
              </w:rPr>
            </w:pPr>
          </w:p>
        </w:tc>
        <w:tc>
          <w:tcPr>
            <w:tcW w:w="1871" w:type="dxa"/>
            <w:vAlign w:val="center"/>
          </w:tcPr>
          <w:p w:rsidR="00465BE4" w:rsidRDefault="00465BE4" w:rsidP="0026618F">
            <w:pPr>
              <w:jc w:val="center"/>
              <w:rPr>
                <w:rFonts w:ascii="宋体" w:hAnsi="宋体"/>
                <w:szCs w:val="21"/>
              </w:rPr>
            </w:pPr>
            <w:r>
              <w:rPr>
                <w:rFonts w:ascii="宋体" w:hAnsi="宋体" w:hint="eastAsia"/>
                <w:szCs w:val="21"/>
              </w:rPr>
              <w:t>见投标文件（）页</w:t>
            </w:r>
          </w:p>
        </w:tc>
      </w:tr>
      <w:tr w:rsidR="00465BE4" w:rsidTr="0026618F">
        <w:trPr>
          <w:trHeight w:val="397"/>
          <w:jc w:val="center"/>
        </w:trPr>
        <w:tc>
          <w:tcPr>
            <w:tcW w:w="692" w:type="dxa"/>
            <w:vAlign w:val="center"/>
          </w:tcPr>
          <w:p w:rsidR="00465BE4" w:rsidRDefault="00465BE4" w:rsidP="0026618F">
            <w:pPr>
              <w:numPr>
                <w:ilvl w:val="1"/>
                <w:numId w:val="12"/>
              </w:numPr>
              <w:jc w:val="center"/>
              <w:rPr>
                <w:rFonts w:ascii="宋体" w:hAnsi="宋体" w:hint="eastAsia"/>
                <w:szCs w:val="21"/>
              </w:rPr>
            </w:pPr>
          </w:p>
        </w:tc>
        <w:tc>
          <w:tcPr>
            <w:tcW w:w="3812"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pStyle w:val="af7"/>
              <w:keepNext w:val="0"/>
              <w:adjustRightInd/>
              <w:spacing w:before="0" w:after="0" w:line="240" w:lineRule="auto"/>
              <w:textAlignment w:val="auto"/>
              <w:rPr>
                <w:rFonts w:ascii="宋体" w:hAnsi="宋体" w:hint="eastAsia"/>
                <w:snapToGrid/>
                <w:spacing w:val="0"/>
                <w:kern w:val="2"/>
                <w:sz w:val="21"/>
                <w:szCs w:val="21"/>
                <w:lang w:val="en-US" w:eastAsia="zh-CN"/>
              </w:rPr>
            </w:pPr>
          </w:p>
        </w:tc>
        <w:tc>
          <w:tcPr>
            <w:tcW w:w="1871" w:type="dxa"/>
            <w:vAlign w:val="center"/>
          </w:tcPr>
          <w:p w:rsidR="00465BE4" w:rsidRDefault="00465BE4" w:rsidP="0026618F">
            <w:pPr>
              <w:jc w:val="center"/>
              <w:rPr>
                <w:rFonts w:ascii="宋体" w:hAnsi="宋体"/>
                <w:szCs w:val="21"/>
              </w:rPr>
            </w:pPr>
            <w:r>
              <w:rPr>
                <w:rFonts w:ascii="宋体" w:hAnsi="宋体" w:hint="eastAsia"/>
                <w:szCs w:val="21"/>
              </w:rPr>
              <w:t>见投标文件（）页</w:t>
            </w:r>
          </w:p>
        </w:tc>
      </w:tr>
      <w:tr w:rsidR="00465BE4" w:rsidTr="0026618F">
        <w:trPr>
          <w:trHeight w:val="397"/>
          <w:jc w:val="center"/>
        </w:trPr>
        <w:tc>
          <w:tcPr>
            <w:tcW w:w="692" w:type="dxa"/>
            <w:vAlign w:val="center"/>
          </w:tcPr>
          <w:p w:rsidR="00465BE4" w:rsidRDefault="00465BE4" w:rsidP="0026618F">
            <w:pPr>
              <w:numPr>
                <w:ilvl w:val="1"/>
                <w:numId w:val="12"/>
              </w:numPr>
              <w:jc w:val="center"/>
              <w:rPr>
                <w:rFonts w:ascii="宋体" w:hAnsi="宋体" w:hint="eastAsia"/>
                <w:szCs w:val="21"/>
              </w:rPr>
            </w:pPr>
          </w:p>
        </w:tc>
        <w:tc>
          <w:tcPr>
            <w:tcW w:w="3812"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jc w:val="center"/>
              <w:rPr>
                <w:rFonts w:ascii="宋体" w:hAnsi="宋体" w:hint="eastAsia"/>
                <w:szCs w:val="21"/>
              </w:rPr>
            </w:pPr>
          </w:p>
        </w:tc>
        <w:tc>
          <w:tcPr>
            <w:tcW w:w="1871" w:type="dxa"/>
            <w:vAlign w:val="center"/>
          </w:tcPr>
          <w:p w:rsidR="00465BE4" w:rsidRDefault="00465BE4" w:rsidP="0026618F">
            <w:pPr>
              <w:jc w:val="center"/>
              <w:rPr>
                <w:rFonts w:ascii="宋体" w:hAnsi="宋体"/>
                <w:szCs w:val="21"/>
              </w:rPr>
            </w:pPr>
            <w:r>
              <w:rPr>
                <w:rFonts w:ascii="宋体" w:hAnsi="宋体" w:hint="eastAsia"/>
                <w:szCs w:val="21"/>
              </w:rPr>
              <w:t>见投标文件（）页</w:t>
            </w:r>
          </w:p>
        </w:tc>
      </w:tr>
      <w:tr w:rsidR="00465BE4" w:rsidTr="0026618F">
        <w:trPr>
          <w:trHeight w:val="397"/>
          <w:jc w:val="center"/>
        </w:trPr>
        <w:tc>
          <w:tcPr>
            <w:tcW w:w="692" w:type="dxa"/>
            <w:vAlign w:val="center"/>
          </w:tcPr>
          <w:p w:rsidR="00465BE4" w:rsidRDefault="00465BE4" w:rsidP="0026618F">
            <w:pPr>
              <w:jc w:val="center"/>
              <w:rPr>
                <w:rFonts w:ascii="宋体" w:hAnsi="宋体" w:hint="eastAsia"/>
                <w:szCs w:val="21"/>
              </w:rPr>
            </w:pPr>
            <w:r>
              <w:rPr>
                <w:rFonts w:ascii="宋体" w:hAnsi="宋体" w:hint="eastAsia"/>
                <w:szCs w:val="21"/>
              </w:rPr>
              <w:t>……</w:t>
            </w:r>
          </w:p>
        </w:tc>
        <w:tc>
          <w:tcPr>
            <w:tcW w:w="3812"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jc w:val="center"/>
              <w:rPr>
                <w:rFonts w:ascii="宋体" w:hAnsi="宋体" w:hint="eastAsia"/>
                <w:szCs w:val="21"/>
              </w:rPr>
            </w:pPr>
          </w:p>
        </w:tc>
        <w:tc>
          <w:tcPr>
            <w:tcW w:w="1314" w:type="dxa"/>
            <w:vAlign w:val="center"/>
          </w:tcPr>
          <w:p w:rsidR="00465BE4" w:rsidRDefault="00465BE4" w:rsidP="0026618F">
            <w:pPr>
              <w:jc w:val="center"/>
              <w:rPr>
                <w:rFonts w:ascii="宋体" w:hAnsi="宋体" w:hint="eastAsia"/>
                <w:szCs w:val="21"/>
              </w:rPr>
            </w:pPr>
          </w:p>
        </w:tc>
        <w:tc>
          <w:tcPr>
            <w:tcW w:w="1871" w:type="dxa"/>
            <w:vAlign w:val="center"/>
          </w:tcPr>
          <w:p w:rsidR="00465BE4" w:rsidRDefault="00465BE4" w:rsidP="0026618F">
            <w:pPr>
              <w:jc w:val="center"/>
              <w:rPr>
                <w:rFonts w:ascii="宋体" w:hAnsi="宋体"/>
                <w:szCs w:val="21"/>
              </w:rPr>
            </w:pPr>
            <w:r>
              <w:rPr>
                <w:rFonts w:ascii="宋体" w:hAnsi="宋体" w:hint="eastAsia"/>
                <w:szCs w:val="21"/>
              </w:rPr>
              <w:t>见投标文件（）页</w:t>
            </w:r>
          </w:p>
        </w:tc>
      </w:tr>
    </w:tbl>
    <w:p w:rsidR="00465BE4" w:rsidRDefault="00465BE4" w:rsidP="00465BE4">
      <w:pPr>
        <w:spacing w:line="360" w:lineRule="auto"/>
        <w:ind w:left="708" w:hangingChars="337" w:hanging="708"/>
        <w:rPr>
          <w:rFonts w:ascii="宋体" w:hAnsi="宋体" w:hint="eastAsia"/>
          <w:szCs w:val="21"/>
        </w:rPr>
      </w:pPr>
      <w:r>
        <w:rPr>
          <w:rFonts w:ascii="宋体" w:hAnsi="宋体" w:hint="eastAsia"/>
          <w:szCs w:val="21"/>
        </w:rPr>
        <w:t>注：1.对于上述要求，如投标供应</w:t>
      </w:r>
      <w:proofErr w:type="gramStart"/>
      <w:r>
        <w:rPr>
          <w:rFonts w:ascii="宋体" w:hAnsi="宋体" w:hint="eastAsia"/>
          <w:szCs w:val="21"/>
        </w:rPr>
        <w:t>商完全</w:t>
      </w:r>
      <w:proofErr w:type="gramEnd"/>
      <w:r>
        <w:rPr>
          <w:rFonts w:ascii="宋体" w:hAnsi="宋体" w:hint="eastAsia"/>
          <w:szCs w:val="21"/>
        </w:rPr>
        <w:t>响应（或优于），则在“是否响应”栏内打“√”，对空白或打“×”视为负偏离，并请在“偏离说明”栏内扼要说明偏离情况。</w:t>
      </w:r>
    </w:p>
    <w:p w:rsidR="00465BE4" w:rsidRDefault="00465BE4" w:rsidP="00465BE4">
      <w:pPr>
        <w:spacing w:line="360" w:lineRule="auto"/>
        <w:ind w:leftChars="200" w:left="708" w:hangingChars="137" w:hanging="288"/>
        <w:rPr>
          <w:rFonts w:ascii="宋体" w:hAnsi="宋体" w:hint="eastAsia"/>
          <w:szCs w:val="21"/>
        </w:rPr>
      </w:pPr>
      <w:r>
        <w:rPr>
          <w:rFonts w:ascii="宋体" w:hAnsi="宋体" w:hint="eastAsia"/>
          <w:szCs w:val="21"/>
        </w:rPr>
        <w:t>2.此表内容必须与投标文件中所介绍的内容一致。</w:t>
      </w:r>
    </w:p>
    <w:p w:rsidR="00465BE4" w:rsidRDefault="00465BE4" w:rsidP="00465BE4">
      <w:pPr>
        <w:pStyle w:val="32"/>
        <w:spacing w:after="0" w:line="360" w:lineRule="auto"/>
        <w:rPr>
          <w:rFonts w:ascii="宋体" w:hAnsi="宋体" w:hint="eastAsia"/>
          <w:sz w:val="21"/>
          <w:szCs w:val="21"/>
        </w:rPr>
      </w:pPr>
      <w:r>
        <w:rPr>
          <w:rFonts w:ascii="宋体" w:hAnsi="宋体"/>
          <w:sz w:val="21"/>
          <w:szCs w:val="21"/>
        </w:rPr>
        <w:br w:type="page"/>
      </w: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1928"/>
        <w:gridCol w:w="3328"/>
        <w:gridCol w:w="3025"/>
      </w:tblGrid>
      <w:tr w:rsidR="00465BE4" w:rsidTr="0026618F">
        <w:trPr>
          <w:trHeight w:val="397"/>
          <w:jc w:val="center"/>
        </w:trPr>
        <w:tc>
          <w:tcPr>
            <w:tcW w:w="722" w:type="dxa"/>
            <w:vAlign w:val="center"/>
          </w:tcPr>
          <w:p w:rsidR="00465BE4" w:rsidRDefault="00465BE4" w:rsidP="0026618F">
            <w:pPr>
              <w:jc w:val="center"/>
              <w:rPr>
                <w:rFonts w:ascii="宋体" w:hAnsi="宋体" w:hint="eastAsia"/>
                <w:b/>
                <w:szCs w:val="21"/>
              </w:rPr>
            </w:pPr>
            <w:r>
              <w:rPr>
                <w:rFonts w:ascii="宋体" w:hAnsi="宋体" w:hint="eastAsia"/>
                <w:b/>
                <w:szCs w:val="21"/>
              </w:rPr>
              <w:t>序号</w:t>
            </w:r>
          </w:p>
        </w:tc>
        <w:tc>
          <w:tcPr>
            <w:tcW w:w="1928" w:type="dxa"/>
            <w:vAlign w:val="center"/>
          </w:tcPr>
          <w:p w:rsidR="00465BE4" w:rsidRDefault="00465BE4" w:rsidP="0026618F">
            <w:pPr>
              <w:jc w:val="center"/>
              <w:rPr>
                <w:rFonts w:ascii="宋体" w:hAnsi="宋体" w:hint="eastAsia"/>
                <w:b/>
                <w:szCs w:val="21"/>
              </w:rPr>
            </w:pPr>
            <w:r>
              <w:rPr>
                <w:rFonts w:ascii="宋体" w:hAnsi="宋体" w:hint="eastAsia"/>
                <w:b/>
                <w:szCs w:val="21"/>
              </w:rPr>
              <w:t>评审分项</w:t>
            </w:r>
          </w:p>
        </w:tc>
        <w:tc>
          <w:tcPr>
            <w:tcW w:w="3328" w:type="dxa"/>
            <w:vAlign w:val="center"/>
          </w:tcPr>
          <w:p w:rsidR="00465BE4" w:rsidRDefault="00465BE4" w:rsidP="0026618F">
            <w:pPr>
              <w:jc w:val="center"/>
              <w:rPr>
                <w:rFonts w:ascii="宋体" w:hAnsi="宋体" w:hint="eastAsia"/>
                <w:b/>
                <w:szCs w:val="21"/>
              </w:rPr>
            </w:pPr>
            <w:r>
              <w:rPr>
                <w:rFonts w:ascii="宋体" w:hAnsi="宋体" w:hint="eastAsia"/>
                <w:b/>
                <w:szCs w:val="21"/>
              </w:rPr>
              <w:t>内容</w:t>
            </w:r>
          </w:p>
        </w:tc>
        <w:tc>
          <w:tcPr>
            <w:tcW w:w="3025" w:type="dxa"/>
            <w:vAlign w:val="center"/>
          </w:tcPr>
          <w:p w:rsidR="00465BE4" w:rsidRDefault="00465BE4" w:rsidP="0026618F">
            <w:pPr>
              <w:jc w:val="center"/>
              <w:rPr>
                <w:rFonts w:ascii="宋体" w:hAnsi="宋体" w:hint="eastAsia"/>
                <w:b/>
                <w:szCs w:val="21"/>
              </w:rPr>
            </w:pPr>
            <w:r>
              <w:rPr>
                <w:rFonts w:ascii="宋体" w:hAnsi="宋体" w:hint="eastAsia"/>
                <w:b/>
                <w:szCs w:val="21"/>
              </w:rPr>
              <w:t>证明文件（如有）</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1</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hint="eastAsia"/>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2</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3</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4</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5</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6</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7</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8</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9</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hint="eastAsia"/>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hint="eastAsia"/>
                <w:szCs w:val="21"/>
              </w:rPr>
            </w:pPr>
          </w:p>
        </w:tc>
      </w:tr>
    </w:tbl>
    <w:p w:rsidR="00465BE4" w:rsidRDefault="00465BE4" w:rsidP="00465BE4">
      <w:pPr>
        <w:pStyle w:val="32"/>
        <w:spacing w:after="0" w:line="360" w:lineRule="auto"/>
        <w:ind w:left="424" w:hangingChars="202" w:hanging="424"/>
        <w:rPr>
          <w:rFonts w:ascii="宋体" w:hAnsi="宋体" w:hint="eastAsia"/>
          <w:sz w:val="21"/>
          <w:szCs w:val="21"/>
        </w:rPr>
      </w:pPr>
      <w:r>
        <w:rPr>
          <w:rFonts w:ascii="宋体" w:hAnsi="宋体" w:hint="eastAsia"/>
          <w:sz w:val="21"/>
          <w:szCs w:val="21"/>
        </w:rPr>
        <w:t>注：投标供应商应根据《技术评审表》的各项内容填写此表。</w:t>
      </w:r>
    </w:p>
    <w:p w:rsidR="00465BE4" w:rsidRDefault="00465BE4" w:rsidP="00465BE4">
      <w:pPr>
        <w:pStyle w:val="32"/>
        <w:spacing w:after="0" w:line="360" w:lineRule="auto"/>
        <w:rPr>
          <w:rFonts w:ascii="宋体" w:hAnsi="宋体" w:hint="eastAsia"/>
          <w:sz w:val="21"/>
          <w:szCs w:val="21"/>
        </w:rPr>
      </w:pPr>
    </w:p>
    <w:p w:rsidR="00465BE4" w:rsidRDefault="00465BE4" w:rsidP="00465BE4">
      <w:pPr>
        <w:pStyle w:val="32"/>
        <w:spacing w:after="0" w:line="360" w:lineRule="auto"/>
        <w:rPr>
          <w:rFonts w:ascii="宋体" w:hAnsi="宋体" w:hint="eastAsia"/>
          <w:sz w:val="21"/>
          <w:szCs w:val="21"/>
        </w:rPr>
      </w:pPr>
    </w:p>
    <w:p w:rsidR="00465BE4" w:rsidRDefault="00465BE4" w:rsidP="00465BE4">
      <w:pPr>
        <w:pStyle w:val="32"/>
        <w:spacing w:after="0" w:line="360" w:lineRule="auto"/>
        <w:rPr>
          <w:rFonts w:ascii="宋体" w:hAnsi="宋体" w:hint="eastAsia"/>
          <w:sz w:val="21"/>
          <w:szCs w:val="21"/>
        </w:rPr>
      </w:pP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1928"/>
        <w:gridCol w:w="3328"/>
        <w:gridCol w:w="3025"/>
      </w:tblGrid>
      <w:tr w:rsidR="00465BE4" w:rsidTr="0026618F">
        <w:trPr>
          <w:trHeight w:val="397"/>
          <w:jc w:val="center"/>
        </w:trPr>
        <w:tc>
          <w:tcPr>
            <w:tcW w:w="722" w:type="dxa"/>
            <w:vAlign w:val="center"/>
          </w:tcPr>
          <w:p w:rsidR="00465BE4" w:rsidRDefault="00465BE4" w:rsidP="0026618F">
            <w:pPr>
              <w:jc w:val="center"/>
              <w:rPr>
                <w:rFonts w:ascii="宋体" w:hAnsi="宋体" w:hint="eastAsia"/>
                <w:b/>
                <w:szCs w:val="21"/>
              </w:rPr>
            </w:pPr>
            <w:r>
              <w:rPr>
                <w:rFonts w:ascii="宋体" w:hAnsi="宋体" w:hint="eastAsia"/>
                <w:b/>
                <w:szCs w:val="21"/>
              </w:rPr>
              <w:t>序号</w:t>
            </w:r>
          </w:p>
        </w:tc>
        <w:tc>
          <w:tcPr>
            <w:tcW w:w="1928" w:type="dxa"/>
            <w:vAlign w:val="center"/>
          </w:tcPr>
          <w:p w:rsidR="00465BE4" w:rsidRDefault="00465BE4" w:rsidP="0026618F">
            <w:pPr>
              <w:jc w:val="center"/>
              <w:rPr>
                <w:rFonts w:ascii="宋体" w:hAnsi="宋体" w:hint="eastAsia"/>
                <w:b/>
                <w:szCs w:val="21"/>
              </w:rPr>
            </w:pPr>
            <w:r>
              <w:rPr>
                <w:rFonts w:ascii="宋体" w:hAnsi="宋体" w:hint="eastAsia"/>
                <w:b/>
                <w:szCs w:val="21"/>
              </w:rPr>
              <w:t>评审分项</w:t>
            </w:r>
          </w:p>
        </w:tc>
        <w:tc>
          <w:tcPr>
            <w:tcW w:w="3328" w:type="dxa"/>
            <w:vAlign w:val="center"/>
          </w:tcPr>
          <w:p w:rsidR="00465BE4" w:rsidRDefault="00465BE4" w:rsidP="0026618F">
            <w:pPr>
              <w:jc w:val="center"/>
              <w:rPr>
                <w:rFonts w:ascii="宋体" w:hAnsi="宋体" w:hint="eastAsia"/>
                <w:b/>
                <w:szCs w:val="21"/>
              </w:rPr>
            </w:pPr>
            <w:r>
              <w:rPr>
                <w:rFonts w:ascii="宋体" w:hAnsi="宋体" w:hint="eastAsia"/>
                <w:b/>
                <w:szCs w:val="21"/>
              </w:rPr>
              <w:t>内容</w:t>
            </w:r>
          </w:p>
        </w:tc>
        <w:tc>
          <w:tcPr>
            <w:tcW w:w="3025" w:type="dxa"/>
            <w:vAlign w:val="center"/>
          </w:tcPr>
          <w:p w:rsidR="00465BE4" w:rsidRDefault="00465BE4" w:rsidP="0026618F">
            <w:pPr>
              <w:jc w:val="center"/>
              <w:rPr>
                <w:rFonts w:ascii="宋体" w:hAnsi="宋体" w:hint="eastAsia"/>
                <w:b/>
                <w:szCs w:val="21"/>
              </w:rPr>
            </w:pPr>
            <w:r>
              <w:rPr>
                <w:rFonts w:ascii="宋体" w:hAnsi="宋体" w:hint="eastAsia"/>
                <w:b/>
                <w:szCs w:val="21"/>
              </w:rPr>
              <w:t>证明文件（如有）</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1</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hint="eastAsia"/>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2</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3</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4</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5</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6</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7</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8</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9</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hint="eastAsia"/>
                <w:szCs w:val="21"/>
              </w:rPr>
            </w:pPr>
            <w:r>
              <w:rPr>
                <w:rFonts w:ascii="宋体" w:hAnsi="宋体" w:hint="eastAsia"/>
                <w:szCs w:val="21"/>
              </w:rPr>
              <w:t>见投标文件（）页</w:t>
            </w:r>
          </w:p>
        </w:tc>
      </w:tr>
      <w:tr w:rsidR="00465BE4" w:rsidTr="0026618F">
        <w:trPr>
          <w:trHeight w:val="397"/>
          <w:jc w:val="center"/>
        </w:trPr>
        <w:tc>
          <w:tcPr>
            <w:tcW w:w="722" w:type="dxa"/>
            <w:vAlign w:val="center"/>
          </w:tcPr>
          <w:p w:rsidR="00465BE4" w:rsidRDefault="00465BE4" w:rsidP="0026618F">
            <w:pPr>
              <w:jc w:val="center"/>
              <w:rPr>
                <w:rFonts w:ascii="宋体" w:hAnsi="宋体" w:hint="eastAsia"/>
                <w:szCs w:val="21"/>
              </w:rPr>
            </w:pPr>
            <w:r>
              <w:rPr>
                <w:rFonts w:ascii="宋体" w:hAnsi="宋体" w:hint="eastAsia"/>
                <w:szCs w:val="21"/>
              </w:rPr>
              <w:t>…</w:t>
            </w:r>
          </w:p>
        </w:tc>
        <w:tc>
          <w:tcPr>
            <w:tcW w:w="1928" w:type="dxa"/>
            <w:vAlign w:val="center"/>
          </w:tcPr>
          <w:p w:rsidR="00465BE4" w:rsidRDefault="00465BE4" w:rsidP="0026618F">
            <w:pPr>
              <w:jc w:val="center"/>
              <w:rPr>
                <w:rFonts w:ascii="宋体" w:hAnsi="宋体" w:hint="eastAsia"/>
                <w:szCs w:val="21"/>
              </w:rPr>
            </w:pPr>
          </w:p>
        </w:tc>
        <w:tc>
          <w:tcPr>
            <w:tcW w:w="3328" w:type="dxa"/>
            <w:vAlign w:val="center"/>
          </w:tcPr>
          <w:p w:rsidR="00465BE4" w:rsidRDefault="00465BE4" w:rsidP="0026618F">
            <w:pPr>
              <w:jc w:val="center"/>
              <w:rPr>
                <w:rFonts w:ascii="宋体" w:hAnsi="宋体" w:hint="eastAsia"/>
                <w:szCs w:val="21"/>
              </w:rPr>
            </w:pPr>
          </w:p>
        </w:tc>
        <w:tc>
          <w:tcPr>
            <w:tcW w:w="3025" w:type="dxa"/>
            <w:vAlign w:val="center"/>
          </w:tcPr>
          <w:p w:rsidR="00465BE4" w:rsidRDefault="00465BE4" w:rsidP="0026618F">
            <w:pPr>
              <w:rPr>
                <w:rFonts w:ascii="宋体" w:hAnsi="宋体" w:hint="eastAsia"/>
                <w:szCs w:val="21"/>
              </w:rPr>
            </w:pPr>
          </w:p>
        </w:tc>
      </w:tr>
    </w:tbl>
    <w:p w:rsidR="00465BE4" w:rsidRDefault="00465BE4" w:rsidP="00465BE4">
      <w:pPr>
        <w:pStyle w:val="32"/>
        <w:spacing w:after="0" w:line="360" w:lineRule="auto"/>
        <w:ind w:left="424" w:hangingChars="202" w:hanging="424"/>
        <w:rPr>
          <w:rFonts w:ascii="宋体" w:hAnsi="宋体" w:hint="eastAsia"/>
          <w:sz w:val="21"/>
          <w:szCs w:val="21"/>
        </w:rPr>
      </w:pPr>
      <w:r>
        <w:rPr>
          <w:rFonts w:ascii="宋体" w:hAnsi="宋体" w:hint="eastAsia"/>
          <w:sz w:val="21"/>
          <w:szCs w:val="21"/>
        </w:rPr>
        <w:t>注：投标供应商应根据《商务评审表》的各项内容填写此表。</w:t>
      </w:r>
    </w:p>
    <w:p w:rsidR="00465BE4" w:rsidRDefault="00465BE4" w:rsidP="00465BE4">
      <w:pPr>
        <w:pStyle w:val="32"/>
        <w:spacing w:after="0" w:line="360" w:lineRule="auto"/>
        <w:rPr>
          <w:rFonts w:ascii="宋体" w:hAnsi="宋体" w:hint="eastAsia"/>
          <w:sz w:val="21"/>
          <w:szCs w:val="21"/>
        </w:rPr>
      </w:pPr>
    </w:p>
    <w:p w:rsidR="00465BE4" w:rsidRDefault="00465BE4" w:rsidP="00465BE4">
      <w:pPr>
        <w:pStyle w:val="32"/>
        <w:spacing w:after="0" w:line="360" w:lineRule="auto"/>
        <w:rPr>
          <w:rFonts w:ascii="宋体" w:hAnsi="宋体" w:hint="eastAsia"/>
          <w:sz w:val="21"/>
          <w:szCs w:val="21"/>
        </w:rPr>
      </w:pPr>
    </w:p>
    <w:p w:rsidR="00465BE4" w:rsidRDefault="00465BE4" w:rsidP="00465BE4">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bookmarkStart w:id="2" w:name="_Toc278274490"/>
      <w:r>
        <w:rPr>
          <w:rFonts w:ascii="宋体" w:eastAsia="宋体" w:hAnsi="宋体"/>
          <w:sz w:val="21"/>
          <w:szCs w:val="21"/>
        </w:rPr>
        <w:br w:type="page"/>
      </w:r>
      <w:r>
        <w:rPr>
          <w:rFonts w:ascii="宋体" w:eastAsia="宋体" w:hAnsi="宋体" w:hint="eastAsia"/>
          <w:sz w:val="21"/>
          <w:szCs w:val="21"/>
        </w:rPr>
        <w:lastRenderedPageBreak/>
        <w:t>报价表</w:t>
      </w:r>
      <w:bookmarkEnd w:id="2"/>
    </w:p>
    <w:p w:rsidR="00465BE4" w:rsidRDefault="00465BE4" w:rsidP="00465BE4">
      <w:pPr>
        <w:spacing w:line="360" w:lineRule="auto"/>
        <w:rPr>
          <w:rFonts w:ascii="宋体" w:hAnsi="宋体" w:hint="eastAsia"/>
          <w:szCs w:val="21"/>
        </w:rPr>
      </w:pPr>
    </w:p>
    <w:p w:rsidR="00465BE4" w:rsidRDefault="00465BE4" w:rsidP="00465BE4">
      <w:pPr>
        <w:pStyle w:val="4"/>
        <w:tabs>
          <w:tab w:val="left" w:pos="851"/>
        </w:tabs>
        <w:spacing w:before="0" w:after="0" w:line="360" w:lineRule="auto"/>
        <w:rPr>
          <w:rFonts w:ascii="宋体" w:eastAsia="宋体" w:hAnsi="宋体" w:hint="eastAsia"/>
          <w:sz w:val="21"/>
          <w:szCs w:val="21"/>
        </w:rPr>
      </w:pPr>
      <w:r>
        <w:rPr>
          <w:rFonts w:ascii="宋体" w:eastAsia="宋体" w:hAnsi="宋体" w:hint="eastAsia"/>
          <w:color w:val="000000"/>
          <w:sz w:val="21"/>
          <w:szCs w:val="21"/>
        </w:rPr>
        <w:t>2.1</w:t>
      </w:r>
      <w:r>
        <w:rPr>
          <w:rFonts w:ascii="宋体" w:eastAsia="宋体" w:hAnsi="宋体" w:hint="eastAsia"/>
          <w:color w:val="000000"/>
          <w:sz w:val="21"/>
          <w:szCs w:val="21"/>
        </w:rPr>
        <w:tab/>
        <w:t>报价一览表</w:t>
      </w:r>
    </w:p>
    <w:p w:rsidR="00465BE4" w:rsidRDefault="00465BE4" w:rsidP="00465BE4">
      <w:pPr>
        <w:adjustRightInd w:val="0"/>
        <w:snapToGrid w:val="0"/>
        <w:spacing w:line="360" w:lineRule="auto"/>
        <w:rPr>
          <w:rFonts w:ascii="宋体" w:hAnsi="宋体" w:hint="eastAsia"/>
          <w:color w:val="7030A0"/>
          <w:szCs w:val="21"/>
        </w:rPr>
      </w:pPr>
      <w:r>
        <w:rPr>
          <w:rFonts w:ascii="宋体" w:hAnsi="宋体" w:hint="eastAsia"/>
          <w:color w:val="7030A0"/>
          <w:szCs w:val="21"/>
        </w:rPr>
        <w:t>采购项目名称：</w:t>
      </w:r>
      <w:r>
        <w:rPr>
          <w:rFonts w:ascii="宋体" w:hAnsi="宋体" w:hint="eastAsia"/>
          <w:color w:val="7030A0"/>
          <w:szCs w:val="21"/>
          <w:u w:val="single"/>
        </w:rPr>
        <w:t xml:space="preserve">　广东省司法厅、广东省戒毒管理局安全体系（一期）项目　</w:t>
      </w:r>
      <w:r>
        <w:rPr>
          <w:rFonts w:ascii="宋体" w:hAnsi="宋体" w:hint="eastAsia"/>
          <w:color w:val="7030A0"/>
          <w:szCs w:val="21"/>
        </w:rPr>
        <w:t xml:space="preserve">　采购项目编号：</w:t>
      </w:r>
      <w:r>
        <w:rPr>
          <w:rFonts w:ascii="宋体" w:hAnsi="宋体" w:hint="eastAsia"/>
          <w:color w:val="7030A0"/>
          <w:szCs w:val="21"/>
          <w:u w:val="single"/>
        </w:rPr>
        <w:t xml:space="preserve">　</w:t>
      </w:r>
      <w:r>
        <w:rPr>
          <w:rFonts w:ascii="宋体" w:hAnsi="宋体"/>
          <w:color w:val="7030A0"/>
          <w:szCs w:val="21"/>
          <w:u w:val="single"/>
        </w:rPr>
        <w:t>GPCGD143145HG013F</w:t>
      </w:r>
      <w:r>
        <w:rPr>
          <w:rFonts w:ascii="宋体" w:hAnsi="宋体" w:hint="eastAsia"/>
          <w:color w:val="7030A0"/>
          <w:szCs w:val="21"/>
          <w:u w:val="single"/>
        </w:rPr>
        <w:t xml:space="preserve">　</w:t>
      </w:r>
      <w:r>
        <w:rPr>
          <w:rFonts w:ascii="宋体" w:hAnsi="宋体" w:hint="eastAsia"/>
          <w:color w:val="7030A0"/>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7"/>
        <w:gridCol w:w="6133"/>
      </w:tblGrid>
      <w:tr w:rsidR="00465BE4" w:rsidTr="0026618F">
        <w:trPr>
          <w:cantSplit/>
          <w:trHeight w:val="567"/>
        </w:trPr>
        <w:tc>
          <w:tcPr>
            <w:tcW w:w="3227" w:type="dxa"/>
            <w:tcBorders>
              <w:bottom w:val="single" w:sz="4" w:space="0" w:color="auto"/>
            </w:tcBorders>
            <w:vAlign w:val="center"/>
          </w:tcPr>
          <w:p w:rsidR="00465BE4" w:rsidRDefault="00465BE4" w:rsidP="0026618F">
            <w:pPr>
              <w:jc w:val="center"/>
              <w:rPr>
                <w:rFonts w:ascii="宋体" w:hAnsi="宋体" w:hint="eastAsia"/>
                <w:bCs/>
                <w:szCs w:val="21"/>
              </w:rPr>
            </w:pPr>
            <w:r>
              <w:rPr>
                <w:rFonts w:ascii="宋体" w:hAnsi="宋体" w:hint="eastAsia"/>
                <w:bCs/>
                <w:szCs w:val="21"/>
              </w:rPr>
              <w:t>项目</w:t>
            </w:r>
          </w:p>
        </w:tc>
        <w:tc>
          <w:tcPr>
            <w:tcW w:w="6133" w:type="dxa"/>
            <w:tcBorders>
              <w:bottom w:val="single" w:sz="4" w:space="0" w:color="auto"/>
            </w:tcBorders>
            <w:vAlign w:val="center"/>
          </w:tcPr>
          <w:p w:rsidR="00465BE4" w:rsidRDefault="00465BE4" w:rsidP="0026618F">
            <w:pPr>
              <w:jc w:val="center"/>
              <w:rPr>
                <w:rFonts w:ascii="宋体" w:hAnsi="宋体" w:hint="eastAsia"/>
                <w:bCs/>
                <w:szCs w:val="21"/>
              </w:rPr>
            </w:pPr>
            <w:r>
              <w:rPr>
                <w:rFonts w:ascii="宋体" w:hAnsi="宋体" w:hint="eastAsia"/>
                <w:bCs/>
                <w:szCs w:val="21"/>
              </w:rPr>
              <w:t>金额(元)</w:t>
            </w:r>
          </w:p>
        </w:tc>
      </w:tr>
      <w:tr w:rsidR="00465BE4" w:rsidTr="0026618F">
        <w:trPr>
          <w:cantSplit/>
          <w:trHeight w:val="567"/>
        </w:trPr>
        <w:tc>
          <w:tcPr>
            <w:tcW w:w="3227" w:type="dxa"/>
            <w:vAlign w:val="center"/>
          </w:tcPr>
          <w:p w:rsidR="00465BE4" w:rsidRDefault="00465BE4" w:rsidP="0026618F">
            <w:pPr>
              <w:jc w:val="center"/>
              <w:rPr>
                <w:rFonts w:ascii="宋体" w:hAnsi="宋体" w:hint="eastAsia"/>
                <w:bCs/>
                <w:szCs w:val="21"/>
              </w:rPr>
            </w:pPr>
            <w:r w:rsidRPr="00320099">
              <w:rPr>
                <w:rFonts w:ascii="宋体" w:hAnsi="宋体" w:hint="eastAsia"/>
                <w:color w:val="7030A0"/>
                <w:szCs w:val="21"/>
                <w:u w:val="single"/>
              </w:rPr>
              <w:t>分项目1：</w:t>
            </w:r>
            <w:r>
              <w:rPr>
                <w:rFonts w:ascii="宋体" w:hAnsi="宋体" w:hint="eastAsia"/>
                <w:color w:val="7030A0"/>
                <w:szCs w:val="21"/>
                <w:u w:val="single"/>
              </w:rPr>
              <w:t>广东省司法厅局安全体系（一期）项目</w:t>
            </w:r>
          </w:p>
        </w:tc>
        <w:tc>
          <w:tcPr>
            <w:tcW w:w="6133" w:type="dxa"/>
            <w:vAlign w:val="center"/>
          </w:tcPr>
          <w:p w:rsidR="00465BE4" w:rsidRDefault="00465BE4" w:rsidP="0026618F">
            <w:pPr>
              <w:pStyle w:val="xl25"/>
              <w:widowControl w:val="0"/>
              <w:pBdr>
                <w:bottom w:val="none" w:sz="0" w:space="0" w:color="auto"/>
                <w:right w:val="none" w:sz="0" w:space="0" w:color="auto"/>
              </w:pBdr>
              <w:spacing w:before="0" w:beforeAutospacing="0" w:after="0" w:afterAutospacing="0"/>
              <w:rPr>
                <w:rFonts w:hint="eastAsia"/>
                <w:bCs/>
                <w:kern w:val="2"/>
              </w:rPr>
            </w:pPr>
          </w:p>
        </w:tc>
      </w:tr>
      <w:tr w:rsidR="00465BE4" w:rsidTr="0026618F">
        <w:trPr>
          <w:cantSplit/>
          <w:trHeight w:val="567"/>
        </w:trPr>
        <w:tc>
          <w:tcPr>
            <w:tcW w:w="3227" w:type="dxa"/>
            <w:vAlign w:val="center"/>
          </w:tcPr>
          <w:p w:rsidR="00465BE4" w:rsidRDefault="00465BE4" w:rsidP="0026618F">
            <w:pPr>
              <w:jc w:val="center"/>
              <w:rPr>
                <w:rFonts w:ascii="宋体" w:hAnsi="宋体" w:hint="eastAsia"/>
                <w:bCs/>
                <w:szCs w:val="21"/>
              </w:rPr>
            </w:pPr>
            <w:r w:rsidRPr="00320099">
              <w:rPr>
                <w:rFonts w:ascii="宋体" w:hAnsi="宋体" w:hint="eastAsia"/>
                <w:color w:val="7030A0"/>
                <w:szCs w:val="21"/>
                <w:u w:val="single"/>
              </w:rPr>
              <w:t>分项目2：</w:t>
            </w:r>
            <w:r>
              <w:rPr>
                <w:rFonts w:ascii="宋体" w:hAnsi="宋体" w:hint="eastAsia"/>
                <w:color w:val="7030A0"/>
                <w:szCs w:val="21"/>
                <w:u w:val="single"/>
              </w:rPr>
              <w:t>广东省戒毒管理局安全体系（一期）项目</w:t>
            </w:r>
          </w:p>
        </w:tc>
        <w:tc>
          <w:tcPr>
            <w:tcW w:w="6133" w:type="dxa"/>
            <w:vAlign w:val="center"/>
          </w:tcPr>
          <w:p w:rsidR="00465BE4" w:rsidRDefault="00465BE4" w:rsidP="0026618F">
            <w:pPr>
              <w:jc w:val="center"/>
              <w:rPr>
                <w:rFonts w:ascii="宋体" w:hAnsi="宋体" w:hint="eastAsia"/>
                <w:bCs/>
                <w:szCs w:val="21"/>
              </w:rPr>
            </w:pPr>
          </w:p>
        </w:tc>
      </w:tr>
      <w:tr w:rsidR="00465BE4" w:rsidTr="0026618F">
        <w:trPr>
          <w:cantSplit/>
          <w:trHeight w:val="567"/>
        </w:trPr>
        <w:tc>
          <w:tcPr>
            <w:tcW w:w="3227" w:type="dxa"/>
            <w:tcBorders>
              <w:bottom w:val="single" w:sz="2" w:space="0" w:color="auto"/>
            </w:tcBorders>
            <w:vAlign w:val="center"/>
          </w:tcPr>
          <w:p w:rsidR="00465BE4" w:rsidRDefault="00465BE4" w:rsidP="0026618F">
            <w:pPr>
              <w:pStyle w:val="xl25"/>
              <w:widowControl w:val="0"/>
              <w:pBdr>
                <w:bottom w:val="none" w:sz="0" w:space="0" w:color="auto"/>
                <w:right w:val="none" w:sz="0" w:space="0" w:color="auto"/>
              </w:pBdr>
              <w:spacing w:before="0" w:beforeAutospacing="0" w:after="0" w:afterAutospacing="0"/>
              <w:rPr>
                <w:rFonts w:hint="eastAsia"/>
                <w:bCs/>
                <w:kern w:val="2"/>
              </w:rPr>
            </w:pPr>
            <w:r>
              <w:rPr>
                <w:rFonts w:hint="eastAsia"/>
                <w:bCs/>
                <w:kern w:val="2"/>
              </w:rPr>
              <w:t>总报价</w:t>
            </w:r>
          </w:p>
        </w:tc>
        <w:tc>
          <w:tcPr>
            <w:tcW w:w="6133" w:type="dxa"/>
            <w:tcBorders>
              <w:bottom w:val="single" w:sz="2" w:space="0" w:color="auto"/>
            </w:tcBorders>
            <w:vAlign w:val="center"/>
          </w:tcPr>
          <w:p w:rsidR="00465BE4" w:rsidRDefault="00465BE4" w:rsidP="0026618F">
            <w:pPr>
              <w:rPr>
                <w:rFonts w:ascii="宋体" w:hAnsi="宋体" w:hint="eastAsia"/>
                <w:bCs/>
                <w:szCs w:val="21"/>
              </w:rPr>
            </w:pPr>
            <w:r>
              <w:rPr>
                <w:rFonts w:ascii="宋体" w:hAnsi="宋体" w:hint="eastAsia"/>
                <w:bCs/>
                <w:szCs w:val="21"/>
              </w:rPr>
              <w:t>（大写）人民币                      元整（￥           ）</w:t>
            </w:r>
          </w:p>
        </w:tc>
      </w:tr>
    </w:tbl>
    <w:p w:rsidR="00465BE4" w:rsidRDefault="00465BE4" w:rsidP="00465BE4">
      <w:pPr>
        <w:spacing w:line="360" w:lineRule="auto"/>
        <w:ind w:left="708" w:hangingChars="337" w:hanging="708"/>
        <w:rPr>
          <w:rFonts w:ascii="宋体" w:hAnsi="宋体" w:hint="eastAsia"/>
          <w:szCs w:val="21"/>
        </w:rPr>
      </w:pPr>
    </w:p>
    <w:p w:rsidR="00465BE4" w:rsidRDefault="00465BE4" w:rsidP="00465BE4">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w:t>
      </w:r>
    </w:p>
    <w:p w:rsidR="00465BE4" w:rsidRDefault="00465BE4" w:rsidP="00465BE4">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p>
    <w:p w:rsidR="00465BE4" w:rsidRDefault="00465BE4" w:rsidP="00465BE4">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465BE4" w:rsidRDefault="00465BE4" w:rsidP="00465BE4">
      <w:pPr>
        <w:spacing w:line="360" w:lineRule="auto"/>
        <w:rPr>
          <w:rFonts w:ascii="宋体" w:hAnsi="宋体" w:hint="eastAsia"/>
          <w:szCs w:val="21"/>
        </w:rPr>
      </w:pPr>
      <w:r>
        <w:rPr>
          <w:rFonts w:ascii="宋体" w:hAnsi="宋体" w:hint="eastAsia"/>
          <w:szCs w:val="21"/>
        </w:rPr>
        <w:t>日期：   年   月   日</w:t>
      </w:r>
    </w:p>
    <w:p w:rsidR="00465BE4" w:rsidRDefault="00465BE4" w:rsidP="00465BE4">
      <w:pPr>
        <w:spacing w:line="360" w:lineRule="auto"/>
        <w:rPr>
          <w:rFonts w:ascii="宋体" w:hAnsi="宋体" w:hint="eastAsia"/>
          <w:szCs w:val="21"/>
        </w:rPr>
      </w:pPr>
      <w:r>
        <w:rPr>
          <w:rFonts w:ascii="宋体" w:hAnsi="宋体"/>
          <w:szCs w:val="21"/>
        </w:rPr>
        <w:br w:type="page"/>
      </w: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2.2</w:t>
      </w:r>
      <w:r>
        <w:rPr>
          <w:rFonts w:ascii="宋体" w:eastAsia="宋体" w:hAnsi="宋体" w:hint="eastAsia"/>
          <w:color w:val="000000"/>
          <w:sz w:val="21"/>
          <w:szCs w:val="21"/>
        </w:rPr>
        <w:tab/>
        <w:t>投标明细报价表</w:t>
      </w:r>
    </w:p>
    <w:p w:rsidR="00465BE4" w:rsidRDefault="00465BE4" w:rsidP="00465BE4">
      <w:pPr>
        <w:adjustRightInd w:val="0"/>
        <w:snapToGrid w:val="0"/>
        <w:spacing w:line="360" w:lineRule="auto"/>
        <w:rPr>
          <w:rFonts w:ascii="宋体" w:hAnsi="宋体" w:hint="eastAsia"/>
          <w:color w:val="7030A0"/>
          <w:szCs w:val="21"/>
        </w:rPr>
      </w:pPr>
      <w:r>
        <w:rPr>
          <w:rFonts w:ascii="宋体" w:hAnsi="宋体" w:hint="eastAsia"/>
          <w:color w:val="7030A0"/>
          <w:szCs w:val="21"/>
        </w:rPr>
        <w:t>采购项目名称：</w:t>
      </w:r>
      <w:r>
        <w:rPr>
          <w:rFonts w:ascii="宋体" w:hAnsi="宋体" w:hint="eastAsia"/>
          <w:color w:val="7030A0"/>
          <w:szCs w:val="21"/>
          <w:u w:val="single"/>
        </w:rPr>
        <w:t xml:space="preserve">　广东省司法厅、广东省戒毒管理局安全体系（一期）项目　</w:t>
      </w:r>
      <w:r>
        <w:rPr>
          <w:rFonts w:ascii="宋体" w:hAnsi="宋体" w:hint="eastAsia"/>
          <w:color w:val="7030A0"/>
          <w:szCs w:val="21"/>
        </w:rPr>
        <w:t xml:space="preserve">　采购项目编号：</w:t>
      </w:r>
      <w:r>
        <w:rPr>
          <w:rFonts w:ascii="宋体" w:hAnsi="宋体" w:hint="eastAsia"/>
          <w:color w:val="7030A0"/>
          <w:szCs w:val="21"/>
          <w:u w:val="single"/>
        </w:rPr>
        <w:t xml:space="preserve">　</w:t>
      </w:r>
      <w:r>
        <w:rPr>
          <w:rFonts w:ascii="宋体" w:hAnsi="宋体"/>
          <w:color w:val="7030A0"/>
          <w:szCs w:val="21"/>
          <w:u w:val="single"/>
        </w:rPr>
        <w:t>GPCGD143145HG013F</w:t>
      </w:r>
      <w:r>
        <w:rPr>
          <w:rFonts w:ascii="宋体" w:hAnsi="宋体" w:hint="eastAsia"/>
          <w:color w:val="7030A0"/>
          <w:szCs w:val="21"/>
          <w:u w:val="single"/>
        </w:rPr>
        <w:t xml:space="preserve">　</w:t>
      </w:r>
      <w:r>
        <w:rPr>
          <w:rFonts w:ascii="宋体" w:hAnsi="宋体" w:hint="eastAsia"/>
          <w:color w:val="7030A0"/>
          <w:szCs w:val="21"/>
        </w:rPr>
        <w:t xml:space="preserve">　项目：</w:t>
      </w:r>
      <w:r>
        <w:rPr>
          <w:rFonts w:ascii="宋体" w:hAnsi="宋体" w:hint="eastAsia"/>
          <w:color w:val="7030A0"/>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8"/>
        <w:gridCol w:w="1335"/>
        <w:gridCol w:w="1881"/>
        <w:gridCol w:w="1060"/>
        <w:gridCol w:w="1114"/>
        <w:gridCol w:w="934"/>
        <w:gridCol w:w="1166"/>
        <w:gridCol w:w="1542"/>
      </w:tblGrid>
      <w:tr w:rsidR="00465BE4" w:rsidTr="0026618F">
        <w:trPr>
          <w:cantSplit/>
          <w:trHeight w:val="397"/>
          <w:jc w:val="center"/>
        </w:trPr>
        <w:tc>
          <w:tcPr>
            <w:tcW w:w="9670" w:type="dxa"/>
            <w:gridSpan w:val="8"/>
            <w:tcBorders>
              <w:left w:val="single" w:sz="4" w:space="0" w:color="auto"/>
              <w:right w:val="single" w:sz="4" w:space="0" w:color="auto"/>
            </w:tcBorders>
            <w:vAlign w:val="center"/>
          </w:tcPr>
          <w:p w:rsidR="00465BE4" w:rsidRDefault="00465BE4" w:rsidP="0026618F">
            <w:pPr>
              <w:rPr>
                <w:rFonts w:ascii="宋体" w:hAnsi="宋体" w:hint="eastAsia"/>
                <w:bCs/>
                <w:szCs w:val="21"/>
              </w:rPr>
            </w:pPr>
            <w:r>
              <w:rPr>
                <w:rFonts w:ascii="宋体" w:hAnsi="宋体" w:hint="eastAsia"/>
                <w:szCs w:val="21"/>
              </w:rPr>
              <w:t>一、货物详列</w:t>
            </w: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jc w:val="center"/>
              <w:rPr>
                <w:rFonts w:ascii="宋体" w:hAnsi="宋体" w:hint="eastAsia"/>
                <w:szCs w:val="21"/>
              </w:rPr>
            </w:pPr>
            <w:r>
              <w:rPr>
                <w:rFonts w:ascii="宋体" w:hAnsi="宋体" w:hint="eastAsia"/>
                <w:szCs w:val="21"/>
              </w:rPr>
              <w:t>序号</w:t>
            </w:r>
          </w:p>
        </w:tc>
        <w:tc>
          <w:tcPr>
            <w:tcW w:w="1335" w:type="dxa"/>
            <w:vAlign w:val="center"/>
          </w:tcPr>
          <w:p w:rsidR="00465BE4" w:rsidRDefault="00465BE4" w:rsidP="0026618F">
            <w:pPr>
              <w:jc w:val="center"/>
              <w:rPr>
                <w:rFonts w:ascii="宋体" w:hAnsi="宋体" w:hint="eastAsia"/>
                <w:szCs w:val="21"/>
              </w:rPr>
            </w:pPr>
            <w:r>
              <w:rPr>
                <w:rFonts w:ascii="宋体" w:hAnsi="宋体" w:hint="eastAsia"/>
                <w:szCs w:val="21"/>
              </w:rPr>
              <w:t>分项名称</w:t>
            </w:r>
          </w:p>
        </w:tc>
        <w:tc>
          <w:tcPr>
            <w:tcW w:w="1881" w:type="dxa"/>
            <w:vAlign w:val="center"/>
          </w:tcPr>
          <w:p w:rsidR="00465BE4" w:rsidRDefault="00465BE4" w:rsidP="0026618F">
            <w:pPr>
              <w:jc w:val="center"/>
              <w:rPr>
                <w:rFonts w:ascii="宋体" w:hAnsi="宋体" w:hint="eastAsia"/>
                <w:szCs w:val="21"/>
              </w:rPr>
            </w:pPr>
            <w:r>
              <w:rPr>
                <w:rFonts w:ascii="宋体" w:hAnsi="宋体" w:hint="eastAsia"/>
                <w:szCs w:val="21"/>
              </w:rPr>
              <w:t>品牌、规格型号、主要技术参数</w:t>
            </w:r>
          </w:p>
        </w:tc>
        <w:tc>
          <w:tcPr>
            <w:tcW w:w="1060" w:type="dxa"/>
            <w:vAlign w:val="center"/>
          </w:tcPr>
          <w:p w:rsidR="00465BE4" w:rsidRDefault="00465BE4" w:rsidP="0026618F">
            <w:pPr>
              <w:jc w:val="center"/>
              <w:rPr>
                <w:rFonts w:ascii="宋体" w:hAnsi="宋体" w:hint="eastAsia"/>
                <w:szCs w:val="21"/>
              </w:rPr>
            </w:pPr>
            <w:r>
              <w:rPr>
                <w:rFonts w:ascii="宋体" w:hAnsi="宋体" w:hint="eastAsia"/>
                <w:szCs w:val="21"/>
              </w:rPr>
              <w:t>制造商</w:t>
            </w:r>
          </w:p>
        </w:tc>
        <w:tc>
          <w:tcPr>
            <w:tcW w:w="1114" w:type="dxa"/>
            <w:vAlign w:val="center"/>
          </w:tcPr>
          <w:p w:rsidR="00465BE4" w:rsidRDefault="00465BE4" w:rsidP="0026618F">
            <w:pPr>
              <w:jc w:val="center"/>
              <w:rPr>
                <w:rFonts w:ascii="宋体" w:hAnsi="宋体" w:hint="eastAsia"/>
                <w:szCs w:val="21"/>
              </w:rPr>
            </w:pPr>
            <w:r>
              <w:rPr>
                <w:rFonts w:ascii="宋体" w:hAnsi="宋体" w:hint="eastAsia"/>
                <w:szCs w:val="21"/>
              </w:rPr>
              <w:t>数量</w:t>
            </w:r>
          </w:p>
        </w:tc>
        <w:tc>
          <w:tcPr>
            <w:tcW w:w="934" w:type="dxa"/>
            <w:vAlign w:val="center"/>
          </w:tcPr>
          <w:p w:rsidR="00465BE4" w:rsidRDefault="00465BE4" w:rsidP="0026618F">
            <w:pPr>
              <w:jc w:val="center"/>
              <w:rPr>
                <w:rFonts w:ascii="宋体" w:hAnsi="宋体" w:hint="eastAsia"/>
                <w:szCs w:val="21"/>
              </w:rPr>
            </w:pPr>
            <w:r>
              <w:rPr>
                <w:rFonts w:ascii="宋体" w:hAnsi="宋体" w:hint="eastAsia"/>
                <w:szCs w:val="21"/>
              </w:rPr>
              <w:t>单价</w:t>
            </w:r>
          </w:p>
        </w:tc>
        <w:tc>
          <w:tcPr>
            <w:tcW w:w="1166" w:type="dxa"/>
            <w:tcBorders>
              <w:right w:val="single" w:sz="4" w:space="0" w:color="auto"/>
            </w:tcBorders>
            <w:vAlign w:val="center"/>
          </w:tcPr>
          <w:p w:rsidR="00465BE4" w:rsidRDefault="00465BE4" w:rsidP="0026618F">
            <w:pPr>
              <w:ind w:leftChars="-44" w:left="-92"/>
              <w:jc w:val="center"/>
              <w:rPr>
                <w:rFonts w:ascii="宋体" w:hAnsi="宋体" w:hint="eastAsia"/>
                <w:szCs w:val="21"/>
              </w:rPr>
            </w:pPr>
            <w:r>
              <w:rPr>
                <w:rFonts w:ascii="宋体" w:hAnsi="宋体" w:hint="eastAsia"/>
                <w:szCs w:val="21"/>
              </w:rPr>
              <w:t>合计（元）</w:t>
            </w:r>
          </w:p>
        </w:tc>
        <w:tc>
          <w:tcPr>
            <w:tcW w:w="1542" w:type="dxa"/>
            <w:tcBorders>
              <w:left w:val="single" w:sz="4" w:space="0" w:color="auto"/>
              <w:right w:val="single" w:sz="4" w:space="0" w:color="auto"/>
            </w:tcBorders>
            <w:vAlign w:val="center"/>
          </w:tcPr>
          <w:p w:rsidR="00465BE4" w:rsidRDefault="00465BE4" w:rsidP="0026618F">
            <w:pPr>
              <w:jc w:val="center"/>
              <w:rPr>
                <w:rFonts w:ascii="宋体" w:hAnsi="宋体" w:hint="eastAsia"/>
                <w:szCs w:val="21"/>
              </w:rPr>
            </w:pPr>
            <w:r>
              <w:rPr>
                <w:rFonts w:ascii="宋体" w:hAnsi="宋体" w:hint="eastAsia"/>
                <w:szCs w:val="21"/>
              </w:rPr>
              <w:t>广东省现市场零售价</w:t>
            </w: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numPr>
                <w:ilvl w:val="0"/>
                <w:numId w:val="13"/>
              </w:numPr>
              <w:ind w:leftChars="800" w:left="2100" w:hangingChars="200" w:hanging="420"/>
              <w:jc w:val="center"/>
              <w:rPr>
                <w:rFonts w:ascii="宋体" w:hAnsi="宋体" w:hint="eastAsia"/>
                <w:szCs w:val="21"/>
              </w:rPr>
            </w:pPr>
          </w:p>
        </w:tc>
        <w:tc>
          <w:tcPr>
            <w:tcW w:w="1335" w:type="dxa"/>
            <w:vAlign w:val="center"/>
          </w:tcPr>
          <w:p w:rsidR="00465BE4" w:rsidRDefault="00465BE4" w:rsidP="0026618F">
            <w:pPr>
              <w:rPr>
                <w:rFonts w:ascii="宋体" w:hAnsi="宋体" w:hint="eastAsia"/>
                <w:bCs/>
                <w:szCs w:val="21"/>
              </w:rPr>
            </w:pPr>
          </w:p>
        </w:tc>
        <w:tc>
          <w:tcPr>
            <w:tcW w:w="1881" w:type="dxa"/>
            <w:vAlign w:val="center"/>
          </w:tcPr>
          <w:p w:rsidR="00465BE4" w:rsidRDefault="00465BE4" w:rsidP="0026618F">
            <w:pPr>
              <w:rPr>
                <w:rFonts w:ascii="宋体" w:hAnsi="宋体" w:hint="eastAsia"/>
                <w:bCs/>
                <w:szCs w:val="21"/>
              </w:rPr>
            </w:pPr>
          </w:p>
        </w:tc>
        <w:tc>
          <w:tcPr>
            <w:tcW w:w="1060" w:type="dxa"/>
            <w:vAlign w:val="center"/>
          </w:tcPr>
          <w:p w:rsidR="00465BE4" w:rsidRDefault="00465BE4" w:rsidP="0026618F">
            <w:pPr>
              <w:jc w:val="center"/>
              <w:rPr>
                <w:rFonts w:ascii="宋体" w:hAnsi="宋体" w:hint="eastAsia"/>
                <w:szCs w:val="21"/>
              </w:rPr>
            </w:pPr>
          </w:p>
        </w:tc>
        <w:tc>
          <w:tcPr>
            <w:tcW w:w="1114" w:type="dxa"/>
            <w:vAlign w:val="center"/>
          </w:tcPr>
          <w:p w:rsidR="00465BE4" w:rsidRDefault="00465BE4" w:rsidP="0026618F">
            <w:pPr>
              <w:jc w:val="center"/>
              <w:rPr>
                <w:rFonts w:ascii="宋体" w:hAnsi="宋体" w:hint="eastAsia"/>
                <w:bCs/>
                <w:szCs w:val="21"/>
              </w:rPr>
            </w:pPr>
          </w:p>
        </w:tc>
        <w:tc>
          <w:tcPr>
            <w:tcW w:w="934" w:type="dxa"/>
            <w:vAlign w:val="center"/>
          </w:tcPr>
          <w:p w:rsidR="00465BE4" w:rsidRDefault="00465BE4" w:rsidP="0026618F">
            <w:pPr>
              <w:rPr>
                <w:rFonts w:ascii="宋体" w:hAnsi="宋体" w:hint="eastAsia"/>
                <w:bCs/>
                <w:szCs w:val="21"/>
              </w:rPr>
            </w:pPr>
          </w:p>
        </w:tc>
        <w:tc>
          <w:tcPr>
            <w:tcW w:w="1166" w:type="dxa"/>
            <w:tcBorders>
              <w:right w:val="single" w:sz="4" w:space="0" w:color="auto"/>
            </w:tcBorders>
            <w:vAlign w:val="center"/>
          </w:tcPr>
          <w:p w:rsidR="00465BE4" w:rsidRDefault="00465BE4" w:rsidP="0026618F">
            <w:pPr>
              <w:rPr>
                <w:rFonts w:ascii="宋体" w:hAnsi="宋体" w:hint="eastAsia"/>
                <w:bCs/>
                <w:szCs w:val="21"/>
              </w:rPr>
            </w:pPr>
          </w:p>
        </w:tc>
        <w:tc>
          <w:tcPr>
            <w:tcW w:w="1542" w:type="dxa"/>
            <w:tcBorders>
              <w:left w:val="single" w:sz="4" w:space="0" w:color="auto"/>
              <w:right w:val="single" w:sz="4" w:space="0" w:color="auto"/>
            </w:tcBorders>
            <w:vAlign w:val="center"/>
          </w:tcPr>
          <w:p w:rsidR="00465BE4" w:rsidRDefault="00465BE4" w:rsidP="0026618F">
            <w:pPr>
              <w:rPr>
                <w:rFonts w:ascii="宋体" w:hAnsi="宋体" w:hint="eastAsia"/>
                <w:bCs/>
                <w:szCs w:val="21"/>
              </w:rPr>
            </w:pP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numPr>
                <w:ilvl w:val="0"/>
                <w:numId w:val="13"/>
              </w:numPr>
              <w:ind w:leftChars="800" w:left="2100" w:hangingChars="200" w:hanging="420"/>
              <w:jc w:val="center"/>
              <w:rPr>
                <w:rFonts w:ascii="宋体" w:hAnsi="宋体" w:hint="eastAsia"/>
                <w:szCs w:val="21"/>
              </w:rPr>
            </w:pPr>
          </w:p>
        </w:tc>
        <w:tc>
          <w:tcPr>
            <w:tcW w:w="1335" w:type="dxa"/>
            <w:vAlign w:val="center"/>
          </w:tcPr>
          <w:p w:rsidR="00465BE4" w:rsidRDefault="00465BE4" w:rsidP="0026618F">
            <w:pPr>
              <w:rPr>
                <w:rFonts w:ascii="宋体" w:hAnsi="宋体" w:hint="eastAsia"/>
                <w:bCs/>
                <w:szCs w:val="21"/>
              </w:rPr>
            </w:pPr>
          </w:p>
        </w:tc>
        <w:tc>
          <w:tcPr>
            <w:tcW w:w="1881" w:type="dxa"/>
            <w:vAlign w:val="center"/>
          </w:tcPr>
          <w:p w:rsidR="00465BE4" w:rsidRDefault="00465BE4" w:rsidP="0026618F">
            <w:pPr>
              <w:rPr>
                <w:rFonts w:ascii="宋体" w:hAnsi="宋体" w:hint="eastAsia"/>
                <w:bCs/>
                <w:szCs w:val="21"/>
              </w:rPr>
            </w:pPr>
          </w:p>
        </w:tc>
        <w:tc>
          <w:tcPr>
            <w:tcW w:w="1060" w:type="dxa"/>
            <w:vAlign w:val="center"/>
          </w:tcPr>
          <w:p w:rsidR="00465BE4" w:rsidRDefault="00465BE4" w:rsidP="0026618F">
            <w:pPr>
              <w:jc w:val="center"/>
              <w:rPr>
                <w:rFonts w:ascii="宋体" w:hAnsi="宋体" w:hint="eastAsia"/>
                <w:bCs/>
                <w:szCs w:val="21"/>
              </w:rPr>
            </w:pPr>
          </w:p>
        </w:tc>
        <w:tc>
          <w:tcPr>
            <w:tcW w:w="1114" w:type="dxa"/>
            <w:vAlign w:val="center"/>
          </w:tcPr>
          <w:p w:rsidR="00465BE4" w:rsidRDefault="00465BE4" w:rsidP="0026618F">
            <w:pPr>
              <w:jc w:val="center"/>
              <w:rPr>
                <w:rFonts w:ascii="宋体" w:hAnsi="宋体" w:hint="eastAsia"/>
                <w:bCs/>
                <w:szCs w:val="21"/>
              </w:rPr>
            </w:pPr>
          </w:p>
        </w:tc>
        <w:tc>
          <w:tcPr>
            <w:tcW w:w="934" w:type="dxa"/>
            <w:vAlign w:val="center"/>
          </w:tcPr>
          <w:p w:rsidR="00465BE4" w:rsidRDefault="00465BE4" w:rsidP="0026618F">
            <w:pPr>
              <w:rPr>
                <w:rFonts w:ascii="宋体" w:hAnsi="宋体" w:hint="eastAsia"/>
                <w:bCs/>
                <w:szCs w:val="21"/>
              </w:rPr>
            </w:pPr>
          </w:p>
        </w:tc>
        <w:tc>
          <w:tcPr>
            <w:tcW w:w="1166" w:type="dxa"/>
            <w:tcBorders>
              <w:right w:val="single" w:sz="4" w:space="0" w:color="auto"/>
            </w:tcBorders>
            <w:vAlign w:val="center"/>
          </w:tcPr>
          <w:p w:rsidR="00465BE4" w:rsidRDefault="00465BE4" w:rsidP="0026618F">
            <w:pPr>
              <w:rPr>
                <w:rFonts w:ascii="宋体" w:hAnsi="宋体" w:hint="eastAsia"/>
                <w:bCs/>
                <w:szCs w:val="21"/>
              </w:rPr>
            </w:pPr>
          </w:p>
        </w:tc>
        <w:tc>
          <w:tcPr>
            <w:tcW w:w="1542" w:type="dxa"/>
            <w:tcBorders>
              <w:left w:val="single" w:sz="4" w:space="0" w:color="auto"/>
              <w:right w:val="single" w:sz="4" w:space="0" w:color="auto"/>
            </w:tcBorders>
            <w:vAlign w:val="center"/>
          </w:tcPr>
          <w:p w:rsidR="00465BE4" w:rsidRDefault="00465BE4" w:rsidP="0026618F">
            <w:pPr>
              <w:rPr>
                <w:rFonts w:ascii="宋体" w:hAnsi="宋体" w:hint="eastAsia"/>
                <w:bCs/>
                <w:szCs w:val="21"/>
              </w:rPr>
            </w:pP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numPr>
                <w:ilvl w:val="0"/>
                <w:numId w:val="13"/>
              </w:numPr>
              <w:ind w:leftChars="800" w:left="2100" w:hangingChars="200" w:hanging="420"/>
              <w:jc w:val="center"/>
              <w:rPr>
                <w:rFonts w:ascii="宋体" w:hAnsi="宋体" w:hint="eastAsia"/>
                <w:szCs w:val="21"/>
              </w:rPr>
            </w:pPr>
          </w:p>
        </w:tc>
        <w:tc>
          <w:tcPr>
            <w:tcW w:w="1335" w:type="dxa"/>
            <w:vAlign w:val="center"/>
          </w:tcPr>
          <w:p w:rsidR="00465BE4" w:rsidRDefault="00465BE4" w:rsidP="0026618F">
            <w:pPr>
              <w:rPr>
                <w:rFonts w:ascii="宋体" w:hAnsi="宋体" w:hint="eastAsia"/>
                <w:bCs/>
                <w:szCs w:val="21"/>
              </w:rPr>
            </w:pPr>
          </w:p>
        </w:tc>
        <w:tc>
          <w:tcPr>
            <w:tcW w:w="1881" w:type="dxa"/>
            <w:vAlign w:val="center"/>
          </w:tcPr>
          <w:p w:rsidR="00465BE4" w:rsidRDefault="00465BE4" w:rsidP="0026618F">
            <w:pPr>
              <w:rPr>
                <w:rFonts w:ascii="宋体" w:hAnsi="宋体" w:hint="eastAsia"/>
                <w:bCs/>
                <w:szCs w:val="21"/>
              </w:rPr>
            </w:pPr>
          </w:p>
        </w:tc>
        <w:tc>
          <w:tcPr>
            <w:tcW w:w="1060" w:type="dxa"/>
            <w:vAlign w:val="center"/>
          </w:tcPr>
          <w:p w:rsidR="00465BE4" w:rsidRDefault="00465BE4" w:rsidP="0026618F">
            <w:pPr>
              <w:jc w:val="center"/>
              <w:rPr>
                <w:rFonts w:ascii="宋体" w:hAnsi="宋体" w:hint="eastAsia"/>
                <w:bCs/>
                <w:szCs w:val="21"/>
              </w:rPr>
            </w:pPr>
          </w:p>
        </w:tc>
        <w:tc>
          <w:tcPr>
            <w:tcW w:w="1114" w:type="dxa"/>
            <w:vAlign w:val="center"/>
          </w:tcPr>
          <w:p w:rsidR="00465BE4" w:rsidRDefault="00465BE4" w:rsidP="0026618F">
            <w:pPr>
              <w:jc w:val="center"/>
              <w:rPr>
                <w:rFonts w:ascii="宋体" w:hAnsi="宋体" w:hint="eastAsia"/>
                <w:bCs/>
                <w:szCs w:val="21"/>
              </w:rPr>
            </w:pPr>
          </w:p>
        </w:tc>
        <w:tc>
          <w:tcPr>
            <w:tcW w:w="934" w:type="dxa"/>
            <w:vAlign w:val="center"/>
          </w:tcPr>
          <w:p w:rsidR="00465BE4" w:rsidRDefault="00465BE4" w:rsidP="0026618F">
            <w:pPr>
              <w:rPr>
                <w:rFonts w:ascii="宋体" w:hAnsi="宋体" w:hint="eastAsia"/>
                <w:bCs/>
                <w:szCs w:val="21"/>
              </w:rPr>
            </w:pPr>
          </w:p>
        </w:tc>
        <w:tc>
          <w:tcPr>
            <w:tcW w:w="1166" w:type="dxa"/>
            <w:tcBorders>
              <w:right w:val="single" w:sz="4" w:space="0" w:color="auto"/>
            </w:tcBorders>
            <w:vAlign w:val="center"/>
          </w:tcPr>
          <w:p w:rsidR="00465BE4" w:rsidRDefault="00465BE4" w:rsidP="0026618F">
            <w:pPr>
              <w:rPr>
                <w:rFonts w:ascii="宋体" w:hAnsi="宋体" w:hint="eastAsia"/>
                <w:bCs/>
                <w:szCs w:val="21"/>
              </w:rPr>
            </w:pPr>
          </w:p>
        </w:tc>
        <w:tc>
          <w:tcPr>
            <w:tcW w:w="1542" w:type="dxa"/>
            <w:tcBorders>
              <w:left w:val="single" w:sz="4" w:space="0" w:color="auto"/>
              <w:right w:val="single" w:sz="4" w:space="0" w:color="auto"/>
            </w:tcBorders>
            <w:vAlign w:val="center"/>
          </w:tcPr>
          <w:p w:rsidR="00465BE4" w:rsidRDefault="00465BE4" w:rsidP="0026618F">
            <w:pPr>
              <w:rPr>
                <w:rFonts w:ascii="宋体" w:hAnsi="宋体" w:hint="eastAsia"/>
                <w:bCs/>
                <w:szCs w:val="21"/>
              </w:rPr>
            </w:pPr>
          </w:p>
        </w:tc>
      </w:tr>
      <w:tr w:rsidR="00465BE4" w:rsidTr="0026618F">
        <w:trPr>
          <w:cantSplit/>
          <w:trHeight w:val="397"/>
          <w:jc w:val="center"/>
        </w:trPr>
        <w:tc>
          <w:tcPr>
            <w:tcW w:w="3854" w:type="dxa"/>
            <w:gridSpan w:val="3"/>
            <w:tcBorders>
              <w:left w:val="single" w:sz="4" w:space="0" w:color="auto"/>
              <w:bottom w:val="single" w:sz="4" w:space="0" w:color="auto"/>
            </w:tcBorders>
            <w:vAlign w:val="center"/>
          </w:tcPr>
          <w:p w:rsidR="00465BE4" w:rsidRDefault="00465BE4" w:rsidP="0026618F">
            <w:pPr>
              <w:jc w:val="center"/>
              <w:rPr>
                <w:rFonts w:ascii="宋体" w:hAnsi="宋体" w:hint="eastAsia"/>
                <w:b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108" w:type="dxa"/>
            <w:gridSpan w:val="3"/>
            <w:tcBorders>
              <w:bottom w:val="single" w:sz="4" w:space="0" w:color="auto"/>
            </w:tcBorders>
            <w:vAlign w:val="center"/>
          </w:tcPr>
          <w:p w:rsidR="00465BE4" w:rsidRDefault="00465BE4" w:rsidP="0026618F">
            <w:pPr>
              <w:rPr>
                <w:rFonts w:ascii="宋体" w:hAnsi="宋体" w:hint="eastAsia"/>
                <w:bCs/>
                <w:szCs w:val="21"/>
              </w:rPr>
            </w:pPr>
            <w:r>
              <w:rPr>
                <w:rFonts w:ascii="宋体" w:hAnsi="宋体" w:hint="eastAsia"/>
                <w:bCs/>
                <w:szCs w:val="21"/>
              </w:rPr>
              <w:t>数量合计：</w:t>
            </w:r>
          </w:p>
        </w:tc>
        <w:tc>
          <w:tcPr>
            <w:tcW w:w="2708" w:type="dxa"/>
            <w:gridSpan w:val="2"/>
            <w:tcBorders>
              <w:bottom w:val="single" w:sz="4" w:space="0" w:color="auto"/>
              <w:right w:val="single" w:sz="4" w:space="0" w:color="auto"/>
            </w:tcBorders>
            <w:vAlign w:val="center"/>
          </w:tcPr>
          <w:p w:rsidR="00465BE4" w:rsidRDefault="00465BE4" w:rsidP="0026618F">
            <w:pPr>
              <w:rPr>
                <w:rFonts w:ascii="宋体" w:hAnsi="宋体" w:hint="eastAsia"/>
                <w:bCs/>
                <w:szCs w:val="21"/>
              </w:rPr>
            </w:pPr>
            <w:r>
              <w:rPr>
                <w:rFonts w:ascii="宋体" w:hAnsi="宋体" w:hint="eastAsia"/>
                <w:bCs/>
                <w:szCs w:val="21"/>
              </w:rPr>
              <w:t>报价合计：　　　　　元</w:t>
            </w:r>
          </w:p>
        </w:tc>
      </w:tr>
      <w:tr w:rsidR="00465BE4" w:rsidTr="0026618F">
        <w:trPr>
          <w:cantSplit/>
          <w:trHeight w:val="397"/>
          <w:jc w:val="center"/>
        </w:trPr>
        <w:tc>
          <w:tcPr>
            <w:tcW w:w="9670" w:type="dxa"/>
            <w:gridSpan w:val="8"/>
            <w:tcBorders>
              <w:left w:val="single" w:sz="4" w:space="0" w:color="auto"/>
              <w:right w:val="single" w:sz="4" w:space="0" w:color="auto"/>
            </w:tcBorders>
            <w:vAlign w:val="center"/>
          </w:tcPr>
          <w:p w:rsidR="00465BE4" w:rsidRDefault="00465BE4" w:rsidP="0026618F">
            <w:pPr>
              <w:rPr>
                <w:rFonts w:ascii="宋体" w:hAnsi="宋体" w:hint="eastAsia"/>
                <w:szCs w:val="21"/>
              </w:rPr>
            </w:pPr>
            <w:r>
              <w:rPr>
                <w:rFonts w:ascii="宋体" w:hAnsi="宋体" w:hint="eastAsia"/>
                <w:szCs w:val="21"/>
              </w:rPr>
              <w:t>二、伴随服务详列</w:t>
            </w: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jc w:val="center"/>
              <w:rPr>
                <w:rFonts w:ascii="宋体" w:hAnsi="宋体" w:hint="eastAsia"/>
                <w:szCs w:val="21"/>
              </w:rPr>
            </w:pPr>
            <w:r>
              <w:rPr>
                <w:rFonts w:ascii="宋体" w:hAnsi="宋体" w:hint="eastAsia"/>
                <w:szCs w:val="21"/>
              </w:rPr>
              <w:t>序号</w:t>
            </w:r>
          </w:p>
        </w:tc>
        <w:tc>
          <w:tcPr>
            <w:tcW w:w="1335" w:type="dxa"/>
            <w:vAlign w:val="center"/>
          </w:tcPr>
          <w:p w:rsidR="00465BE4" w:rsidRDefault="00465BE4" w:rsidP="0026618F">
            <w:pPr>
              <w:jc w:val="center"/>
              <w:rPr>
                <w:rFonts w:ascii="宋体" w:hAnsi="宋体" w:hint="eastAsia"/>
                <w:szCs w:val="21"/>
              </w:rPr>
            </w:pPr>
            <w:r>
              <w:rPr>
                <w:rFonts w:ascii="宋体" w:hAnsi="宋体" w:hint="eastAsia"/>
                <w:szCs w:val="21"/>
              </w:rPr>
              <w:t>分项名称</w:t>
            </w:r>
          </w:p>
        </w:tc>
        <w:tc>
          <w:tcPr>
            <w:tcW w:w="1881" w:type="dxa"/>
            <w:vAlign w:val="center"/>
          </w:tcPr>
          <w:p w:rsidR="00465BE4" w:rsidRDefault="00465BE4" w:rsidP="0026618F">
            <w:pPr>
              <w:jc w:val="center"/>
              <w:rPr>
                <w:rFonts w:ascii="宋体" w:hAnsi="宋体" w:hint="eastAsia"/>
                <w:szCs w:val="21"/>
              </w:rPr>
            </w:pPr>
            <w:r>
              <w:rPr>
                <w:rFonts w:ascii="宋体" w:hAnsi="宋体" w:hint="eastAsia"/>
                <w:szCs w:val="21"/>
              </w:rPr>
              <w:t>具体服务内容</w:t>
            </w:r>
          </w:p>
        </w:tc>
        <w:tc>
          <w:tcPr>
            <w:tcW w:w="1060" w:type="dxa"/>
            <w:vAlign w:val="center"/>
          </w:tcPr>
          <w:p w:rsidR="00465BE4" w:rsidRDefault="00465BE4" w:rsidP="0026618F">
            <w:pPr>
              <w:jc w:val="center"/>
              <w:rPr>
                <w:rFonts w:ascii="宋体" w:hAnsi="宋体" w:hint="eastAsia"/>
                <w:bCs/>
                <w:szCs w:val="21"/>
              </w:rPr>
            </w:pPr>
            <w:r>
              <w:rPr>
                <w:rFonts w:ascii="宋体" w:hAnsi="宋体" w:hint="eastAsia"/>
                <w:bCs/>
                <w:szCs w:val="21"/>
              </w:rPr>
              <w:t>单位</w:t>
            </w:r>
          </w:p>
        </w:tc>
        <w:tc>
          <w:tcPr>
            <w:tcW w:w="1114" w:type="dxa"/>
            <w:vAlign w:val="center"/>
          </w:tcPr>
          <w:p w:rsidR="00465BE4" w:rsidRDefault="00465BE4" w:rsidP="0026618F">
            <w:pPr>
              <w:jc w:val="center"/>
              <w:rPr>
                <w:rFonts w:ascii="宋体" w:hAnsi="宋体" w:hint="eastAsia"/>
                <w:bCs/>
                <w:szCs w:val="21"/>
              </w:rPr>
            </w:pPr>
            <w:r>
              <w:rPr>
                <w:rFonts w:ascii="宋体" w:hAnsi="宋体" w:hint="eastAsia"/>
                <w:bCs/>
                <w:szCs w:val="21"/>
              </w:rPr>
              <w:t>数量</w:t>
            </w:r>
          </w:p>
        </w:tc>
        <w:tc>
          <w:tcPr>
            <w:tcW w:w="934" w:type="dxa"/>
            <w:vAlign w:val="center"/>
          </w:tcPr>
          <w:p w:rsidR="00465BE4" w:rsidRDefault="00465BE4" w:rsidP="0026618F">
            <w:pPr>
              <w:jc w:val="center"/>
              <w:rPr>
                <w:rFonts w:ascii="宋体" w:hAnsi="宋体" w:hint="eastAsia"/>
                <w:szCs w:val="21"/>
              </w:rPr>
            </w:pPr>
            <w:r>
              <w:rPr>
                <w:rFonts w:ascii="宋体" w:hAnsi="宋体" w:hint="eastAsia"/>
                <w:szCs w:val="21"/>
              </w:rPr>
              <w:t>单价</w:t>
            </w:r>
          </w:p>
        </w:tc>
        <w:tc>
          <w:tcPr>
            <w:tcW w:w="1166" w:type="dxa"/>
            <w:vAlign w:val="center"/>
          </w:tcPr>
          <w:p w:rsidR="00465BE4" w:rsidRDefault="00465BE4" w:rsidP="0026618F">
            <w:pPr>
              <w:ind w:leftChars="-44" w:left="-92"/>
              <w:jc w:val="center"/>
              <w:rPr>
                <w:rFonts w:ascii="宋体" w:hAnsi="宋体" w:hint="eastAsia"/>
                <w:szCs w:val="21"/>
              </w:rPr>
            </w:pPr>
            <w:r>
              <w:rPr>
                <w:rFonts w:ascii="宋体" w:hAnsi="宋体" w:hint="eastAsia"/>
                <w:szCs w:val="21"/>
              </w:rPr>
              <w:t>合计（元）</w:t>
            </w:r>
          </w:p>
        </w:tc>
        <w:tc>
          <w:tcPr>
            <w:tcW w:w="1542" w:type="dxa"/>
            <w:tcBorders>
              <w:right w:val="single" w:sz="4" w:space="0" w:color="auto"/>
            </w:tcBorders>
            <w:vAlign w:val="center"/>
          </w:tcPr>
          <w:p w:rsidR="00465BE4" w:rsidRDefault="00465BE4" w:rsidP="0026618F">
            <w:pPr>
              <w:jc w:val="center"/>
              <w:rPr>
                <w:rFonts w:ascii="宋体" w:hAnsi="宋体" w:hint="eastAsia"/>
                <w:szCs w:val="21"/>
              </w:rPr>
            </w:pPr>
            <w:r>
              <w:rPr>
                <w:rFonts w:ascii="宋体" w:hAnsi="宋体" w:hint="eastAsia"/>
                <w:szCs w:val="21"/>
              </w:rPr>
              <w:t>备注</w:t>
            </w: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numPr>
                <w:ilvl w:val="0"/>
                <w:numId w:val="13"/>
              </w:numPr>
              <w:ind w:leftChars="800" w:left="2100" w:hangingChars="200" w:hanging="420"/>
              <w:jc w:val="center"/>
              <w:rPr>
                <w:rFonts w:ascii="宋体" w:hAnsi="宋体" w:hint="eastAsia"/>
                <w:szCs w:val="21"/>
              </w:rPr>
            </w:pPr>
          </w:p>
        </w:tc>
        <w:tc>
          <w:tcPr>
            <w:tcW w:w="1335" w:type="dxa"/>
            <w:vAlign w:val="center"/>
          </w:tcPr>
          <w:p w:rsidR="00465BE4" w:rsidRDefault="00465BE4" w:rsidP="0026618F">
            <w:pPr>
              <w:rPr>
                <w:rFonts w:ascii="宋体" w:hAnsi="宋体" w:hint="eastAsia"/>
                <w:szCs w:val="21"/>
              </w:rPr>
            </w:pPr>
          </w:p>
        </w:tc>
        <w:tc>
          <w:tcPr>
            <w:tcW w:w="1881" w:type="dxa"/>
            <w:vAlign w:val="center"/>
          </w:tcPr>
          <w:p w:rsidR="00465BE4" w:rsidRDefault="00465BE4" w:rsidP="0026618F">
            <w:pPr>
              <w:rPr>
                <w:rFonts w:ascii="宋体" w:hAnsi="宋体" w:hint="eastAsia"/>
                <w:bCs/>
                <w:szCs w:val="21"/>
              </w:rPr>
            </w:pPr>
          </w:p>
        </w:tc>
        <w:tc>
          <w:tcPr>
            <w:tcW w:w="1060" w:type="dxa"/>
            <w:vAlign w:val="center"/>
          </w:tcPr>
          <w:p w:rsidR="00465BE4" w:rsidRDefault="00465BE4" w:rsidP="0026618F">
            <w:pPr>
              <w:jc w:val="center"/>
              <w:rPr>
                <w:rFonts w:ascii="宋体" w:hAnsi="宋体" w:hint="eastAsia"/>
                <w:bCs/>
                <w:szCs w:val="21"/>
              </w:rPr>
            </w:pPr>
          </w:p>
        </w:tc>
        <w:tc>
          <w:tcPr>
            <w:tcW w:w="1114" w:type="dxa"/>
            <w:vAlign w:val="center"/>
          </w:tcPr>
          <w:p w:rsidR="00465BE4" w:rsidRDefault="00465BE4" w:rsidP="0026618F">
            <w:pPr>
              <w:jc w:val="center"/>
              <w:rPr>
                <w:rFonts w:ascii="宋体" w:hAnsi="宋体" w:hint="eastAsia"/>
                <w:bCs/>
                <w:szCs w:val="21"/>
              </w:rPr>
            </w:pPr>
          </w:p>
        </w:tc>
        <w:tc>
          <w:tcPr>
            <w:tcW w:w="934" w:type="dxa"/>
            <w:vAlign w:val="center"/>
          </w:tcPr>
          <w:p w:rsidR="00465BE4" w:rsidRDefault="00465BE4" w:rsidP="0026618F">
            <w:pPr>
              <w:rPr>
                <w:rFonts w:ascii="宋体" w:hAnsi="宋体" w:hint="eastAsia"/>
                <w:bCs/>
                <w:szCs w:val="21"/>
              </w:rPr>
            </w:pPr>
          </w:p>
        </w:tc>
        <w:tc>
          <w:tcPr>
            <w:tcW w:w="1166" w:type="dxa"/>
            <w:vAlign w:val="center"/>
          </w:tcPr>
          <w:p w:rsidR="00465BE4" w:rsidRDefault="00465BE4" w:rsidP="0026618F">
            <w:pPr>
              <w:rPr>
                <w:rFonts w:ascii="宋体" w:hAnsi="宋体" w:hint="eastAsia"/>
                <w:szCs w:val="21"/>
              </w:rPr>
            </w:pPr>
          </w:p>
        </w:tc>
        <w:tc>
          <w:tcPr>
            <w:tcW w:w="1542" w:type="dxa"/>
            <w:tcBorders>
              <w:right w:val="single" w:sz="4" w:space="0" w:color="auto"/>
            </w:tcBorders>
            <w:vAlign w:val="center"/>
          </w:tcPr>
          <w:p w:rsidR="00465BE4" w:rsidRDefault="00465BE4" w:rsidP="0026618F">
            <w:pPr>
              <w:rPr>
                <w:rFonts w:ascii="宋体" w:hAnsi="宋体" w:hint="eastAsia"/>
                <w:bCs/>
                <w:szCs w:val="21"/>
              </w:rPr>
            </w:pP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numPr>
                <w:ilvl w:val="0"/>
                <w:numId w:val="13"/>
              </w:numPr>
              <w:ind w:leftChars="800" w:left="2100" w:hangingChars="200" w:hanging="420"/>
              <w:jc w:val="center"/>
              <w:rPr>
                <w:rFonts w:ascii="宋体" w:hAnsi="宋体" w:hint="eastAsia"/>
                <w:szCs w:val="21"/>
              </w:rPr>
            </w:pPr>
          </w:p>
        </w:tc>
        <w:tc>
          <w:tcPr>
            <w:tcW w:w="1335" w:type="dxa"/>
            <w:vAlign w:val="center"/>
          </w:tcPr>
          <w:p w:rsidR="00465BE4" w:rsidRDefault="00465BE4" w:rsidP="0026618F">
            <w:pPr>
              <w:rPr>
                <w:rFonts w:ascii="宋体" w:hAnsi="宋体" w:hint="eastAsia"/>
                <w:szCs w:val="21"/>
              </w:rPr>
            </w:pPr>
          </w:p>
        </w:tc>
        <w:tc>
          <w:tcPr>
            <w:tcW w:w="1881" w:type="dxa"/>
            <w:vAlign w:val="center"/>
          </w:tcPr>
          <w:p w:rsidR="00465BE4" w:rsidRDefault="00465BE4" w:rsidP="0026618F">
            <w:pPr>
              <w:rPr>
                <w:rFonts w:ascii="宋体" w:hAnsi="宋体" w:hint="eastAsia"/>
                <w:bCs/>
                <w:szCs w:val="21"/>
              </w:rPr>
            </w:pPr>
          </w:p>
        </w:tc>
        <w:tc>
          <w:tcPr>
            <w:tcW w:w="1060" w:type="dxa"/>
            <w:vAlign w:val="center"/>
          </w:tcPr>
          <w:p w:rsidR="00465BE4" w:rsidRDefault="00465BE4" w:rsidP="0026618F">
            <w:pPr>
              <w:jc w:val="center"/>
              <w:rPr>
                <w:rFonts w:ascii="宋体" w:hAnsi="宋体" w:hint="eastAsia"/>
                <w:bCs/>
                <w:szCs w:val="21"/>
              </w:rPr>
            </w:pPr>
          </w:p>
        </w:tc>
        <w:tc>
          <w:tcPr>
            <w:tcW w:w="1114" w:type="dxa"/>
            <w:vAlign w:val="center"/>
          </w:tcPr>
          <w:p w:rsidR="00465BE4" w:rsidRDefault="00465BE4" w:rsidP="0026618F">
            <w:pPr>
              <w:jc w:val="center"/>
              <w:rPr>
                <w:rFonts w:ascii="宋体" w:hAnsi="宋体" w:hint="eastAsia"/>
                <w:bCs/>
                <w:szCs w:val="21"/>
              </w:rPr>
            </w:pPr>
          </w:p>
        </w:tc>
        <w:tc>
          <w:tcPr>
            <w:tcW w:w="934" w:type="dxa"/>
            <w:vAlign w:val="center"/>
          </w:tcPr>
          <w:p w:rsidR="00465BE4" w:rsidRDefault="00465BE4" w:rsidP="0026618F">
            <w:pPr>
              <w:rPr>
                <w:rFonts w:ascii="宋体" w:hAnsi="宋体" w:hint="eastAsia"/>
                <w:bCs/>
                <w:szCs w:val="21"/>
              </w:rPr>
            </w:pPr>
          </w:p>
        </w:tc>
        <w:tc>
          <w:tcPr>
            <w:tcW w:w="1166" w:type="dxa"/>
            <w:vAlign w:val="center"/>
          </w:tcPr>
          <w:p w:rsidR="00465BE4" w:rsidRDefault="00465BE4" w:rsidP="0026618F">
            <w:pPr>
              <w:rPr>
                <w:rFonts w:ascii="宋体" w:hAnsi="宋体" w:hint="eastAsia"/>
                <w:szCs w:val="21"/>
              </w:rPr>
            </w:pPr>
          </w:p>
        </w:tc>
        <w:tc>
          <w:tcPr>
            <w:tcW w:w="1542" w:type="dxa"/>
            <w:tcBorders>
              <w:right w:val="single" w:sz="4" w:space="0" w:color="auto"/>
            </w:tcBorders>
            <w:vAlign w:val="center"/>
          </w:tcPr>
          <w:p w:rsidR="00465BE4" w:rsidRDefault="00465BE4" w:rsidP="0026618F">
            <w:pPr>
              <w:rPr>
                <w:rFonts w:ascii="宋体" w:hAnsi="宋体" w:hint="eastAsia"/>
                <w:bCs/>
                <w:szCs w:val="21"/>
              </w:rPr>
            </w:pP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numPr>
                <w:ilvl w:val="0"/>
                <w:numId w:val="13"/>
              </w:numPr>
              <w:ind w:leftChars="800" w:left="2100" w:hangingChars="200" w:hanging="420"/>
              <w:jc w:val="center"/>
              <w:rPr>
                <w:rFonts w:ascii="宋体" w:hAnsi="宋体" w:hint="eastAsia"/>
                <w:szCs w:val="21"/>
              </w:rPr>
            </w:pPr>
          </w:p>
        </w:tc>
        <w:tc>
          <w:tcPr>
            <w:tcW w:w="1335" w:type="dxa"/>
            <w:vAlign w:val="center"/>
          </w:tcPr>
          <w:p w:rsidR="00465BE4" w:rsidRDefault="00465BE4" w:rsidP="0026618F">
            <w:pPr>
              <w:rPr>
                <w:rFonts w:ascii="宋体" w:hAnsi="宋体" w:hint="eastAsia"/>
                <w:szCs w:val="21"/>
              </w:rPr>
            </w:pPr>
          </w:p>
        </w:tc>
        <w:tc>
          <w:tcPr>
            <w:tcW w:w="1881" w:type="dxa"/>
            <w:vAlign w:val="center"/>
          </w:tcPr>
          <w:p w:rsidR="00465BE4" w:rsidRDefault="00465BE4" w:rsidP="0026618F">
            <w:pPr>
              <w:rPr>
                <w:rFonts w:ascii="宋体" w:hAnsi="宋体" w:hint="eastAsia"/>
                <w:bCs/>
                <w:szCs w:val="21"/>
              </w:rPr>
            </w:pPr>
          </w:p>
        </w:tc>
        <w:tc>
          <w:tcPr>
            <w:tcW w:w="1060" w:type="dxa"/>
            <w:vAlign w:val="center"/>
          </w:tcPr>
          <w:p w:rsidR="00465BE4" w:rsidRDefault="00465BE4" w:rsidP="0026618F">
            <w:pPr>
              <w:jc w:val="center"/>
              <w:rPr>
                <w:rFonts w:ascii="宋体" w:hAnsi="宋体" w:hint="eastAsia"/>
                <w:bCs/>
                <w:szCs w:val="21"/>
              </w:rPr>
            </w:pPr>
          </w:p>
        </w:tc>
        <w:tc>
          <w:tcPr>
            <w:tcW w:w="1114" w:type="dxa"/>
            <w:vAlign w:val="center"/>
          </w:tcPr>
          <w:p w:rsidR="00465BE4" w:rsidRDefault="00465BE4" w:rsidP="0026618F">
            <w:pPr>
              <w:jc w:val="center"/>
              <w:rPr>
                <w:rFonts w:ascii="宋体" w:hAnsi="宋体" w:hint="eastAsia"/>
                <w:bCs/>
                <w:szCs w:val="21"/>
              </w:rPr>
            </w:pPr>
          </w:p>
        </w:tc>
        <w:tc>
          <w:tcPr>
            <w:tcW w:w="934" w:type="dxa"/>
            <w:vAlign w:val="center"/>
          </w:tcPr>
          <w:p w:rsidR="00465BE4" w:rsidRDefault="00465BE4" w:rsidP="0026618F">
            <w:pPr>
              <w:rPr>
                <w:rFonts w:ascii="宋体" w:hAnsi="宋体" w:hint="eastAsia"/>
                <w:bCs/>
                <w:szCs w:val="21"/>
              </w:rPr>
            </w:pPr>
          </w:p>
        </w:tc>
        <w:tc>
          <w:tcPr>
            <w:tcW w:w="1166" w:type="dxa"/>
            <w:vAlign w:val="center"/>
          </w:tcPr>
          <w:p w:rsidR="00465BE4" w:rsidRDefault="00465BE4" w:rsidP="0026618F">
            <w:pPr>
              <w:rPr>
                <w:rFonts w:ascii="宋体" w:hAnsi="宋体" w:hint="eastAsia"/>
                <w:szCs w:val="21"/>
              </w:rPr>
            </w:pPr>
          </w:p>
        </w:tc>
        <w:tc>
          <w:tcPr>
            <w:tcW w:w="1542" w:type="dxa"/>
            <w:tcBorders>
              <w:right w:val="single" w:sz="4" w:space="0" w:color="auto"/>
            </w:tcBorders>
            <w:vAlign w:val="center"/>
          </w:tcPr>
          <w:p w:rsidR="00465BE4" w:rsidRDefault="00465BE4" w:rsidP="0026618F">
            <w:pPr>
              <w:rPr>
                <w:rFonts w:ascii="宋体" w:hAnsi="宋体" w:hint="eastAsia"/>
                <w:bCs/>
                <w:szCs w:val="21"/>
              </w:rPr>
            </w:pPr>
          </w:p>
        </w:tc>
      </w:tr>
      <w:tr w:rsidR="00465BE4" w:rsidTr="0026618F">
        <w:trPr>
          <w:cantSplit/>
          <w:trHeight w:val="397"/>
          <w:jc w:val="center"/>
        </w:trPr>
        <w:tc>
          <w:tcPr>
            <w:tcW w:w="3854" w:type="dxa"/>
            <w:gridSpan w:val="3"/>
            <w:tcBorders>
              <w:left w:val="single" w:sz="4" w:space="0" w:color="auto"/>
            </w:tcBorders>
            <w:vAlign w:val="center"/>
          </w:tcPr>
          <w:p w:rsidR="00465BE4" w:rsidRDefault="00465BE4" w:rsidP="0026618F">
            <w:pPr>
              <w:jc w:val="center"/>
              <w:rPr>
                <w:rFonts w:ascii="宋体" w:hAnsi="宋体" w:hint="eastAsia"/>
                <w:b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108" w:type="dxa"/>
            <w:gridSpan w:val="3"/>
            <w:vAlign w:val="center"/>
          </w:tcPr>
          <w:p w:rsidR="00465BE4" w:rsidRDefault="00465BE4" w:rsidP="0026618F">
            <w:pPr>
              <w:rPr>
                <w:rFonts w:ascii="宋体" w:hAnsi="宋体" w:hint="eastAsia"/>
                <w:bCs/>
                <w:szCs w:val="21"/>
              </w:rPr>
            </w:pPr>
            <w:r>
              <w:rPr>
                <w:rFonts w:ascii="宋体" w:hAnsi="宋体" w:hint="eastAsia"/>
                <w:bCs/>
                <w:szCs w:val="21"/>
              </w:rPr>
              <w:t>数量合计：</w:t>
            </w:r>
          </w:p>
        </w:tc>
        <w:tc>
          <w:tcPr>
            <w:tcW w:w="2708" w:type="dxa"/>
            <w:gridSpan w:val="2"/>
            <w:tcBorders>
              <w:right w:val="single" w:sz="4" w:space="0" w:color="auto"/>
            </w:tcBorders>
            <w:vAlign w:val="center"/>
          </w:tcPr>
          <w:p w:rsidR="00465BE4" w:rsidRDefault="00465BE4" w:rsidP="0026618F">
            <w:pPr>
              <w:rPr>
                <w:rFonts w:ascii="宋体" w:hAnsi="宋体" w:hint="eastAsia"/>
                <w:bCs/>
                <w:szCs w:val="21"/>
              </w:rPr>
            </w:pPr>
            <w:r>
              <w:rPr>
                <w:rFonts w:ascii="宋体" w:hAnsi="宋体" w:hint="eastAsia"/>
                <w:bCs/>
                <w:szCs w:val="21"/>
              </w:rPr>
              <w:t>报价合计：　　　　　元</w:t>
            </w:r>
          </w:p>
        </w:tc>
      </w:tr>
      <w:tr w:rsidR="00465BE4" w:rsidTr="0026618F">
        <w:trPr>
          <w:cantSplit/>
          <w:trHeight w:val="397"/>
          <w:jc w:val="center"/>
        </w:trPr>
        <w:tc>
          <w:tcPr>
            <w:tcW w:w="9670" w:type="dxa"/>
            <w:gridSpan w:val="8"/>
            <w:tcBorders>
              <w:left w:val="single" w:sz="4" w:space="0" w:color="auto"/>
              <w:right w:val="single" w:sz="4" w:space="0" w:color="auto"/>
            </w:tcBorders>
            <w:vAlign w:val="center"/>
          </w:tcPr>
          <w:p w:rsidR="00465BE4" w:rsidRDefault="00465BE4" w:rsidP="0026618F">
            <w:pPr>
              <w:rPr>
                <w:rFonts w:ascii="宋体" w:hAnsi="宋体" w:hint="eastAsia"/>
                <w:szCs w:val="21"/>
              </w:rPr>
            </w:pPr>
            <w:r>
              <w:rPr>
                <w:rFonts w:ascii="宋体" w:hAnsi="宋体" w:hint="eastAsia"/>
                <w:szCs w:val="21"/>
              </w:rPr>
              <w:t>三、其他费用详列</w:t>
            </w: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jc w:val="center"/>
              <w:rPr>
                <w:rFonts w:ascii="宋体" w:hAnsi="宋体" w:hint="eastAsia"/>
                <w:szCs w:val="21"/>
              </w:rPr>
            </w:pPr>
            <w:r>
              <w:rPr>
                <w:rFonts w:ascii="宋体" w:hAnsi="宋体" w:hint="eastAsia"/>
                <w:szCs w:val="21"/>
              </w:rPr>
              <w:t>序号</w:t>
            </w:r>
          </w:p>
        </w:tc>
        <w:tc>
          <w:tcPr>
            <w:tcW w:w="1335" w:type="dxa"/>
            <w:vAlign w:val="center"/>
          </w:tcPr>
          <w:p w:rsidR="00465BE4" w:rsidRDefault="00465BE4" w:rsidP="0026618F">
            <w:pPr>
              <w:jc w:val="center"/>
              <w:rPr>
                <w:rFonts w:ascii="宋体" w:hAnsi="宋体" w:hint="eastAsia"/>
                <w:szCs w:val="21"/>
              </w:rPr>
            </w:pPr>
            <w:r>
              <w:rPr>
                <w:rFonts w:ascii="宋体" w:hAnsi="宋体" w:hint="eastAsia"/>
                <w:szCs w:val="21"/>
              </w:rPr>
              <w:t>分项名称</w:t>
            </w:r>
          </w:p>
        </w:tc>
        <w:tc>
          <w:tcPr>
            <w:tcW w:w="1881" w:type="dxa"/>
            <w:vAlign w:val="center"/>
          </w:tcPr>
          <w:p w:rsidR="00465BE4" w:rsidRDefault="00465BE4" w:rsidP="0026618F">
            <w:pPr>
              <w:jc w:val="center"/>
              <w:rPr>
                <w:rFonts w:ascii="宋体" w:hAnsi="宋体" w:hint="eastAsia"/>
                <w:szCs w:val="21"/>
              </w:rPr>
            </w:pPr>
            <w:r>
              <w:rPr>
                <w:rFonts w:ascii="宋体" w:hAnsi="宋体" w:hint="eastAsia"/>
                <w:szCs w:val="21"/>
              </w:rPr>
              <w:t>具体内容</w:t>
            </w:r>
          </w:p>
        </w:tc>
        <w:tc>
          <w:tcPr>
            <w:tcW w:w="1060" w:type="dxa"/>
            <w:vAlign w:val="center"/>
          </w:tcPr>
          <w:p w:rsidR="00465BE4" w:rsidRDefault="00465BE4" w:rsidP="0026618F">
            <w:pPr>
              <w:jc w:val="center"/>
              <w:rPr>
                <w:rFonts w:ascii="宋体" w:hAnsi="宋体" w:hint="eastAsia"/>
                <w:bCs/>
                <w:szCs w:val="21"/>
              </w:rPr>
            </w:pPr>
            <w:r>
              <w:rPr>
                <w:rFonts w:ascii="宋体" w:hAnsi="宋体" w:hint="eastAsia"/>
                <w:bCs/>
                <w:szCs w:val="21"/>
              </w:rPr>
              <w:t>单位</w:t>
            </w:r>
          </w:p>
        </w:tc>
        <w:tc>
          <w:tcPr>
            <w:tcW w:w="1114" w:type="dxa"/>
            <w:vAlign w:val="center"/>
          </w:tcPr>
          <w:p w:rsidR="00465BE4" w:rsidRDefault="00465BE4" w:rsidP="0026618F">
            <w:pPr>
              <w:jc w:val="center"/>
              <w:rPr>
                <w:rFonts w:ascii="宋体" w:hAnsi="宋体" w:hint="eastAsia"/>
                <w:bCs/>
                <w:szCs w:val="21"/>
              </w:rPr>
            </w:pPr>
            <w:r>
              <w:rPr>
                <w:rFonts w:ascii="宋体" w:hAnsi="宋体" w:hint="eastAsia"/>
                <w:bCs/>
                <w:szCs w:val="21"/>
              </w:rPr>
              <w:t>数量</w:t>
            </w:r>
          </w:p>
        </w:tc>
        <w:tc>
          <w:tcPr>
            <w:tcW w:w="934" w:type="dxa"/>
            <w:vAlign w:val="center"/>
          </w:tcPr>
          <w:p w:rsidR="00465BE4" w:rsidRDefault="00465BE4" w:rsidP="0026618F">
            <w:pPr>
              <w:jc w:val="center"/>
              <w:rPr>
                <w:rFonts w:ascii="宋体" w:hAnsi="宋体" w:hint="eastAsia"/>
                <w:szCs w:val="21"/>
              </w:rPr>
            </w:pPr>
            <w:r>
              <w:rPr>
                <w:rFonts w:ascii="宋体" w:hAnsi="宋体" w:hint="eastAsia"/>
                <w:szCs w:val="21"/>
              </w:rPr>
              <w:t>单价</w:t>
            </w:r>
          </w:p>
        </w:tc>
        <w:tc>
          <w:tcPr>
            <w:tcW w:w="1166" w:type="dxa"/>
            <w:vAlign w:val="center"/>
          </w:tcPr>
          <w:p w:rsidR="00465BE4" w:rsidRDefault="00465BE4" w:rsidP="0026618F">
            <w:pPr>
              <w:ind w:leftChars="-44" w:left="-92"/>
              <w:jc w:val="center"/>
              <w:rPr>
                <w:rFonts w:ascii="宋体" w:hAnsi="宋体" w:hint="eastAsia"/>
                <w:szCs w:val="21"/>
              </w:rPr>
            </w:pPr>
            <w:r>
              <w:rPr>
                <w:rFonts w:ascii="宋体" w:hAnsi="宋体" w:hint="eastAsia"/>
                <w:szCs w:val="21"/>
              </w:rPr>
              <w:t>合计（元）</w:t>
            </w:r>
          </w:p>
        </w:tc>
        <w:tc>
          <w:tcPr>
            <w:tcW w:w="1542" w:type="dxa"/>
            <w:tcBorders>
              <w:right w:val="single" w:sz="4" w:space="0" w:color="auto"/>
            </w:tcBorders>
            <w:vAlign w:val="center"/>
          </w:tcPr>
          <w:p w:rsidR="00465BE4" w:rsidRDefault="00465BE4" w:rsidP="0026618F">
            <w:pPr>
              <w:jc w:val="center"/>
              <w:rPr>
                <w:rFonts w:ascii="宋体" w:hAnsi="宋体" w:hint="eastAsia"/>
                <w:szCs w:val="21"/>
              </w:rPr>
            </w:pPr>
            <w:r>
              <w:rPr>
                <w:rFonts w:ascii="宋体" w:hAnsi="宋体" w:hint="eastAsia"/>
                <w:szCs w:val="21"/>
              </w:rPr>
              <w:t>说明</w:t>
            </w: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numPr>
                <w:ilvl w:val="0"/>
                <w:numId w:val="13"/>
              </w:numPr>
              <w:ind w:leftChars="800" w:left="2100" w:hangingChars="200" w:hanging="420"/>
              <w:jc w:val="center"/>
              <w:rPr>
                <w:rFonts w:ascii="宋体" w:hAnsi="宋体" w:hint="eastAsia"/>
                <w:szCs w:val="21"/>
              </w:rPr>
            </w:pPr>
          </w:p>
        </w:tc>
        <w:tc>
          <w:tcPr>
            <w:tcW w:w="1335" w:type="dxa"/>
            <w:vAlign w:val="center"/>
          </w:tcPr>
          <w:p w:rsidR="00465BE4" w:rsidRDefault="00465BE4" w:rsidP="0026618F">
            <w:pPr>
              <w:rPr>
                <w:rFonts w:ascii="宋体" w:hAnsi="宋体" w:hint="eastAsia"/>
                <w:szCs w:val="21"/>
              </w:rPr>
            </w:pPr>
          </w:p>
        </w:tc>
        <w:tc>
          <w:tcPr>
            <w:tcW w:w="1881" w:type="dxa"/>
            <w:vAlign w:val="center"/>
          </w:tcPr>
          <w:p w:rsidR="00465BE4" w:rsidRDefault="00465BE4" w:rsidP="0026618F">
            <w:pPr>
              <w:rPr>
                <w:rFonts w:ascii="宋体" w:hAnsi="宋体" w:hint="eastAsia"/>
                <w:bCs/>
                <w:szCs w:val="21"/>
              </w:rPr>
            </w:pPr>
          </w:p>
        </w:tc>
        <w:tc>
          <w:tcPr>
            <w:tcW w:w="1060" w:type="dxa"/>
            <w:vAlign w:val="center"/>
          </w:tcPr>
          <w:p w:rsidR="00465BE4" w:rsidRDefault="00465BE4" w:rsidP="0026618F">
            <w:pPr>
              <w:jc w:val="center"/>
              <w:rPr>
                <w:rFonts w:ascii="宋体" w:hAnsi="宋体" w:hint="eastAsia"/>
                <w:bCs/>
                <w:szCs w:val="21"/>
              </w:rPr>
            </w:pPr>
          </w:p>
        </w:tc>
        <w:tc>
          <w:tcPr>
            <w:tcW w:w="1114" w:type="dxa"/>
            <w:vAlign w:val="center"/>
          </w:tcPr>
          <w:p w:rsidR="00465BE4" w:rsidRDefault="00465BE4" w:rsidP="0026618F">
            <w:pPr>
              <w:jc w:val="center"/>
              <w:rPr>
                <w:rFonts w:ascii="宋体" w:hAnsi="宋体" w:hint="eastAsia"/>
                <w:bCs/>
                <w:szCs w:val="21"/>
              </w:rPr>
            </w:pPr>
          </w:p>
        </w:tc>
        <w:tc>
          <w:tcPr>
            <w:tcW w:w="934" w:type="dxa"/>
            <w:vAlign w:val="center"/>
          </w:tcPr>
          <w:p w:rsidR="00465BE4" w:rsidRDefault="00465BE4" w:rsidP="0026618F">
            <w:pPr>
              <w:rPr>
                <w:rFonts w:ascii="宋体" w:hAnsi="宋体" w:hint="eastAsia"/>
                <w:bCs/>
                <w:szCs w:val="21"/>
              </w:rPr>
            </w:pPr>
          </w:p>
        </w:tc>
        <w:tc>
          <w:tcPr>
            <w:tcW w:w="1166" w:type="dxa"/>
            <w:vAlign w:val="center"/>
          </w:tcPr>
          <w:p w:rsidR="00465BE4" w:rsidRDefault="00465BE4" w:rsidP="0026618F">
            <w:pPr>
              <w:rPr>
                <w:rFonts w:ascii="宋体" w:hAnsi="宋体" w:hint="eastAsia"/>
                <w:szCs w:val="21"/>
              </w:rPr>
            </w:pPr>
          </w:p>
        </w:tc>
        <w:tc>
          <w:tcPr>
            <w:tcW w:w="1542" w:type="dxa"/>
            <w:tcBorders>
              <w:right w:val="single" w:sz="4" w:space="0" w:color="auto"/>
            </w:tcBorders>
            <w:vAlign w:val="center"/>
          </w:tcPr>
          <w:p w:rsidR="00465BE4" w:rsidRDefault="00465BE4" w:rsidP="0026618F">
            <w:pPr>
              <w:rPr>
                <w:rFonts w:ascii="宋体" w:hAnsi="宋体" w:hint="eastAsia"/>
                <w:bCs/>
                <w:szCs w:val="21"/>
              </w:rPr>
            </w:pP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numPr>
                <w:ilvl w:val="0"/>
                <w:numId w:val="13"/>
              </w:numPr>
              <w:ind w:leftChars="800" w:left="2100" w:hangingChars="200" w:hanging="420"/>
              <w:jc w:val="center"/>
              <w:rPr>
                <w:rFonts w:ascii="宋体" w:hAnsi="宋体" w:hint="eastAsia"/>
                <w:szCs w:val="21"/>
              </w:rPr>
            </w:pPr>
          </w:p>
        </w:tc>
        <w:tc>
          <w:tcPr>
            <w:tcW w:w="1335" w:type="dxa"/>
            <w:vAlign w:val="center"/>
          </w:tcPr>
          <w:p w:rsidR="00465BE4" w:rsidRDefault="00465BE4" w:rsidP="0026618F">
            <w:pPr>
              <w:rPr>
                <w:rFonts w:ascii="宋体" w:hAnsi="宋体" w:hint="eastAsia"/>
                <w:szCs w:val="21"/>
              </w:rPr>
            </w:pPr>
          </w:p>
        </w:tc>
        <w:tc>
          <w:tcPr>
            <w:tcW w:w="1881" w:type="dxa"/>
            <w:vAlign w:val="center"/>
          </w:tcPr>
          <w:p w:rsidR="00465BE4" w:rsidRDefault="00465BE4" w:rsidP="0026618F">
            <w:pPr>
              <w:rPr>
                <w:rFonts w:ascii="宋体" w:hAnsi="宋体" w:hint="eastAsia"/>
                <w:bCs/>
                <w:szCs w:val="21"/>
              </w:rPr>
            </w:pPr>
          </w:p>
        </w:tc>
        <w:tc>
          <w:tcPr>
            <w:tcW w:w="1060" w:type="dxa"/>
            <w:vAlign w:val="center"/>
          </w:tcPr>
          <w:p w:rsidR="00465BE4" w:rsidRDefault="00465BE4" w:rsidP="0026618F">
            <w:pPr>
              <w:jc w:val="center"/>
              <w:rPr>
                <w:rFonts w:ascii="宋体" w:hAnsi="宋体" w:hint="eastAsia"/>
                <w:bCs/>
                <w:szCs w:val="21"/>
              </w:rPr>
            </w:pPr>
          </w:p>
        </w:tc>
        <w:tc>
          <w:tcPr>
            <w:tcW w:w="1114" w:type="dxa"/>
            <w:vAlign w:val="center"/>
          </w:tcPr>
          <w:p w:rsidR="00465BE4" w:rsidRDefault="00465BE4" w:rsidP="0026618F">
            <w:pPr>
              <w:jc w:val="center"/>
              <w:rPr>
                <w:rFonts w:ascii="宋体" w:hAnsi="宋体" w:hint="eastAsia"/>
                <w:bCs/>
                <w:szCs w:val="21"/>
              </w:rPr>
            </w:pPr>
          </w:p>
        </w:tc>
        <w:tc>
          <w:tcPr>
            <w:tcW w:w="934" w:type="dxa"/>
            <w:vAlign w:val="center"/>
          </w:tcPr>
          <w:p w:rsidR="00465BE4" w:rsidRDefault="00465BE4" w:rsidP="0026618F">
            <w:pPr>
              <w:rPr>
                <w:rFonts w:ascii="宋体" w:hAnsi="宋体" w:hint="eastAsia"/>
                <w:bCs/>
                <w:szCs w:val="21"/>
              </w:rPr>
            </w:pPr>
          </w:p>
        </w:tc>
        <w:tc>
          <w:tcPr>
            <w:tcW w:w="1166" w:type="dxa"/>
            <w:vAlign w:val="center"/>
          </w:tcPr>
          <w:p w:rsidR="00465BE4" w:rsidRDefault="00465BE4" w:rsidP="0026618F">
            <w:pPr>
              <w:rPr>
                <w:rFonts w:ascii="宋体" w:hAnsi="宋体" w:hint="eastAsia"/>
                <w:szCs w:val="21"/>
              </w:rPr>
            </w:pPr>
          </w:p>
        </w:tc>
        <w:tc>
          <w:tcPr>
            <w:tcW w:w="1542" w:type="dxa"/>
            <w:tcBorders>
              <w:right w:val="single" w:sz="4" w:space="0" w:color="auto"/>
            </w:tcBorders>
            <w:vAlign w:val="center"/>
          </w:tcPr>
          <w:p w:rsidR="00465BE4" w:rsidRDefault="00465BE4" w:rsidP="0026618F">
            <w:pPr>
              <w:rPr>
                <w:rFonts w:ascii="宋体" w:hAnsi="宋体" w:hint="eastAsia"/>
                <w:bCs/>
                <w:szCs w:val="21"/>
              </w:rPr>
            </w:pPr>
          </w:p>
        </w:tc>
      </w:tr>
      <w:tr w:rsidR="00465BE4" w:rsidTr="0026618F">
        <w:trPr>
          <w:cantSplit/>
          <w:trHeight w:val="397"/>
          <w:jc w:val="center"/>
        </w:trPr>
        <w:tc>
          <w:tcPr>
            <w:tcW w:w="638" w:type="dxa"/>
            <w:tcBorders>
              <w:left w:val="single" w:sz="4" w:space="0" w:color="auto"/>
            </w:tcBorders>
            <w:vAlign w:val="center"/>
          </w:tcPr>
          <w:p w:rsidR="00465BE4" w:rsidRDefault="00465BE4" w:rsidP="0026618F">
            <w:pPr>
              <w:numPr>
                <w:ilvl w:val="0"/>
                <w:numId w:val="13"/>
              </w:numPr>
              <w:ind w:leftChars="800" w:left="2100" w:hangingChars="200" w:hanging="420"/>
              <w:jc w:val="center"/>
              <w:rPr>
                <w:rFonts w:ascii="宋体" w:hAnsi="宋体" w:hint="eastAsia"/>
                <w:szCs w:val="21"/>
              </w:rPr>
            </w:pPr>
          </w:p>
        </w:tc>
        <w:tc>
          <w:tcPr>
            <w:tcW w:w="1335" w:type="dxa"/>
            <w:vAlign w:val="center"/>
          </w:tcPr>
          <w:p w:rsidR="00465BE4" w:rsidRDefault="00465BE4" w:rsidP="0026618F">
            <w:pPr>
              <w:rPr>
                <w:rFonts w:ascii="宋体" w:hAnsi="宋体" w:hint="eastAsia"/>
                <w:szCs w:val="21"/>
              </w:rPr>
            </w:pPr>
          </w:p>
        </w:tc>
        <w:tc>
          <w:tcPr>
            <w:tcW w:w="1881" w:type="dxa"/>
            <w:vAlign w:val="center"/>
          </w:tcPr>
          <w:p w:rsidR="00465BE4" w:rsidRDefault="00465BE4" w:rsidP="0026618F">
            <w:pPr>
              <w:rPr>
                <w:rFonts w:ascii="宋体" w:hAnsi="宋体" w:hint="eastAsia"/>
                <w:bCs/>
                <w:szCs w:val="21"/>
              </w:rPr>
            </w:pPr>
          </w:p>
        </w:tc>
        <w:tc>
          <w:tcPr>
            <w:tcW w:w="1060" w:type="dxa"/>
            <w:vAlign w:val="center"/>
          </w:tcPr>
          <w:p w:rsidR="00465BE4" w:rsidRDefault="00465BE4" w:rsidP="0026618F">
            <w:pPr>
              <w:jc w:val="center"/>
              <w:rPr>
                <w:rFonts w:ascii="宋体" w:hAnsi="宋体" w:hint="eastAsia"/>
                <w:bCs/>
                <w:szCs w:val="21"/>
              </w:rPr>
            </w:pPr>
          </w:p>
        </w:tc>
        <w:tc>
          <w:tcPr>
            <w:tcW w:w="1114" w:type="dxa"/>
            <w:vAlign w:val="center"/>
          </w:tcPr>
          <w:p w:rsidR="00465BE4" w:rsidRDefault="00465BE4" w:rsidP="0026618F">
            <w:pPr>
              <w:jc w:val="center"/>
              <w:rPr>
                <w:rFonts w:ascii="宋体" w:hAnsi="宋体" w:hint="eastAsia"/>
                <w:bCs/>
                <w:szCs w:val="21"/>
              </w:rPr>
            </w:pPr>
          </w:p>
        </w:tc>
        <w:tc>
          <w:tcPr>
            <w:tcW w:w="934" w:type="dxa"/>
            <w:vAlign w:val="center"/>
          </w:tcPr>
          <w:p w:rsidR="00465BE4" w:rsidRDefault="00465BE4" w:rsidP="0026618F">
            <w:pPr>
              <w:rPr>
                <w:rFonts w:ascii="宋体" w:hAnsi="宋体" w:hint="eastAsia"/>
                <w:bCs/>
                <w:szCs w:val="21"/>
              </w:rPr>
            </w:pPr>
          </w:p>
        </w:tc>
        <w:tc>
          <w:tcPr>
            <w:tcW w:w="1166" w:type="dxa"/>
            <w:vAlign w:val="center"/>
          </w:tcPr>
          <w:p w:rsidR="00465BE4" w:rsidRDefault="00465BE4" w:rsidP="0026618F">
            <w:pPr>
              <w:rPr>
                <w:rFonts w:ascii="宋体" w:hAnsi="宋体" w:hint="eastAsia"/>
                <w:szCs w:val="21"/>
              </w:rPr>
            </w:pPr>
          </w:p>
        </w:tc>
        <w:tc>
          <w:tcPr>
            <w:tcW w:w="1542" w:type="dxa"/>
            <w:tcBorders>
              <w:right w:val="single" w:sz="4" w:space="0" w:color="auto"/>
            </w:tcBorders>
            <w:vAlign w:val="center"/>
          </w:tcPr>
          <w:p w:rsidR="00465BE4" w:rsidRDefault="00465BE4" w:rsidP="0026618F">
            <w:pPr>
              <w:rPr>
                <w:rFonts w:ascii="宋体" w:hAnsi="宋体" w:hint="eastAsia"/>
                <w:bCs/>
                <w:szCs w:val="21"/>
              </w:rPr>
            </w:pPr>
          </w:p>
        </w:tc>
      </w:tr>
      <w:tr w:rsidR="00465BE4" w:rsidTr="0026618F">
        <w:trPr>
          <w:cantSplit/>
          <w:trHeight w:val="397"/>
          <w:jc w:val="center"/>
        </w:trPr>
        <w:tc>
          <w:tcPr>
            <w:tcW w:w="3854" w:type="dxa"/>
            <w:gridSpan w:val="3"/>
            <w:tcBorders>
              <w:left w:val="single" w:sz="4" w:space="0" w:color="auto"/>
            </w:tcBorders>
            <w:vAlign w:val="center"/>
          </w:tcPr>
          <w:p w:rsidR="00465BE4" w:rsidRDefault="00465BE4" w:rsidP="0026618F">
            <w:pPr>
              <w:jc w:val="center"/>
              <w:rPr>
                <w:rFonts w:ascii="宋体" w:hAnsi="宋体" w:hint="eastAsia"/>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108" w:type="dxa"/>
            <w:gridSpan w:val="3"/>
            <w:vAlign w:val="center"/>
          </w:tcPr>
          <w:p w:rsidR="00465BE4" w:rsidRDefault="00465BE4" w:rsidP="0026618F">
            <w:pPr>
              <w:rPr>
                <w:rFonts w:ascii="宋体" w:hAnsi="宋体" w:hint="eastAsia"/>
                <w:bCs/>
                <w:szCs w:val="21"/>
              </w:rPr>
            </w:pPr>
            <w:r>
              <w:rPr>
                <w:rFonts w:ascii="宋体" w:hAnsi="宋体" w:hint="eastAsia"/>
                <w:bCs/>
                <w:szCs w:val="21"/>
              </w:rPr>
              <w:t>数量合计：</w:t>
            </w:r>
          </w:p>
        </w:tc>
        <w:tc>
          <w:tcPr>
            <w:tcW w:w="2708" w:type="dxa"/>
            <w:gridSpan w:val="2"/>
            <w:tcBorders>
              <w:right w:val="single" w:sz="4" w:space="0" w:color="auto"/>
            </w:tcBorders>
            <w:vAlign w:val="center"/>
          </w:tcPr>
          <w:p w:rsidR="00465BE4" w:rsidRDefault="00465BE4" w:rsidP="0026618F">
            <w:pPr>
              <w:rPr>
                <w:rFonts w:ascii="宋体" w:hAnsi="宋体" w:hint="eastAsia"/>
                <w:bCs/>
                <w:szCs w:val="21"/>
              </w:rPr>
            </w:pPr>
            <w:r>
              <w:rPr>
                <w:rFonts w:ascii="宋体" w:hAnsi="宋体" w:hint="eastAsia"/>
                <w:bCs/>
                <w:szCs w:val="21"/>
              </w:rPr>
              <w:t>报价合计：　　　　　元</w:t>
            </w:r>
          </w:p>
        </w:tc>
      </w:tr>
      <w:tr w:rsidR="00465BE4" w:rsidTr="0026618F">
        <w:trPr>
          <w:cantSplit/>
          <w:trHeight w:val="397"/>
          <w:jc w:val="center"/>
        </w:trPr>
        <w:tc>
          <w:tcPr>
            <w:tcW w:w="9670" w:type="dxa"/>
            <w:gridSpan w:val="8"/>
            <w:tcBorders>
              <w:left w:val="single" w:sz="4" w:space="0" w:color="auto"/>
              <w:bottom w:val="single" w:sz="4" w:space="0" w:color="auto"/>
              <w:right w:val="single" w:sz="4" w:space="0" w:color="auto"/>
            </w:tcBorders>
            <w:vAlign w:val="center"/>
          </w:tcPr>
          <w:p w:rsidR="00465BE4" w:rsidRDefault="00465BE4" w:rsidP="0026618F">
            <w:pPr>
              <w:pStyle w:val="af5"/>
              <w:rPr>
                <w:rFonts w:ascii="宋体" w:hAnsi="宋体" w:hint="eastAsia"/>
                <w:szCs w:val="21"/>
              </w:rPr>
            </w:pPr>
            <w:r>
              <w:rPr>
                <w:rFonts w:ascii="宋体" w:hAnsi="宋体" w:hint="eastAsia"/>
                <w:bCs/>
                <w:szCs w:val="21"/>
              </w:rPr>
              <w:t>四、总报价：人民币    元。</w:t>
            </w:r>
            <w:r>
              <w:rPr>
                <w:rFonts w:ascii="宋体" w:hAnsi="宋体" w:hint="eastAsia"/>
                <w:szCs w:val="21"/>
              </w:rPr>
              <w:t>（以上各合计项与报价一览表中的对应项均一致相符，如不一致以报价一览表为准）</w:t>
            </w:r>
          </w:p>
        </w:tc>
      </w:tr>
    </w:tbl>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r>
        <w:rPr>
          <w:rFonts w:ascii="宋体" w:hAnsi="宋体" w:hint="eastAsia"/>
          <w:szCs w:val="21"/>
        </w:rPr>
        <w:t>注：1）</w:t>
      </w:r>
      <w:r>
        <w:rPr>
          <w:rFonts w:ascii="宋体" w:hAnsi="宋体" w:hint="eastAsia"/>
          <w:szCs w:val="21"/>
        </w:rPr>
        <w:tab/>
        <w:t>以上内容必须与《报价一览表》一致。</w:t>
      </w:r>
    </w:p>
    <w:p w:rsidR="00465BE4" w:rsidRDefault="00465BE4" w:rsidP="00465BE4">
      <w:pPr>
        <w:pStyle w:val="a5"/>
        <w:tabs>
          <w:tab w:val="left" w:pos="851"/>
        </w:tabs>
        <w:adjustRightInd w:val="0"/>
        <w:snapToGrid w:val="0"/>
        <w:spacing w:line="360" w:lineRule="auto"/>
        <w:ind w:leftChars="202" w:left="850" w:hangingChars="203" w:hanging="426"/>
        <w:rPr>
          <w:rFonts w:hAnsi="宋体" w:cs="Times New Roman" w:hint="eastAsia"/>
          <w:snapToGrid w:val="0"/>
          <w:kern w:val="0"/>
        </w:rPr>
      </w:pPr>
      <w:r>
        <w:rPr>
          <w:rFonts w:hAnsi="宋体" w:cs="Times New Roman" w:hint="eastAsia"/>
          <w:kern w:val="0"/>
        </w:rPr>
        <w:t>2)</w:t>
      </w:r>
      <w:r>
        <w:rPr>
          <w:rFonts w:hAnsi="宋体" w:cs="Times New Roman" w:hint="eastAsia"/>
          <w:kern w:val="0"/>
        </w:rPr>
        <w:tab/>
        <w:t>对于</w:t>
      </w:r>
      <w:r>
        <w:rPr>
          <w:rFonts w:hAnsi="宋体" w:cs="Times New Roman" w:hint="eastAsia"/>
          <w:snapToGrid w:val="0"/>
          <w:kern w:val="0"/>
        </w:rPr>
        <w:t>报价免费的项目必须标明“免费”；</w:t>
      </w:r>
    </w:p>
    <w:p w:rsidR="00465BE4" w:rsidRDefault="00465BE4" w:rsidP="00465BE4">
      <w:pPr>
        <w:pStyle w:val="a5"/>
        <w:tabs>
          <w:tab w:val="left" w:pos="851"/>
        </w:tabs>
        <w:adjustRightInd w:val="0"/>
        <w:snapToGrid w:val="0"/>
        <w:spacing w:line="360" w:lineRule="auto"/>
        <w:ind w:leftChars="202" w:left="850" w:hangingChars="203" w:hanging="426"/>
        <w:rPr>
          <w:rFonts w:hAnsi="宋体" w:cs="Times New Roman" w:hint="eastAsia"/>
          <w:snapToGrid w:val="0"/>
          <w:kern w:val="0"/>
        </w:rPr>
      </w:pPr>
      <w:r>
        <w:rPr>
          <w:rFonts w:hAnsi="宋体" w:cs="Times New Roman" w:hint="eastAsia"/>
          <w:snapToGrid w:val="0"/>
          <w:kern w:val="0"/>
        </w:rPr>
        <w:t>3)</w:t>
      </w:r>
      <w:r>
        <w:rPr>
          <w:rFonts w:hAnsi="宋体" w:cs="Times New Roman" w:hint="eastAsia"/>
          <w:snapToGrid w:val="0"/>
          <w:kern w:val="0"/>
        </w:rPr>
        <w:tab/>
        <w:t>所有根据合同或其它原因应由投标供应商支付的税款和其它应交纳的费用都要包括在投标供应商提交的投标价格中；</w:t>
      </w:r>
    </w:p>
    <w:p w:rsidR="00465BE4" w:rsidRDefault="00465BE4" w:rsidP="00465BE4">
      <w:pPr>
        <w:pStyle w:val="a5"/>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465BE4" w:rsidRDefault="00465BE4" w:rsidP="00465BE4">
      <w:pPr>
        <w:pStyle w:val="aa"/>
        <w:adjustRightInd w:val="0"/>
        <w:snapToGrid w:val="0"/>
        <w:spacing w:line="360" w:lineRule="auto"/>
        <w:rPr>
          <w:rFonts w:ascii="Arial" w:hAnsi="Arial" w:cs="Arial" w:hint="eastAsia"/>
          <w:szCs w:val="21"/>
        </w:rPr>
      </w:pPr>
      <w:r>
        <w:rPr>
          <w:rFonts w:hAnsi="宋体" w:hint="eastAsia"/>
          <w:snapToGrid w:val="0"/>
          <w:kern w:val="0"/>
        </w:rPr>
        <w:t>5)</w:t>
      </w:r>
      <w:r>
        <w:rPr>
          <w:rFonts w:hAnsi="宋体" w:hint="eastAsia"/>
          <w:snapToGrid w:val="0"/>
          <w:kern w:val="0"/>
        </w:rPr>
        <w:tab/>
      </w:r>
      <w:r>
        <w:rPr>
          <w:rFonts w:ascii="宋体" w:hAnsi="宋体" w:cs="宋体" w:hint="eastAsia"/>
          <w:kern w:val="0"/>
          <w:szCs w:val="21"/>
        </w:rPr>
        <w:t>★</w:t>
      </w:r>
      <w:r>
        <w:rPr>
          <w:rFonts w:ascii="Arial" w:hAnsi="Arial" w:cs="Arial" w:hint="eastAsia"/>
          <w:szCs w:val="21"/>
        </w:rPr>
        <w:t>投标人应将所有培训费用（</w:t>
      </w:r>
      <w:proofErr w:type="gramStart"/>
      <w:r>
        <w:rPr>
          <w:rFonts w:ascii="Arial" w:hAnsi="Arial" w:cs="Arial" w:hint="eastAsia"/>
          <w:szCs w:val="21"/>
        </w:rPr>
        <w:t>含培训</w:t>
      </w:r>
      <w:proofErr w:type="gramEnd"/>
      <w:r>
        <w:rPr>
          <w:rFonts w:ascii="Arial" w:hAnsi="Arial" w:cs="Arial" w:hint="eastAsia"/>
          <w:szCs w:val="21"/>
        </w:rPr>
        <w:t>教材费）及各项支出列入</w:t>
      </w:r>
      <w:r>
        <w:rPr>
          <w:rFonts w:ascii="Arial" w:hAnsi="Arial" w:cs="Arial"/>
          <w:szCs w:val="21"/>
        </w:rPr>
        <w:t>“</w:t>
      </w:r>
      <w:r>
        <w:rPr>
          <w:rFonts w:ascii="Arial" w:hAnsi="Arial" w:cs="Arial" w:hint="eastAsia"/>
          <w:szCs w:val="21"/>
        </w:rPr>
        <w:t>投标分项报价表</w:t>
      </w:r>
      <w:r>
        <w:rPr>
          <w:rFonts w:ascii="Arial" w:hAnsi="Arial" w:cs="Arial"/>
          <w:szCs w:val="21"/>
        </w:rPr>
        <w:t xml:space="preserve">” </w:t>
      </w:r>
      <w:r>
        <w:rPr>
          <w:rFonts w:ascii="Arial" w:hAnsi="Arial" w:cs="Arial" w:hint="eastAsia"/>
          <w:szCs w:val="21"/>
        </w:rPr>
        <w:t>，所有的费用必须分别报价并计入投标总价。</w:t>
      </w:r>
    </w:p>
    <w:p w:rsidR="00465BE4" w:rsidRDefault="00465BE4" w:rsidP="00465BE4">
      <w:pPr>
        <w:adjustRightInd w:val="0"/>
        <w:snapToGrid w:val="0"/>
        <w:spacing w:line="360" w:lineRule="auto"/>
        <w:rPr>
          <w:rFonts w:ascii="宋体" w:hAnsi="宋体" w:hint="eastAsia"/>
          <w:szCs w:val="21"/>
        </w:rPr>
      </w:pPr>
    </w:p>
    <w:p w:rsidR="00465BE4" w:rsidRDefault="00465BE4" w:rsidP="00465BE4">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465BE4" w:rsidRDefault="00465BE4" w:rsidP="00465BE4">
      <w:pPr>
        <w:spacing w:line="360" w:lineRule="auto"/>
        <w:rPr>
          <w:rFonts w:ascii="宋体" w:hAnsi="宋体" w:hint="eastAsia"/>
          <w:szCs w:val="21"/>
        </w:rPr>
      </w:pPr>
      <w:r>
        <w:rPr>
          <w:rFonts w:ascii="宋体" w:hAnsi="宋体" w:hint="eastAsia"/>
          <w:szCs w:val="21"/>
        </w:rPr>
        <w:t>日期：   年   月   日</w:t>
      </w:r>
    </w:p>
    <w:p w:rsidR="00465BE4" w:rsidRDefault="00465BE4" w:rsidP="00465BE4">
      <w:pPr>
        <w:adjustRightInd w:val="0"/>
        <w:snapToGrid w:val="0"/>
        <w:spacing w:line="360" w:lineRule="auto"/>
        <w:rPr>
          <w:rFonts w:ascii="宋体" w:hAnsi="宋体" w:hint="eastAsia"/>
          <w:szCs w:val="21"/>
        </w:rPr>
      </w:pPr>
      <w:r>
        <w:rPr>
          <w:rFonts w:ascii="宋体" w:hAnsi="宋体"/>
          <w:szCs w:val="21"/>
        </w:rPr>
        <w:br w:type="page"/>
      </w:r>
    </w:p>
    <w:p w:rsidR="00465BE4" w:rsidRDefault="00465BE4" w:rsidP="00465BE4">
      <w:pPr>
        <w:pStyle w:val="4"/>
        <w:tabs>
          <w:tab w:val="left" w:pos="851"/>
        </w:tabs>
        <w:spacing w:before="0" w:after="0" w:line="360" w:lineRule="auto"/>
        <w:rPr>
          <w:rFonts w:ascii="宋体" w:eastAsia="宋体" w:hAnsi="宋体" w:hint="eastAsia"/>
          <w:color w:val="7030A0"/>
          <w:sz w:val="21"/>
          <w:szCs w:val="21"/>
        </w:rPr>
      </w:pPr>
      <w:r>
        <w:rPr>
          <w:rFonts w:ascii="宋体" w:eastAsia="宋体" w:hAnsi="宋体" w:hint="eastAsia"/>
          <w:color w:val="7030A0"/>
          <w:sz w:val="21"/>
          <w:szCs w:val="21"/>
        </w:rPr>
        <w:lastRenderedPageBreak/>
        <w:t>2.3</w:t>
      </w:r>
      <w:r>
        <w:rPr>
          <w:rFonts w:ascii="宋体" w:eastAsia="宋体" w:hAnsi="宋体" w:hint="eastAsia"/>
          <w:color w:val="7030A0"/>
          <w:sz w:val="21"/>
          <w:szCs w:val="21"/>
        </w:rPr>
        <w:tab/>
        <w:t>政策适用性说明</w:t>
      </w:r>
    </w:p>
    <w:p w:rsidR="00465BE4" w:rsidRDefault="00465BE4" w:rsidP="00465BE4">
      <w:pPr>
        <w:tabs>
          <w:tab w:val="left" w:pos="1260"/>
        </w:tabs>
        <w:spacing w:line="360" w:lineRule="auto"/>
        <w:ind w:firstLineChars="200" w:firstLine="420"/>
        <w:rPr>
          <w:rFonts w:ascii="宋体" w:hAnsi="宋体" w:hint="eastAsia"/>
          <w:color w:val="7030A0"/>
          <w:szCs w:val="21"/>
        </w:rPr>
      </w:pPr>
      <w:r>
        <w:rPr>
          <w:rFonts w:ascii="宋体" w:hAnsi="宋体" w:hint="eastAsia"/>
          <w:color w:val="7030A0"/>
          <w:szCs w:val="21"/>
        </w:rPr>
        <w:t>按照政府采购有关政策的要求，在本次的技术方案中，采用符合政策的小型或微型企业产品、节能产品、环保标志产品，</w:t>
      </w:r>
      <w:r>
        <w:rPr>
          <w:rFonts w:ascii="宋体" w:hAnsi="宋体" w:hint="eastAsia"/>
          <w:color w:val="7030A0"/>
          <w:szCs w:val="21"/>
          <w:u w:val="wave" w:color="FF0000"/>
        </w:rPr>
        <w:t>主要产品与核心技术</w:t>
      </w:r>
      <w:r>
        <w:rPr>
          <w:rFonts w:ascii="宋体" w:hAnsi="宋体" w:hint="eastAsia"/>
          <w:color w:val="7030A0"/>
          <w:szCs w:val="21"/>
        </w:rPr>
        <w:t>介绍说明如下：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408"/>
        <w:gridCol w:w="994"/>
        <w:gridCol w:w="954"/>
        <w:gridCol w:w="887"/>
        <w:gridCol w:w="994"/>
        <w:gridCol w:w="1023"/>
        <w:gridCol w:w="1241"/>
      </w:tblGrid>
      <w:tr w:rsidR="00465BE4" w:rsidTr="0026618F">
        <w:trPr>
          <w:trHeight w:val="20"/>
          <w:jc w:val="center"/>
        </w:trPr>
        <w:tc>
          <w:tcPr>
            <w:tcW w:w="56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r>
              <w:rPr>
                <w:rFonts w:ascii="宋体" w:hAnsi="宋体" w:hint="eastAsia"/>
                <w:color w:val="7030A0"/>
                <w:szCs w:val="21"/>
              </w:rPr>
              <w:t>序号</w:t>
            </w:r>
          </w:p>
        </w:tc>
        <w:tc>
          <w:tcPr>
            <w:tcW w:w="2408"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r>
              <w:rPr>
                <w:rFonts w:ascii="宋体" w:hAnsi="宋体" w:hint="eastAsia"/>
                <w:color w:val="7030A0"/>
                <w:szCs w:val="21"/>
              </w:rPr>
              <w:t>主要产品/技术名称</w:t>
            </w:r>
          </w:p>
          <w:p w:rsidR="00465BE4" w:rsidRDefault="00465BE4" w:rsidP="0026618F">
            <w:pPr>
              <w:tabs>
                <w:tab w:val="left" w:pos="1260"/>
              </w:tabs>
              <w:ind w:leftChars="-25" w:left="-53" w:rightChars="-25" w:right="-53"/>
              <w:jc w:val="center"/>
              <w:rPr>
                <w:rFonts w:ascii="宋体" w:hAnsi="宋体" w:hint="eastAsia"/>
                <w:color w:val="7030A0"/>
                <w:szCs w:val="21"/>
              </w:rPr>
            </w:pPr>
            <w:r>
              <w:rPr>
                <w:rFonts w:ascii="宋体" w:hAnsi="宋体" w:hint="eastAsia"/>
                <w:color w:val="7030A0"/>
                <w:szCs w:val="21"/>
              </w:rPr>
              <w:t>（规格型号、注册商标）</w:t>
            </w: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r>
              <w:rPr>
                <w:rFonts w:ascii="宋体" w:hAnsi="宋体" w:hint="eastAsia"/>
                <w:color w:val="7030A0"/>
                <w:szCs w:val="21"/>
              </w:rPr>
              <w:t>制造商</w:t>
            </w:r>
            <w:r>
              <w:rPr>
                <w:rFonts w:ascii="宋体" w:hAnsi="宋体"/>
                <w:color w:val="7030A0"/>
                <w:szCs w:val="21"/>
              </w:rPr>
              <w:br/>
            </w:r>
            <w:r>
              <w:rPr>
                <w:rFonts w:ascii="宋体" w:hAnsi="宋体" w:hint="eastAsia"/>
                <w:color w:val="7030A0"/>
                <w:szCs w:val="21"/>
              </w:rPr>
              <w:t>(开发商)</w:t>
            </w:r>
          </w:p>
        </w:tc>
        <w:tc>
          <w:tcPr>
            <w:tcW w:w="95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r>
              <w:rPr>
                <w:rFonts w:ascii="宋体" w:hAnsi="宋体" w:hint="eastAsia"/>
                <w:color w:val="7030A0"/>
                <w:szCs w:val="21"/>
              </w:rPr>
              <w:t>制造商</w:t>
            </w:r>
            <w:r>
              <w:rPr>
                <w:rFonts w:ascii="宋体" w:hAnsi="宋体"/>
                <w:color w:val="7030A0"/>
                <w:szCs w:val="21"/>
              </w:rPr>
              <w:br/>
            </w:r>
            <w:r>
              <w:rPr>
                <w:rFonts w:ascii="宋体" w:hAnsi="宋体" w:hint="eastAsia"/>
                <w:color w:val="7030A0"/>
                <w:szCs w:val="21"/>
              </w:rPr>
              <w:t>企业类型</w:t>
            </w:r>
          </w:p>
        </w:tc>
        <w:tc>
          <w:tcPr>
            <w:tcW w:w="88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r>
              <w:rPr>
                <w:rFonts w:ascii="宋体" w:hAnsi="宋体" w:hint="eastAsia"/>
                <w:color w:val="7030A0"/>
                <w:szCs w:val="21"/>
              </w:rPr>
              <w:t>节能</w:t>
            </w:r>
            <w:r>
              <w:rPr>
                <w:rFonts w:ascii="宋体" w:hAnsi="宋体"/>
                <w:color w:val="7030A0"/>
                <w:szCs w:val="21"/>
              </w:rPr>
              <w:br/>
            </w:r>
            <w:r>
              <w:rPr>
                <w:rFonts w:ascii="宋体" w:hAnsi="宋体" w:hint="eastAsia"/>
                <w:color w:val="7030A0"/>
                <w:szCs w:val="21"/>
              </w:rPr>
              <w:t>产品</w:t>
            </w: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r>
              <w:rPr>
                <w:rFonts w:ascii="宋体" w:hAnsi="宋体" w:hint="eastAsia"/>
                <w:color w:val="7030A0"/>
                <w:szCs w:val="21"/>
              </w:rPr>
              <w:t>环保标志产品</w:t>
            </w:r>
          </w:p>
        </w:tc>
        <w:tc>
          <w:tcPr>
            <w:tcW w:w="1023"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r>
              <w:rPr>
                <w:rFonts w:ascii="宋体" w:hAnsi="宋体" w:hint="eastAsia"/>
                <w:color w:val="7030A0"/>
                <w:szCs w:val="21"/>
              </w:rPr>
              <w:t>认证证书编号</w:t>
            </w:r>
          </w:p>
        </w:tc>
        <w:tc>
          <w:tcPr>
            <w:tcW w:w="1241"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r>
              <w:rPr>
                <w:rFonts w:ascii="宋体" w:hAnsi="宋体" w:hint="eastAsia"/>
                <w:color w:val="7030A0"/>
                <w:szCs w:val="21"/>
              </w:rPr>
              <w:t>该产品报价</w:t>
            </w:r>
          </w:p>
          <w:p w:rsidR="00465BE4" w:rsidRDefault="00465BE4" w:rsidP="0026618F">
            <w:pPr>
              <w:tabs>
                <w:tab w:val="left" w:pos="1260"/>
              </w:tabs>
              <w:ind w:leftChars="-25" w:left="-53" w:rightChars="-25" w:right="-53"/>
              <w:jc w:val="center"/>
              <w:rPr>
                <w:rFonts w:ascii="宋体" w:hAnsi="宋体" w:hint="eastAsia"/>
                <w:color w:val="7030A0"/>
                <w:szCs w:val="21"/>
              </w:rPr>
            </w:pPr>
            <w:r>
              <w:rPr>
                <w:rFonts w:ascii="宋体" w:hAnsi="宋体" w:hint="eastAsia"/>
                <w:color w:val="7030A0"/>
                <w:szCs w:val="21"/>
              </w:rPr>
              <w:t>在总报价中占比（%）</w:t>
            </w:r>
          </w:p>
        </w:tc>
      </w:tr>
      <w:tr w:rsidR="00465BE4" w:rsidTr="0026618F">
        <w:trPr>
          <w:trHeight w:val="397"/>
          <w:jc w:val="center"/>
        </w:trPr>
        <w:tc>
          <w:tcPr>
            <w:tcW w:w="56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2408"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5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88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023"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241"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r>
      <w:tr w:rsidR="00465BE4" w:rsidTr="0026618F">
        <w:trPr>
          <w:trHeight w:val="397"/>
          <w:jc w:val="center"/>
        </w:trPr>
        <w:tc>
          <w:tcPr>
            <w:tcW w:w="56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2408"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5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88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023"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241"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r>
      <w:tr w:rsidR="00465BE4" w:rsidTr="0026618F">
        <w:trPr>
          <w:trHeight w:val="397"/>
          <w:jc w:val="center"/>
        </w:trPr>
        <w:tc>
          <w:tcPr>
            <w:tcW w:w="56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2408"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5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88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023"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241"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r>
      <w:tr w:rsidR="00465BE4" w:rsidTr="0026618F">
        <w:trPr>
          <w:trHeight w:val="397"/>
          <w:jc w:val="center"/>
        </w:trPr>
        <w:tc>
          <w:tcPr>
            <w:tcW w:w="56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2408"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5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88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023"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241"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r>
      <w:tr w:rsidR="00465BE4" w:rsidTr="0026618F">
        <w:trPr>
          <w:trHeight w:val="397"/>
          <w:jc w:val="center"/>
        </w:trPr>
        <w:tc>
          <w:tcPr>
            <w:tcW w:w="56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2408"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5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88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023"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241"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r>
      <w:tr w:rsidR="00465BE4" w:rsidTr="0026618F">
        <w:trPr>
          <w:trHeight w:val="397"/>
          <w:jc w:val="center"/>
        </w:trPr>
        <w:tc>
          <w:tcPr>
            <w:tcW w:w="56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2408"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5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887"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994"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023"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c>
          <w:tcPr>
            <w:tcW w:w="1241" w:type="dxa"/>
            <w:vAlign w:val="center"/>
          </w:tcPr>
          <w:p w:rsidR="00465BE4" w:rsidRDefault="00465BE4" w:rsidP="0026618F">
            <w:pPr>
              <w:tabs>
                <w:tab w:val="left" w:pos="1260"/>
              </w:tabs>
              <w:ind w:leftChars="-25" w:left="-53" w:rightChars="-25" w:right="-53"/>
              <w:jc w:val="center"/>
              <w:rPr>
                <w:rFonts w:ascii="宋体" w:hAnsi="宋体" w:hint="eastAsia"/>
                <w:color w:val="7030A0"/>
                <w:szCs w:val="21"/>
              </w:rPr>
            </w:pPr>
          </w:p>
        </w:tc>
      </w:tr>
    </w:tbl>
    <w:p w:rsidR="00465BE4" w:rsidRDefault="00465BE4" w:rsidP="00465BE4">
      <w:pPr>
        <w:spacing w:line="360" w:lineRule="auto"/>
        <w:rPr>
          <w:rFonts w:ascii="宋体" w:hAnsi="宋体" w:hint="eastAsia"/>
          <w:color w:val="7030A0"/>
          <w:szCs w:val="21"/>
        </w:rPr>
      </w:pPr>
    </w:p>
    <w:p w:rsidR="00465BE4" w:rsidRDefault="00465BE4" w:rsidP="00465BE4">
      <w:pPr>
        <w:tabs>
          <w:tab w:val="left" w:pos="567"/>
          <w:tab w:val="left" w:pos="993"/>
        </w:tabs>
        <w:spacing w:line="360" w:lineRule="auto"/>
        <w:ind w:left="991" w:hangingChars="472" w:hanging="991"/>
        <w:rPr>
          <w:rFonts w:ascii="宋体" w:hAnsi="宋体" w:hint="eastAsia"/>
          <w:color w:val="7030A0"/>
          <w:szCs w:val="21"/>
        </w:rPr>
      </w:pPr>
      <w:r>
        <w:rPr>
          <w:rFonts w:ascii="宋体" w:hAnsi="宋体" w:hint="eastAsia"/>
          <w:color w:val="7030A0"/>
          <w:szCs w:val="21"/>
        </w:rPr>
        <w:t>注：</w:t>
      </w:r>
      <w:r>
        <w:rPr>
          <w:rFonts w:ascii="宋体" w:hAnsi="宋体" w:hint="eastAsia"/>
          <w:color w:val="7030A0"/>
          <w:szCs w:val="21"/>
        </w:rPr>
        <w:tab/>
        <w:t>1.</w:t>
      </w:r>
      <w:r>
        <w:rPr>
          <w:rFonts w:ascii="宋体" w:hAnsi="宋体" w:hint="eastAsia"/>
          <w:color w:val="7030A0"/>
          <w:szCs w:val="21"/>
        </w:rPr>
        <w:tab/>
        <w:t>制造商为小型或微型企业时才需要填“制造商企业类型”栏，填写内容为“小型”或“微型”；</w:t>
      </w:r>
    </w:p>
    <w:p w:rsidR="00465BE4" w:rsidRDefault="00465BE4" w:rsidP="00465BE4">
      <w:pPr>
        <w:tabs>
          <w:tab w:val="left" w:pos="567"/>
          <w:tab w:val="left" w:pos="993"/>
        </w:tabs>
        <w:spacing w:line="360" w:lineRule="auto"/>
        <w:ind w:left="991" w:hangingChars="472" w:hanging="991"/>
        <w:rPr>
          <w:rFonts w:ascii="宋体" w:hAnsi="宋体" w:hint="eastAsia"/>
          <w:color w:val="7030A0"/>
          <w:szCs w:val="21"/>
        </w:rPr>
      </w:pPr>
      <w:r>
        <w:rPr>
          <w:rFonts w:ascii="宋体" w:hAnsi="宋体" w:hint="eastAsia"/>
          <w:color w:val="7030A0"/>
          <w:szCs w:val="21"/>
        </w:rPr>
        <w:tab/>
        <w:t>2、</w:t>
      </w:r>
      <w:r>
        <w:rPr>
          <w:rFonts w:ascii="宋体" w:hAnsi="宋体" w:hint="eastAsia"/>
          <w:color w:val="7030A0"/>
          <w:szCs w:val="21"/>
        </w:rPr>
        <w:tab/>
        <w:t>“节能产品、环保标志产品”是属于国家行业主管部门颁布的清单目录中的产品，须填写认证证书编号，并在“节能产品”、“环保标志产品”栏中填写属于“第</w:t>
      </w:r>
      <w:r>
        <w:rPr>
          <w:rFonts w:ascii="宋体" w:hAnsi="宋体" w:hint="eastAsia"/>
          <w:color w:val="7030A0"/>
          <w:szCs w:val="21"/>
          <w:u w:val="single"/>
        </w:rPr>
        <w:t xml:space="preserve">　</w:t>
      </w:r>
      <w:r>
        <w:rPr>
          <w:rFonts w:ascii="宋体" w:hAnsi="宋体" w:hint="eastAsia"/>
          <w:color w:val="7030A0"/>
          <w:szCs w:val="21"/>
        </w:rPr>
        <w:t>期清单”的产品（产品被列入多期清单的，以最新一期为准），同时提供有效期内的证书复印件以及下述文件（均为复印件，加盖投标供应商公章）：</w:t>
      </w:r>
    </w:p>
    <w:p w:rsidR="00465BE4" w:rsidRDefault="00465BE4" w:rsidP="00465BE4">
      <w:pPr>
        <w:tabs>
          <w:tab w:val="left" w:pos="567"/>
          <w:tab w:val="left" w:pos="993"/>
        </w:tabs>
        <w:spacing w:line="360" w:lineRule="auto"/>
        <w:ind w:left="991" w:hangingChars="472" w:hanging="991"/>
        <w:rPr>
          <w:rFonts w:ascii="宋体" w:hAnsi="宋体" w:hint="eastAsia"/>
          <w:color w:val="7030A0"/>
          <w:szCs w:val="21"/>
        </w:rPr>
      </w:pPr>
      <w:r>
        <w:rPr>
          <w:rFonts w:ascii="宋体" w:hAnsi="宋体" w:hint="eastAsia"/>
          <w:color w:val="7030A0"/>
          <w:szCs w:val="21"/>
        </w:rPr>
        <w:tab/>
      </w:r>
      <w:r>
        <w:rPr>
          <w:rFonts w:ascii="宋体" w:hAnsi="宋体" w:hint="eastAsia"/>
          <w:color w:val="7030A0"/>
          <w:szCs w:val="21"/>
        </w:rPr>
        <w:tab/>
        <w:t>（1）属于“节能产品政府采购清单</w:t>
      </w:r>
      <w:r>
        <w:rPr>
          <w:rFonts w:ascii="宋体" w:hAnsi="宋体"/>
          <w:color w:val="7030A0"/>
          <w:szCs w:val="21"/>
        </w:rPr>
        <w:t>”</w:t>
      </w:r>
      <w:r>
        <w:rPr>
          <w:rFonts w:ascii="宋体" w:hAnsi="宋体" w:hint="eastAsia"/>
          <w:color w:val="7030A0"/>
          <w:szCs w:val="21"/>
        </w:rPr>
        <w:t>中品目的产品，提供</w:t>
      </w:r>
      <w:r>
        <w:rPr>
          <w:rFonts w:ascii="宋体" w:hAnsi="宋体"/>
          <w:color w:val="7030A0"/>
          <w:szCs w:val="21"/>
        </w:rPr>
        <w:t>“</w:t>
      </w:r>
      <w:r>
        <w:rPr>
          <w:rFonts w:ascii="宋体" w:hAnsi="宋体" w:hint="eastAsia"/>
          <w:color w:val="7030A0"/>
          <w:szCs w:val="21"/>
        </w:rPr>
        <w:t>节能产品政府采购清单（第___期）”中投标产品所在</w:t>
      </w:r>
      <w:proofErr w:type="gramStart"/>
      <w:r>
        <w:rPr>
          <w:rFonts w:ascii="宋体" w:hAnsi="宋体" w:hint="eastAsia"/>
          <w:color w:val="7030A0"/>
          <w:szCs w:val="21"/>
        </w:rPr>
        <w:t>清单页并加盖</w:t>
      </w:r>
      <w:proofErr w:type="gramEnd"/>
      <w:r>
        <w:rPr>
          <w:rFonts w:ascii="宋体" w:hAnsi="宋体" w:hint="eastAsia"/>
          <w:color w:val="7030A0"/>
          <w:szCs w:val="21"/>
        </w:rPr>
        <w:t>投标供应商公章，节能清单在中国政府采购网（http：//www.ccgp.gov .</w:t>
      </w:r>
      <w:proofErr w:type="spellStart"/>
      <w:r>
        <w:rPr>
          <w:rFonts w:ascii="宋体" w:hAnsi="宋体" w:hint="eastAsia"/>
          <w:color w:val="7030A0"/>
          <w:szCs w:val="21"/>
        </w:rPr>
        <w:t>cn</w:t>
      </w:r>
      <w:proofErr w:type="spellEnd"/>
      <w:r>
        <w:rPr>
          <w:rFonts w:ascii="宋体" w:hAnsi="宋体" w:hint="eastAsia"/>
          <w:color w:val="7030A0"/>
          <w:szCs w:val="21"/>
        </w:rPr>
        <w:t>/）、国家发展改革委网站（</w:t>
      </w:r>
      <w:r>
        <w:rPr>
          <w:rFonts w:ascii="宋体" w:hAnsi="宋体"/>
          <w:color w:val="7030A0"/>
          <w:szCs w:val="21"/>
        </w:rPr>
        <w:fldChar w:fldCharType="begin"/>
      </w:r>
      <w:r>
        <w:rPr>
          <w:rFonts w:ascii="宋体" w:hAnsi="宋体"/>
          <w:color w:val="7030A0"/>
          <w:szCs w:val="21"/>
        </w:rPr>
        <w:instrText xml:space="preserve"> HYPERLINK "</w:instrText>
      </w:r>
      <w:r>
        <w:rPr>
          <w:rFonts w:ascii="宋体" w:hAnsi="宋体" w:hint="eastAsia"/>
          <w:color w:val="7030A0"/>
          <w:szCs w:val="21"/>
        </w:rPr>
        <w:instrText>http://hzs.nd</w:instrText>
      </w:r>
      <w:r>
        <w:rPr>
          <w:rFonts w:ascii="宋体" w:hAnsi="宋体"/>
          <w:color w:val="7030A0"/>
          <w:szCs w:val="21"/>
        </w:rPr>
        <w:instrText xml:space="preserve">" </w:instrText>
      </w:r>
      <w:r>
        <w:rPr>
          <w:rFonts w:ascii="宋体" w:hAnsi="宋体"/>
          <w:color w:val="7030A0"/>
          <w:szCs w:val="21"/>
        </w:rPr>
        <w:fldChar w:fldCharType="separate"/>
      </w:r>
      <w:r>
        <w:rPr>
          <w:rFonts w:ascii="宋体" w:hAnsi="宋体" w:hint="eastAsia"/>
          <w:color w:val="7030A0"/>
          <w:szCs w:val="21"/>
        </w:rPr>
        <w:t>http://hzs.nd</w:t>
      </w:r>
      <w:r>
        <w:rPr>
          <w:rFonts w:ascii="宋体" w:hAnsi="宋体"/>
          <w:color w:val="7030A0"/>
          <w:szCs w:val="21"/>
        </w:rPr>
        <w:fldChar w:fldCharType="end"/>
      </w:r>
      <w:r>
        <w:rPr>
          <w:rFonts w:ascii="宋体" w:hAnsi="宋体" w:hint="eastAsia"/>
          <w:color w:val="7030A0"/>
          <w:szCs w:val="21"/>
        </w:rPr>
        <w:t xml:space="preserve"> rc.gv.cn/）和中国质量认证中心网站（http://www.cqc.com.cn/）上发布；</w:t>
      </w:r>
    </w:p>
    <w:p w:rsidR="00465BE4" w:rsidRDefault="00465BE4" w:rsidP="00465BE4">
      <w:pPr>
        <w:tabs>
          <w:tab w:val="left" w:pos="567"/>
          <w:tab w:val="left" w:pos="993"/>
        </w:tabs>
        <w:spacing w:line="360" w:lineRule="auto"/>
        <w:ind w:left="991" w:hangingChars="472" w:hanging="991"/>
        <w:rPr>
          <w:rFonts w:ascii="宋体" w:hAnsi="宋体" w:hint="eastAsia"/>
          <w:color w:val="7030A0"/>
          <w:szCs w:val="21"/>
        </w:rPr>
      </w:pPr>
      <w:r>
        <w:rPr>
          <w:rFonts w:ascii="宋体" w:hAnsi="宋体" w:hint="eastAsia"/>
          <w:color w:val="7030A0"/>
          <w:szCs w:val="21"/>
        </w:rPr>
        <w:tab/>
      </w:r>
      <w:r>
        <w:rPr>
          <w:rFonts w:ascii="宋体" w:hAnsi="宋体" w:hint="eastAsia"/>
          <w:color w:val="7030A0"/>
          <w:szCs w:val="21"/>
        </w:rPr>
        <w:tab/>
        <w:t>（2）属于“环境标志产品政府采购清单”中品目的产品，提供最新“环境标志产品政府采购清单”中投标产品所在</w:t>
      </w:r>
      <w:proofErr w:type="gramStart"/>
      <w:r>
        <w:rPr>
          <w:rFonts w:ascii="宋体" w:hAnsi="宋体" w:hint="eastAsia"/>
          <w:color w:val="7030A0"/>
          <w:szCs w:val="21"/>
        </w:rPr>
        <w:t>清单页并加盖</w:t>
      </w:r>
      <w:proofErr w:type="gramEnd"/>
      <w:r>
        <w:rPr>
          <w:rFonts w:ascii="宋体" w:hAnsi="宋体" w:hint="eastAsia"/>
          <w:color w:val="7030A0"/>
          <w:szCs w:val="21"/>
        </w:rPr>
        <w:t xml:space="preserve">投标供应商公章，清单在中国政府采购网（http://www.ccgp.gov.cn/）、国家环境保护总局网（http://www.sepa.gov.cn/）、中国绿色采购网（http://www.cgpn. </w:t>
      </w:r>
      <w:proofErr w:type="spellStart"/>
      <w:r>
        <w:rPr>
          <w:rFonts w:ascii="宋体" w:hAnsi="宋体" w:hint="eastAsia"/>
          <w:color w:val="7030A0"/>
          <w:szCs w:val="21"/>
        </w:rPr>
        <w:t>cn</w:t>
      </w:r>
      <w:proofErr w:type="spellEnd"/>
      <w:r>
        <w:rPr>
          <w:rFonts w:ascii="宋体" w:hAnsi="宋体" w:hint="eastAsia"/>
          <w:color w:val="7030A0"/>
          <w:szCs w:val="21"/>
        </w:rPr>
        <w:t>/）上发布；</w:t>
      </w:r>
    </w:p>
    <w:p w:rsidR="00465BE4" w:rsidRDefault="00465BE4" w:rsidP="00465BE4">
      <w:pPr>
        <w:tabs>
          <w:tab w:val="left" w:pos="567"/>
          <w:tab w:val="left" w:pos="993"/>
        </w:tabs>
        <w:spacing w:line="360" w:lineRule="auto"/>
        <w:ind w:left="991" w:hangingChars="472" w:hanging="991"/>
        <w:rPr>
          <w:rFonts w:ascii="宋体" w:hAnsi="宋体" w:hint="eastAsia"/>
          <w:color w:val="7030A0"/>
          <w:szCs w:val="21"/>
        </w:rPr>
      </w:pPr>
      <w:r>
        <w:rPr>
          <w:rFonts w:ascii="宋体" w:hAnsi="宋体" w:hint="eastAsia"/>
          <w:color w:val="7030A0"/>
          <w:szCs w:val="21"/>
        </w:rPr>
        <w:tab/>
        <w:t>3、</w:t>
      </w:r>
      <w:r>
        <w:rPr>
          <w:rFonts w:ascii="宋体" w:hAnsi="宋体" w:hint="eastAsia"/>
          <w:color w:val="7030A0"/>
          <w:szCs w:val="21"/>
        </w:rPr>
        <w:tab/>
        <w:t>最终报价中“该产品报价占总报价比重”视作不变。</w:t>
      </w:r>
    </w:p>
    <w:p w:rsidR="00465BE4" w:rsidRDefault="00465BE4" w:rsidP="00465BE4">
      <w:pPr>
        <w:adjustRightInd w:val="0"/>
        <w:snapToGrid w:val="0"/>
        <w:spacing w:line="360" w:lineRule="auto"/>
        <w:rPr>
          <w:rFonts w:ascii="宋体" w:hAnsi="宋体" w:hint="eastAsia"/>
          <w:szCs w:val="21"/>
        </w:rPr>
      </w:pPr>
    </w:p>
    <w:p w:rsidR="00465BE4" w:rsidRDefault="00465BE4" w:rsidP="00465BE4">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465BE4" w:rsidRDefault="00465BE4" w:rsidP="00465BE4">
      <w:pPr>
        <w:spacing w:line="360" w:lineRule="auto"/>
        <w:rPr>
          <w:rFonts w:ascii="宋体" w:hAnsi="宋体" w:hint="eastAsia"/>
          <w:szCs w:val="21"/>
        </w:rPr>
      </w:pPr>
      <w:r>
        <w:rPr>
          <w:rFonts w:ascii="宋体" w:hAnsi="宋体" w:hint="eastAsia"/>
          <w:szCs w:val="21"/>
        </w:rPr>
        <w:t>日期：   年   月   日</w:t>
      </w:r>
    </w:p>
    <w:p w:rsidR="00465BE4" w:rsidRDefault="00465BE4" w:rsidP="00465BE4">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eastAsia="宋体" w:hAnsi="宋体"/>
          <w:sz w:val="21"/>
          <w:szCs w:val="21"/>
        </w:rPr>
        <w:br w:type="page"/>
      </w:r>
      <w:bookmarkStart w:id="3" w:name="_Toc278274491"/>
      <w:r>
        <w:rPr>
          <w:rFonts w:ascii="宋体" w:eastAsia="宋体" w:hAnsi="宋体" w:hint="eastAsia"/>
          <w:sz w:val="21"/>
          <w:szCs w:val="21"/>
        </w:rPr>
        <w:lastRenderedPageBreak/>
        <w:t>投标函</w:t>
      </w:r>
      <w:bookmarkEnd w:id="3"/>
    </w:p>
    <w:p w:rsidR="00465BE4" w:rsidRDefault="00465BE4" w:rsidP="00465BE4">
      <w:pPr>
        <w:pStyle w:val="a5"/>
        <w:spacing w:line="360" w:lineRule="auto"/>
        <w:jc w:val="center"/>
        <w:rPr>
          <w:rFonts w:hAnsi="宋体" w:hint="eastAsia"/>
          <w:b/>
          <w:color w:val="000000"/>
          <w:sz w:val="24"/>
          <w:szCs w:val="24"/>
        </w:rPr>
      </w:pPr>
      <w:r>
        <w:rPr>
          <w:rFonts w:hAnsi="宋体" w:hint="eastAsia"/>
          <w:b/>
          <w:color w:val="000000"/>
          <w:sz w:val="24"/>
          <w:szCs w:val="24"/>
        </w:rPr>
        <w:t>投 标 函</w:t>
      </w: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为响应你方组织的</w:t>
      </w:r>
      <w:r>
        <w:rPr>
          <w:rFonts w:hAnsi="宋体" w:hint="eastAsia"/>
          <w:color w:val="000000"/>
          <w:u w:val="single"/>
        </w:rPr>
        <w:t xml:space="preserve">  广东省司法厅、广东省戒毒管理局安全体系（一期）  </w:t>
      </w:r>
      <w:r>
        <w:rPr>
          <w:rFonts w:hAnsi="宋体" w:hint="eastAsia"/>
          <w:color w:val="000000"/>
          <w:kern w:val="28"/>
        </w:rPr>
        <w:t>项目</w:t>
      </w:r>
      <w:r>
        <w:rPr>
          <w:rFonts w:hAnsi="宋体" w:hint="eastAsia"/>
          <w:color w:val="000000"/>
        </w:rPr>
        <w:t>的招标[</w:t>
      </w:r>
      <w:r>
        <w:rPr>
          <w:rFonts w:hAnsi="宋体" w:hint="eastAsia"/>
          <w:color w:val="7030A0"/>
        </w:rPr>
        <w:t>采购项目</w:t>
      </w:r>
      <w:r>
        <w:rPr>
          <w:rFonts w:hAnsi="宋体" w:hint="eastAsia"/>
          <w:color w:val="000000"/>
        </w:rPr>
        <w:t>编号为：</w:t>
      </w:r>
      <w:r>
        <w:rPr>
          <w:rFonts w:hAnsi="宋体" w:hint="eastAsia"/>
          <w:color w:val="000000"/>
          <w:u w:val="single"/>
        </w:rPr>
        <w:t xml:space="preserve">  </w:t>
      </w:r>
      <w:r>
        <w:rPr>
          <w:rFonts w:hAnsi="宋体"/>
          <w:color w:val="000000"/>
          <w:u w:val="single"/>
        </w:rPr>
        <w:t>GPCGD143145HG013F</w:t>
      </w:r>
      <w:r>
        <w:rPr>
          <w:rFonts w:hAnsi="宋体" w:hint="eastAsia"/>
          <w:color w:val="000000"/>
          <w:u w:val="single"/>
        </w:rPr>
        <w:t xml:space="preserve">  </w:t>
      </w:r>
      <w:r>
        <w:rPr>
          <w:rFonts w:hAnsi="宋体" w:hint="eastAsia"/>
          <w:color w:val="000000"/>
        </w:rPr>
        <w:t>]，我方愿参与投标。</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我方确认收到贵方提供的</w:t>
      </w:r>
      <w:r>
        <w:rPr>
          <w:rFonts w:hAnsi="宋体"/>
          <w:color w:val="000000"/>
          <w:kern w:val="28"/>
          <w:u w:val="single"/>
        </w:rPr>
        <w:t xml:space="preserve">  </w:t>
      </w:r>
      <w:r>
        <w:rPr>
          <w:rFonts w:hAnsi="宋体" w:hint="eastAsia"/>
          <w:color w:val="000000"/>
          <w:kern w:val="28"/>
          <w:u w:val="single"/>
        </w:rPr>
        <w:t>广东省司法厅、广东省戒毒管理局安全体系（一期）项目</w:t>
      </w:r>
      <w:r>
        <w:rPr>
          <w:rFonts w:hAnsi="宋体"/>
          <w:color w:val="000000"/>
          <w:kern w:val="28"/>
          <w:u w:val="single"/>
        </w:rPr>
        <w:t xml:space="preserve">  </w:t>
      </w:r>
      <w:r>
        <w:rPr>
          <w:rFonts w:hAnsi="宋体" w:hint="eastAsia"/>
          <w:color w:val="000000"/>
        </w:rPr>
        <w:t>货物及相关服务的招标文件的全部内容。</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我方在参与投标前已详细研究了招标文件的所有内容，包括澄清、修改文件（如果有）和所有已提供的参考资料以及有关附件，我方完全明白并认为此招标文件没</w:t>
      </w:r>
      <w:proofErr w:type="gramStart"/>
      <w:r>
        <w:rPr>
          <w:rFonts w:hAnsi="宋体" w:hint="eastAsia"/>
          <w:color w:val="000000"/>
        </w:rPr>
        <w:t>有倾</w:t>
      </w:r>
      <w:proofErr w:type="gramEnd"/>
      <w:r>
        <w:rPr>
          <w:rFonts w:hAnsi="宋体" w:hint="eastAsia"/>
          <w:color w:val="000000"/>
        </w:rPr>
        <w:t>向性，也不存在排斥潜在投标供应商的内容，我方同意招标文件的相关条款，放弃对招标文件提出误解和质疑的一切权力。</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465BE4" w:rsidRDefault="00465BE4" w:rsidP="00465BE4">
      <w:pPr>
        <w:spacing w:line="360" w:lineRule="auto"/>
        <w:ind w:firstLineChars="200" w:firstLine="420"/>
        <w:rPr>
          <w:rFonts w:ascii="宋体" w:hAnsi="宋体" w:hint="eastAsia"/>
          <w:color w:val="000000"/>
          <w:szCs w:val="21"/>
        </w:rPr>
      </w:pPr>
      <w:r>
        <w:rPr>
          <w:rFonts w:ascii="宋体" w:hAnsi="宋体" w:hint="eastAsia"/>
          <w:color w:val="000000"/>
          <w:szCs w:val="21"/>
        </w:rPr>
        <w:t>在此提交的投标文件，正本一份，副本叁份。</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我方已完全明白招标文件的所有条款要求，并申明如下：</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（一）按招标文件提供的全部货物与相关服务的投标总价详见《报价一览表》。</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（三）我方明白并同意，在规定的开标日之后，投标有效期之内撤回投标或中标后不按规定与采购人签订合同或不提交履约保证金, 则贵方将不予退还投标保证金。</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（四）我方同意按照贵方可能提出的要求而提供与投标有关的任何其它数据、信息或资料。</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（五）我方理解贵方不一定接受最低投标价或任何贵方可能收到的投标。</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（七）如我方被授予合同，我方承诺支付就本次招标应支付或将支付的中标服务费（详见按招标文件要求格式填写的《中标服务费支付承诺书》）。</w:t>
      </w:r>
    </w:p>
    <w:p w:rsidR="00465BE4" w:rsidRDefault="00465BE4" w:rsidP="00465BE4">
      <w:pPr>
        <w:pStyle w:val="a5"/>
        <w:tabs>
          <w:tab w:val="left" w:pos="9360"/>
        </w:tabs>
        <w:spacing w:line="360" w:lineRule="auto"/>
        <w:ind w:firstLineChars="200" w:firstLine="420"/>
        <w:rPr>
          <w:rFonts w:hAnsi="宋体" w:hint="eastAsia"/>
          <w:color w:val="000000"/>
        </w:rPr>
      </w:pPr>
      <w:r>
        <w:rPr>
          <w:rFonts w:hAnsi="宋体" w:hint="eastAsia"/>
          <w:color w:val="000000"/>
        </w:rPr>
        <w:t>（八）我方作为</w:t>
      </w:r>
      <w:r>
        <w:rPr>
          <w:rFonts w:hAnsi="宋体" w:hint="eastAsia"/>
          <w:color w:val="000000"/>
          <w:u w:val="single"/>
        </w:rPr>
        <w:t xml:space="preserve">   （</w:t>
      </w:r>
      <w:r>
        <w:rPr>
          <w:rFonts w:hAnsi="宋体" w:hint="eastAsia"/>
          <w:i/>
          <w:color w:val="000000"/>
          <w:u w:val="single"/>
        </w:rPr>
        <w:t>制造商/代理商）</w:t>
      </w:r>
      <w:r>
        <w:rPr>
          <w:rFonts w:hAnsi="宋体" w:hint="eastAsia"/>
          <w:color w:val="000000"/>
          <w:u w:val="single"/>
        </w:rPr>
        <w:t xml:space="preserve">   </w:t>
      </w:r>
      <w:r>
        <w:rPr>
          <w:rFonts w:hAnsi="宋体" w:hint="eastAsia"/>
          <w:color w:val="000000"/>
        </w:rPr>
        <w:t>是在法律、财务和运作上独立于采购人、集中采购机构的投标供应商，在此保证所提交的所有文件和全部说明是真实的和正确的。</w:t>
      </w:r>
    </w:p>
    <w:p w:rsidR="00465BE4" w:rsidRDefault="00465BE4" w:rsidP="00465BE4">
      <w:pPr>
        <w:spacing w:line="360" w:lineRule="auto"/>
        <w:ind w:firstLineChars="171" w:firstLine="359"/>
        <w:rPr>
          <w:rFonts w:ascii="宋体" w:hAnsi="宋体" w:hint="eastAsia"/>
          <w:color w:val="000000"/>
          <w:szCs w:val="21"/>
        </w:rPr>
      </w:pPr>
      <w:r>
        <w:rPr>
          <w:rFonts w:ascii="宋体" w:hAnsi="宋体" w:hint="eastAsia"/>
          <w:color w:val="000000"/>
          <w:szCs w:val="21"/>
        </w:rPr>
        <w:t xml:space="preserve">（九）我方投标报价已包含应向知识产权所有权人支付的所有相关税费，并保证采购人在中国使用我方提供的货物时，如有第三方提出侵犯其知识产权主张的，责任由我方承担。 </w:t>
      </w:r>
    </w:p>
    <w:p w:rsidR="00465BE4" w:rsidRDefault="00465BE4" w:rsidP="00465BE4">
      <w:pPr>
        <w:spacing w:line="360" w:lineRule="auto"/>
        <w:ind w:firstLineChars="171" w:firstLine="359"/>
        <w:rPr>
          <w:rFonts w:ascii="宋体" w:hAnsi="宋体" w:hint="eastAsia"/>
          <w:color w:val="000000"/>
          <w:szCs w:val="21"/>
        </w:rPr>
      </w:pPr>
      <w:r>
        <w:rPr>
          <w:rFonts w:ascii="宋体" w:hAnsi="宋体" w:hint="eastAsia"/>
          <w:color w:val="000000"/>
          <w:szCs w:val="21"/>
        </w:rPr>
        <w:t>（十）</w:t>
      </w:r>
      <w:r>
        <w:rPr>
          <w:rFonts w:ascii="宋体" w:hAnsi="宋体" w:hint="eastAsia"/>
          <w:szCs w:val="21"/>
        </w:rPr>
        <w:t>我方具备《政府采购法》第二十二条规定的条件。</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（十一）</w:t>
      </w:r>
      <w:r>
        <w:rPr>
          <w:rFonts w:hAnsi="宋体" w:hint="eastAsia"/>
        </w:rPr>
        <w:t>我方对在本函及投标文件中所作的所有承诺承担法律责任。</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（十二）所有与本招标有关的函件请发往下列地址：</w:t>
      </w:r>
    </w:p>
    <w:p w:rsidR="00465BE4" w:rsidRDefault="00465BE4" w:rsidP="00465BE4">
      <w:pPr>
        <w:spacing w:line="360" w:lineRule="auto"/>
        <w:rPr>
          <w:rFonts w:ascii="宋体" w:hAnsi="宋体" w:hint="eastAsia"/>
          <w:color w:val="000000"/>
          <w:szCs w:val="21"/>
          <w:u w:val="single"/>
        </w:rPr>
      </w:pPr>
      <w:r>
        <w:rPr>
          <w:rFonts w:ascii="宋体" w:hAnsi="宋体" w:hint="eastAsia"/>
          <w:color w:val="000000"/>
          <w:szCs w:val="21"/>
        </w:rPr>
        <w:lastRenderedPageBreak/>
        <w:t>地    址：</w:t>
      </w:r>
      <w:r>
        <w:rPr>
          <w:rFonts w:ascii="宋体" w:hAnsi="宋体" w:hint="eastAsia"/>
          <w:color w:val="000000"/>
          <w:szCs w:val="21"/>
          <w:u w:val="single"/>
        </w:rPr>
        <w:t xml:space="preserve">                             </w:t>
      </w:r>
      <w:r>
        <w:rPr>
          <w:rFonts w:ascii="宋体" w:hAnsi="宋体" w:hint="eastAsia"/>
          <w:color w:val="000000"/>
          <w:szCs w:val="21"/>
        </w:rPr>
        <w:t>.邮政编码：</w:t>
      </w:r>
      <w:r>
        <w:rPr>
          <w:rFonts w:ascii="宋体" w:hAnsi="宋体" w:hint="eastAsia"/>
          <w:color w:val="000000"/>
          <w:szCs w:val="21"/>
          <w:u w:val="single"/>
        </w:rPr>
        <w:t xml:space="preserve">                  </w:t>
      </w:r>
      <w:r>
        <w:rPr>
          <w:rFonts w:ascii="宋体" w:hAnsi="宋体" w:hint="eastAsia"/>
          <w:color w:val="000000"/>
          <w:szCs w:val="21"/>
        </w:rPr>
        <w:t>.</w:t>
      </w:r>
    </w:p>
    <w:p w:rsidR="00465BE4" w:rsidRDefault="00465BE4" w:rsidP="00465BE4">
      <w:pPr>
        <w:spacing w:line="360" w:lineRule="auto"/>
        <w:rPr>
          <w:rFonts w:ascii="宋体" w:hAnsi="宋体" w:hint="eastAsia"/>
          <w:color w:val="000000"/>
          <w:szCs w:val="21"/>
          <w:u w:val="single"/>
        </w:rPr>
      </w:pPr>
      <w:r>
        <w:rPr>
          <w:rFonts w:ascii="宋体" w:hAnsi="宋体" w:hint="eastAsia"/>
          <w:color w:val="000000"/>
          <w:szCs w:val="21"/>
        </w:rPr>
        <w:t>电    话：</w:t>
      </w:r>
      <w:r>
        <w:rPr>
          <w:rFonts w:ascii="宋体" w:hAnsi="宋体" w:hint="eastAsia"/>
          <w:color w:val="000000"/>
          <w:szCs w:val="21"/>
          <w:u w:val="single"/>
        </w:rPr>
        <w:t xml:space="preserve">                             </w:t>
      </w:r>
      <w:r>
        <w:rPr>
          <w:rFonts w:ascii="宋体" w:hAnsi="宋体" w:hint="eastAsia"/>
          <w:color w:val="000000"/>
          <w:szCs w:val="21"/>
        </w:rPr>
        <w:t>.</w:t>
      </w:r>
    </w:p>
    <w:p w:rsidR="00465BE4" w:rsidRDefault="00465BE4" w:rsidP="00465BE4">
      <w:pPr>
        <w:spacing w:line="360" w:lineRule="auto"/>
        <w:rPr>
          <w:rFonts w:ascii="宋体" w:hAnsi="宋体" w:hint="eastAsia"/>
          <w:color w:val="000000"/>
          <w:szCs w:val="21"/>
        </w:rPr>
      </w:pPr>
      <w:r>
        <w:rPr>
          <w:rFonts w:ascii="宋体" w:hAnsi="宋体" w:hint="eastAsia"/>
          <w:color w:val="000000"/>
          <w:szCs w:val="21"/>
        </w:rPr>
        <w:t>传    真：</w:t>
      </w:r>
      <w:r>
        <w:rPr>
          <w:rFonts w:ascii="宋体" w:hAnsi="宋体" w:hint="eastAsia"/>
          <w:color w:val="000000"/>
          <w:szCs w:val="21"/>
          <w:u w:val="single"/>
        </w:rPr>
        <w:t xml:space="preserve">                             </w:t>
      </w:r>
      <w:r>
        <w:rPr>
          <w:rFonts w:ascii="宋体" w:hAnsi="宋体" w:hint="eastAsia"/>
          <w:color w:val="000000"/>
          <w:szCs w:val="21"/>
        </w:rPr>
        <w:t>.</w:t>
      </w:r>
    </w:p>
    <w:p w:rsidR="00465BE4" w:rsidRDefault="00465BE4" w:rsidP="00465BE4">
      <w:pPr>
        <w:spacing w:line="360" w:lineRule="auto"/>
        <w:rPr>
          <w:rFonts w:ascii="宋体" w:hAnsi="宋体" w:hint="eastAsia"/>
          <w:color w:val="000000"/>
          <w:szCs w:val="21"/>
          <w:u w:val="single"/>
        </w:rPr>
      </w:pPr>
      <w:r>
        <w:rPr>
          <w:rFonts w:ascii="宋体" w:hAnsi="宋体" w:hint="eastAsia"/>
          <w:color w:val="000000"/>
          <w:szCs w:val="21"/>
        </w:rPr>
        <w:t>代表姓名：</w:t>
      </w:r>
      <w:r>
        <w:rPr>
          <w:rFonts w:ascii="宋体" w:hAnsi="宋体" w:hint="eastAsia"/>
          <w:color w:val="000000"/>
          <w:szCs w:val="21"/>
          <w:u w:val="single"/>
        </w:rPr>
        <w:t xml:space="preserve">                             </w:t>
      </w: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r>
        <w:rPr>
          <w:rFonts w:ascii="宋体" w:hAnsi="宋体" w:hint="eastAsia"/>
          <w:color w:val="000000"/>
          <w:szCs w:val="21"/>
          <w:u w:val="single"/>
        </w:rPr>
        <w:t xml:space="preserve">                 </w:t>
      </w:r>
      <w:r>
        <w:rPr>
          <w:rFonts w:ascii="宋体" w:hAnsi="宋体" w:hint="eastAsia"/>
          <w:color w:val="000000"/>
          <w:szCs w:val="21"/>
        </w:rPr>
        <w:t>.</w:t>
      </w:r>
    </w:p>
    <w:p w:rsidR="00465BE4" w:rsidRDefault="00465BE4" w:rsidP="00465BE4">
      <w:pPr>
        <w:spacing w:line="360" w:lineRule="auto"/>
        <w:rPr>
          <w:rFonts w:ascii="宋体" w:hAnsi="宋体" w:hint="eastAsia"/>
          <w:color w:val="000000"/>
          <w:szCs w:val="21"/>
          <w:u w:val="single"/>
        </w:rPr>
      </w:pPr>
    </w:p>
    <w:p w:rsidR="00465BE4" w:rsidRDefault="00465BE4" w:rsidP="00465BE4">
      <w:pPr>
        <w:spacing w:line="360" w:lineRule="auto"/>
        <w:rPr>
          <w:rFonts w:ascii="宋体" w:hAnsi="宋体" w:hint="eastAsia"/>
          <w:color w:val="000000"/>
          <w:szCs w:val="21"/>
          <w:u w:val="single"/>
        </w:rPr>
      </w:pPr>
    </w:p>
    <w:p w:rsidR="00465BE4" w:rsidRDefault="00465BE4" w:rsidP="00465BE4">
      <w:pPr>
        <w:spacing w:line="360" w:lineRule="auto"/>
        <w:rPr>
          <w:rFonts w:ascii="宋体" w:hAnsi="宋体" w:hint="eastAsia"/>
          <w:color w:val="000000"/>
          <w:szCs w:val="21"/>
          <w:u w:val="single"/>
        </w:rPr>
      </w:pPr>
    </w:p>
    <w:p w:rsidR="00465BE4" w:rsidRDefault="00465BE4" w:rsidP="00465BE4">
      <w:pPr>
        <w:spacing w:line="360" w:lineRule="auto"/>
        <w:rPr>
          <w:rFonts w:ascii="宋体" w:hAnsi="宋体" w:hint="eastAsia"/>
          <w:szCs w:val="21"/>
        </w:rPr>
      </w:pPr>
      <w:r>
        <w:rPr>
          <w:rFonts w:ascii="宋体" w:hAnsi="宋体" w:hint="eastAsia"/>
          <w:szCs w:val="21"/>
        </w:rPr>
        <w:t>投标供应</w:t>
      </w:r>
      <w:proofErr w:type="gramStart"/>
      <w:r>
        <w:rPr>
          <w:rFonts w:ascii="宋体" w:hAnsi="宋体" w:hint="eastAsia"/>
          <w:szCs w:val="21"/>
        </w:rPr>
        <w:t>商法定</w:t>
      </w:r>
      <w:proofErr w:type="gramEnd"/>
      <w:r>
        <w:rPr>
          <w:rFonts w:ascii="宋体" w:hAnsi="宋体" w:hint="eastAsia"/>
          <w:szCs w:val="21"/>
        </w:rPr>
        <w:t>代表人（或法定代表人授权代表）签字或盖章：</w:t>
      </w:r>
      <w:r>
        <w:rPr>
          <w:rFonts w:ascii="宋体" w:hAnsi="宋体" w:hint="eastAsia"/>
          <w:szCs w:val="21"/>
          <w:u w:val="single"/>
        </w:rPr>
        <w:t xml:space="preserve">                   </w:t>
      </w:r>
    </w:p>
    <w:p w:rsidR="00465BE4" w:rsidRDefault="00465BE4" w:rsidP="00465BE4">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465BE4" w:rsidRDefault="00465BE4" w:rsidP="00465BE4">
      <w:pPr>
        <w:spacing w:line="360" w:lineRule="auto"/>
        <w:rPr>
          <w:rFonts w:ascii="宋体" w:hAnsi="宋体" w:hint="eastAsia"/>
          <w:szCs w:val="21"/>
        </w:rPr>
      </w:pPr>
      <w:r>
        <w:rPr>
          <w:rFonts w:ascii="宋体" w:hAnsi="宋体" w:hint="eastAsia"/>
          <w:szCs w:val="21"/>
        </w:rPr>
        <w:t>日期：   年   月   日</w:t>
      </w:r>
    </w:p>
    <w:p w:rsidR="00465BE4" w:rsidRDefault="00465BE4" w:rsidP="00465BE4">
      <w:pPr>
        <w:spacing w:line="360" w:lineRule="auto"/>
        <w:ind w:firstLineChars="2200" w:firstLine="4620"/>
        <w:rPr>
          <w:rFonts w:ascii="宋体" w:hAnsi="宋体" w:hint="eastAsia"/>
          <w:color w:val="000000"/>
          <w:szCs w:val="21"/>
        </w:rPr>
      </w:pPr>
    </w:p>
    <w:p w:rsidR="00465BE4" w:rsidRDefault="00465BE4" w:rsidP="00465BE4">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eastAsia="宋体" w:hAnsi="宋体"/>
          <w:color w:val="000000"/>
          <w:sz w:val="21"/>
          <w:szCs w:val="21"/>
        </w:rPr>
        <w:br w:type="page"/>
      </w:r>
      <w:bookmarkStart w:id="4" w:name="_Toc278274492"/>
      <w:r>
        <w:rPr>
          <w:rFonts w:ascii="宋体" w:eastAsia="宋体" w:hAnsi="宋体" w:hint="eastAsia"/>
          <w:sz w:val="21"/>
          <w:szCs w:val="21"/>
        </w:rPr>
        <w:lastRenderedPageBreak/>
        <w:t>资格证明文件</w:t>
      </w:r>
      <w:bookmarkEnd w:id="4"/>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rPr>
          <w:rFonts w:ascii="宋体" w:hAnsi="宋体" w:hint="eastAsia"/>
          <w:color w:val="000000"/>
          <w:szCs w:val="21"/>
          <w:u w:val="single"/>
        </w:rPr>
      </w:pPr>
    </w:p>
    <w:p w:rsidR="00465BE4" w:rsidRDefault="00465BE4" w:rsidP="00465BE4">
      <w:pPr>
        <w:spacing w:line="360" w:lineRule="auto"/>
        <w:rPr>
          <w:rFonts w:ascii="宋体" w:hAnsi="宋体" w:hint="eastAsia"/>
          <w:color w:val="000000"/>
          <w:szCs w:val="21"/>
          <w:u w:val="single"/>
        </w:rPr>
      </w:pPr>
    </w:p>
    <w:p w:rsidR="00465BE4" w:rsidRDefault="00465BE4" w:rsidP="00465BE4">
      <w:pPr>
        <w:spacing w:line="360" w:lineRule="auto"/>
        <w:rPr>
          <w:rFonts w:ascii="宋体" w:hAnsi="宋体" w:hint="eastAsia"/>
          <w:color w:val="000000"/>
          <w:szCs w:val="21"/>
          <w:u w:val="single"/>
        </w:rPr>
      </w:pPr>
    </w:p>
    <w:p w:rsidR="00465BE4" w:rsidRDefault="00465BE4" w:rsidP="00465BE4">
      <w:pPr>
        <w:spacing w:line="360" w:lineRule="auto"/>
        <w:rPr>
          <w:rFonts w:ascii="宋体" w:hAnsi="宋体" w:hint="eastAsia"/>
          <w:color w:val="000000"/>
          <w:szCs w:val="21"/>
          <w:u w:val="single"/>
        </w:rPr>
      </w:pPr>
    </w:p>
    <w:p w:rsidR="00465BE4" w:rsidRDefault="00465BE4" w:rsidP="00465BE4">
      <w:pPr>
        <w:pStyle w:val="4"/>
        <w:tabs>
          <w:tab w:val="left" w:pos="851"/>
        </w:tabs>
        <w:spacing w:before="0" w:after="0" w:line="360" w:lineRule="auto"/>
        <w:rPr>
          <w:rFonts w:ascii="宋体" w:eastAsia="宋体" w:hAnsi="宋体" w:hint="eastAsia"/>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465BE4" w:rsidRDefault="00465BE4" w:rsidP="00465BE4">
      <w:pPr>
        <w:spacing w:line="360" w:lineRule="auto"/>
        <w:rPr>
          <w:rFonts w:ascii="宋体" w:hAnsi="宋体" w:hint="eastAsia"/>
          <w:bCs/>
          <w:szCs w:val="21"/>
        </w:rPr>
      </w:pPr>
      <w:r>
        <w:rPr>
          <w:rFonts w:ascii="宋体" w:hAnsi="宋体" w:hint="eastAsia"/>
          <w:bCs/>
          <w:szCs w:val="21"/>
        </w:rPr>
        <w:t>（投标供应商可使用下述格式，也可使用广东省工商行政管理局统一印制的法定代表人证明书格式）</w:t>
      </w:r>
    </w:p>
    <w:p w:rsidR="00465BE4" w:rsidRDefault="00465BE4" w:rsidP="00465BE4">
      <w:pPr>
        <w:spacing w:line="360" w:lineRule="auto"/>
        <w:jc w:val="center"/>
        <w:rPr>
          <w:rFonts w:ascii="宋体" w:hAnsi="宋体" w:hint="eastAsia"/>
          <w:b/>
          <w:color w:val="000000"/>
          <w:szCs w:val="21"/>
        </w:rPr>
      </w:pPr>
    </w:p>
    <w:p w:rsidR="00465BE4" w:rsidRDefault="00465BE4" w:rsidP="00465BE4">
      <w:pPr>
        <w:spacing w:line="360" w:lineRule="auto"/>
        <w:jc w:val="center"/>
        <w:rPr>
          <w:rFonts w:ascii="宋体" w:hAnsi="宋体" w:hint="eastAsia"/>
          <w:b/>
          <w:sz w:val="24"/>
        </w:rPr>
      </w:pPr>
      <w:r>
        <w:rPr>
          <w:rFonts w:ascii="宋体" w:hAnsi="宋体" w:hint="eastAsia"/>
          <w:b/>
          <w:sz w:val="24"/>
        </w:rPr>
        <w:t>法定代表人证明书</w:t>
      </w:r>
    </w:p>
    <w:p w:rsidR="00465BE4" w:rsidRDefault="00465BE4" w:rsidP="00465BE4">
      <w:pPr>
        <w:spacing w:line="360" w:lineRule="auto"/>
        <w:rPr>
          <w:rFonts w:ascii="宋体" w:hAnsi="宋体" w:hint="eastAsia"/>
          <w:bCs/>
          <w:szCs w:val="21"/>
          <w:u w:val="single"/>
        </w:rPr>
      </w:pPr>
    </w:p>
    <w:p w:rsidR="00465BE4" w:rsidRDefault="00465BE4" w:rsidP="00465BE4">
      <w:pPr>
        <w:spacing w:line="360" w:lineRule="auto"/>
        <w:rPr>
          <w:rFonts w:ascii="宋体" w:hAnsi="宋体" w:hint="eastAsia"/>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465BE4" w:rsidRDefault="00465BE4" w:rsidP="00465BE4">
      <w:pPr>
        <w:spacing w:line="360" w:lineRule="auto"/>
        <w:rPr>
          <w:rFonts w:ascii="宋体" w:hAnsi="宋体" w:hint="eastAsia"/>
          <w:bCs/>
          <w:szCs w:val="21"/>
        </w:rPr>
      </w:pPr>
      <w:r>
        <w:rPr>
          <w:rFonts w:ascii="宋体" w:hAnsi="宋体" w:hint="eastAsia"/>
          <w:bCs/>
          <w:szCs w:val="21"/>
        </w:rPr>
        <w:t>有效期限：</w:t>
      </w:r>
      <w:r>
        <w:rPr>
          <w:rFonts w:ascii="宋体" w:hAnsi="宋体" w:hint="eastAsia"/>
          <w:bCs/>
          <w:szCs w:val="21"/>
          <w:u w:val="single"/>
        </w:rPr>
        <w:t xml:space="preserve">                             </w:t>
      </w:r>
    </w:p>
    <w:p w:rsidR="00465BE4" w:rsidRDefault="00465BE4" w:rsidP="00465BE4">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465BE4" w:rsidRDefault="00465BE4" w:rsidP="00465BE4">
      <w:pPr>
        <w:spacing w:line="360" w:lineRule="auto"/>
        <w:rPr>
          <w:rFonts w:ascii="宋体" w:hAnsi="宋体" w:hint="eastAsia"/>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465BE4" w:rsidRDefault="00465BE4" w:rsidP="00465BE4">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465BE4" w:rsidRDefault="00465BE4" w:rsidP="00465BE4">
      <w:pPr>
        <w:spacing w:line="360" w:lineRule="auto"/>
        <w:rPr>
          <w:rFonts w:ascii="宋体" w:hAnsi="宋体" w:hint="eastAsia"/>
          <w:b/>
          <w:szCs w:val="21"/>
        </w:rPr>
      </w:pPr>
    </w:p>
    <w:p w:rsidR="00465BE4" w:rsidRDefault="00465BE4" w:rsidP="00465BE4">
      <w:pPr>
        <w:spacing w:line="360" w:lineRule="auto"/>
        <w:rPr>
          <w:rFonts w:ascii="宋体" w:hAnsi="宋体" w:hint="eastAsia"/>
          <w:b/>
          <w:szCs w:val="21"/>
        </w:rPr>
      </w:pPr>
    </w:p>
    <w:p w:rsidR="00465BE4" w:rsidRDefault="00465BE4" w:rsidP="00465BE4">
      <w:pPr>
        <w:spacing w:line="360" w:lineRule="auto"/>
        <w:rPr>
          <w:rFonts w:ascii="宋体" w:hAnsi="宋体" w:hint="eastAsia"/>
          <w:b/>
          <w:szCs w:val="21"/>
        </w:rPr>
      </w:pP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465BE4" w:rsidRDefault="00465BE4" w:rsidP="00465BE4">
      <w:pPr>
        <w:spacing w:line="360" w:lineRule="auto"/>
        <w:ind w:leftChars="2190" w:left="4599"/>
        <w:rPr>
          <w:rFonts w:ascii="宋体" w:hAnsi="宋体" w:hint="eastAsia"/>
          <w:color w:val="000000"/>
          <w:szCs w:val="21"/>
        </w:rPr>
      </w:pPr>
    </w:p>
    <w:p w:rsidR="00465BE4" w:rsidRDefault="00465BE4" w:rsidP="00465BE4">
      <w:pPr>
        <w:spacing w:line="360" w:lineRule="auto"/>
        <w:ind w:leftChars="2190" w:left="4599"/>
        <w:rPr>
          <w:rFonts w:ascii="宋体" w:hAnsi="宋体"/>
          <w:color w:val="000000"/>
          <w:szCs w:val="21"/>
        </w:rPr>
      </w:pPr>
      <w:r>
        <w:rPr>
          <w:rFonts w:ascii="宋体" w:hAnsi="宋体" w:hint="eastAsia"/>
          <w:color w:val="000000"/>
          <w:szCs w:val="21"/>
        </w:rPr>
        <w:t>地        址：</w:t>
      </w:r>
    </w:p>
    <w:p w:rsidR="00465BE4" w:rsidRDefault="00465BE4" w:rsidP="00465BE4">
      <w:pPr>
        <w:spacing w:line="360" w:lineRule="auto"/>
        <w:ind w:leftChars="2190" w:left="4599"/>
        <w:rPr>
          <w:rFonts w:ascii="宋体" w:hAnsi="宋体"/>
          <w:color w:val="000000"/>
          <w:szCs w:val="21"/>
        </w:rPr>
      </w:pPr>
    </w:p>
    <w:p w:rsidR="00465BE4" w:rsidRDefault="00465BE4" w:rsidP="00465BE4">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465BE4" w:rsidRDefault="00465BE4" w:rsidP="00465BE4">
      <w:pPr>
        <w:tabs>
          <w:tab w:val="left" w:pos="3885"/>
        </w:tabs>
        <w:spacing w:line="360" w:lineRule="auto"/>
        <w:ind w:leftChars="2190" w:left="4704" w:hanging="105"/>
        <w:rPr>
          <w:rFonts w:ascii="宋体" w:hAnsi="宋体" w:hint="eastAsia"/>
          <w:color w:val="000000"/>
          <w:szCs w:val="21"/>
        </w:rPr>
      </w:pPr>
    </w:p>
    <w:p w:rsidR="00465BE4" w:rsidRDefault="00465BE4" w:rsidP="00465BE4">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465BE4" w:rsidRDefault="00465BE4" w:rsidP="00465BE4">
      <w:pPr>
        <w:pStyle w:val="4"/>
        <w:spacing w:before="0" w:after="0" w:line="360" w:lineRule="auto"/>
        <w:rPr>
          <w:rFonts w:ascii="宋体" w:eastAsia="宋体" w:hAnsi="宋体" w:hint="eastAsia"/>
          <w:b w:val="0"/>
          <w:color w:val="000000"/>
          <w:sz w:val="21"/>
          <w:szCs w:val="21"/>
        </w:rPr>
      </w:pPr>
      <w:r>
        <w:rPr>
          <w:rFonts w:ascii="宋体" w:eastAsia="宋体" w:hAnsi="宋体"/>
          <w:b w:val="0"/>
          <w:color w:val="000000"/>
          <w:sz w:val="21"/>
          <w:szCs w:val="21"/>
        </w:rPr>
        <w:br w:type="page"/>
      </w: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4.3</w:t>
      </w:r>
      <w:bookmarkStart w:id="5" w:name="_Toc256676961"/>
      <w:r>
        <w:rPr>
          <w:rFonts w:ascii="宋体" w:eastAsia="宋体" w:hAnsi="宋体" w:hint="eastAsia"/>
          <w:color w:val="000000"/>
          <w:sz w:val="21"/>
          <w:szCs w:val="21"/>
        </w:rPr>
        <w:tab/>
        <w:t>法定代表人授权书格式</w:t>
      </w:r>
      <w:bookmarkEnd w:id="5"/>
    </w:p>
    <w:p w:rsidR="00465BE4" w:rsidRDefault="00465BE4" w:rsidP="00465BE4">
      <w:pPr>
        <w:pStyle w:val="a5"/>
        <w:spacing w:line="360" w:lineRule="auto"/>
        <w:rPr>
          <w:rFonts w:hAnsi="宋体" w:hint="eastAsia"/>
          <w:color w:val="000000"/>
        </w:rPr>
      </w:pPr>
    </w:p>
    <w:p w:rsidR="00465BE4" w:rsidRDefault="00465BE4" w:rsidP="00465BE4">
      <w:pPr>
        <w:pStyle w:val="a5"/>
        <w:spacing w:line="360" w:lineRule="auto"/>
        <w:jc w:val="center"/>
        <w:rPr>
          <w:rFonts w:hAnsi="宋体" w:hint="eastAsia"/>
          <w:b/>
          <w:color w:val="000000"/>
          <w:sz w:val="24"/>
          <w:szCs w:val="24"/>
        </w:rPr>
      </w:pPr>
      <w:r>
        <w:rPr>
          <w:rFonts w:hAnsi="宋体" w:hint="eastAsia"/>
          <w:b/>
          <w:color w:val="000000"/>
          <w:sz w:val="24"/>
          <w:szCs w:val="24"/>
        </w:rPr>
        <w:t>法定代表人授权书</w:t>
      </w:r>
    </w:p>
    <w:p w:rsidR="00465BE4" w:rsidRDefault="00465BE4" w:rsidP="00465BE4">
      <w:pPr>
        <w:pStyle w:val="a5"/>
        <w:spacing w:line="360" w:lineRule="auto"/>
        <w:rPr>
          <w:rFonts w:hAnsi="宋体" w:hint="eastAsia"/>
          <w:color w:val="000000"/>
        </w:rPr>
      </w:pPr>
    </w:p>
    <w:p w:rsidR="00465BE4" w:rsidRDefault="00465BE4" w:rsidP="00465BE4">
      <w:pPr>
        <w:pStyle w:val="a5"/>
        <w:spacing w:line="360" w:lineRule="auto"/>
        <w:rPr>
          <w:rFonts w:hAnsi="宋体" w:hint="eastAsia"/>
          <w:b/>
          <w:color w:val="000000"/>
        </w:rPr>
      </w:pPr>
      <w:r>
        <w:rPr>
          <w:rFonts w:hAnsi="宋体" w:hint="eastAsia"/>
          <w:color w:val="000000"/>
        </w:rPr>
        <w:t>致：</w:t>
      </w:r>
      <w:r>
        <w:rPr>
          <w:rFonts w:hAnsi="宋体" w:hint="eastAsia"/>
          <w:b/>
          <w:color w:val="000000"/>
        </w:rPr>
        <w:t>广东省政府采购中心</w:t>
      </w:r>
    </w:p>
    <w:p w:rsidR="00465BE4" w:rsidRDefault="00465BE4" w:rsidP="00465BE4">
      <w:pPr>
        <w:pStyle w:val="a5"/>
        <w:spacing w:line="360" w:lineRule="auto"/>
        <w:ind w:firstLineChars="200" w:firstLine="420"/>
        <w:rPr>
          <w:rFonts w:hAnsi="宋体" w:hint="eastAsia"/>
          <w:color w:val="000000"/>
        </w:rPr>
      </w:pPr>
      <w:r>
        <w:rPr>
          <w:rFonts w:hAnsi="宋体" w:hint="eastAsia"/>
          <w:color w:val="000000"/>
        </w:rPr>
        <w:t>本授权书声明：</w:t>
      </w:r>
      <w:r>
        <w:rPr>
          <w:rFonts w:hAnsi="宋体" w:hint="eastAsia"/>
          <w:color w:val="000000"/>
          <w:u w:val="single"/>
        </w:rPr>
        <w:t xml:space="preserve">           </w:t>
      </w:r>
      <w:r>
        <w:rPr>
          <w:rFonts w:hAnsi="宋体" w:hint="eastAsia"/>
          <w:color w:val="000000"/>
        </w:rPr>
        <w:t>是注册于</w:t>
      </w:r>
      <w:r>
        <w:rPr>
          <w:rFonts w:hAnsi="宋体" w:hint="eastAsia"/>
          <w:color w:val="000000"/>
          <w:u w:val="single"/>
        </w:rPr>
        <w:t xml:space="preserve">        </w:t>
      </w:r>
      <w:r>
        <w:rPr>
          <w:rFonts w:hAnsi="宋体" w:hint="eastAsia"/>
          <w:i/>
          <w:color w:val="000000"/>
          <w:u w:val="single"/>
        </w:rPr>
        <w:t xml:space="preserve">（国家或地区）   </w:t>
      </w:r>
      <w:r>
        <w:rPr>
          <w:rFonts w:hAnsi="宋体" w:hint="eastAsia"/>
          <w:color w:val="000000"/>
        </w:rPr>
        <w:t>的</w:t>
      </w:r>
      <w:r>
        <w:rPr>
          <w:rFonts w:hAnsi="宋体" w:hint="eastAsia"/>
          <w:color w:val="000000"/>
          <w:u w:val="single"/>
        </w:rPr>
        <w:t xml:space="preserve">      </w:t>
      </w:r>
      <w:r>
        <w:rPr>
          <w:rFonts w:hAnsi="宋体" w:hint="eastAsia"/>
          <w:i/>
          <w:color w:val="000000"/>
          <w:u w:val="single"/>
        </w:rPr>
        <w:t xml:space="preserve">（投标供应商名称）     </w:t>
      </w:r>
      <w:r>
        <w:rPr>
          <w:rFonts w:hAnsi="宋体" w:hint="eastAsia"/>
          <w:color w:val="000000"/>
        </w:rPr>
        <w:t>的法定代表人，现任</w:t>
      </w:r>
      <w:r>
        <w:rPr>
          <w:rFonts w:hAnsi="宋体" w:hint="eastAsia"/>
          <w:color w:val="000000"/>
          <w:u w:val="single"/>
        </w:rPr>
        <w:t xml:space="preserve">        </w:t>
      </w:r>
      <w:r>
        <w:rPr>
          <w:rFonts w:hAnsi="宋体" w:hint="eastAsia"/>
          <w:color w:val="000000"/>
        </w:rPr>
        <w:t>职务，有效证件号码：</w:t>
      </w:r>
      <w:r>
        <w:rPr>
          <w:rFonts w:hAnsi="宋体" w:hint="eastAsia"/>
          <w:color w:val="000000"/>
          <w:u w:val="single"/>
        </w:rPr>
        <w:t xml:space="preserve">                            </w:t>
      </w:r>
      <w:r>
        <w:rPr>
          <w:rFonts w:hAnsi="宋体" w:hint="eastAsia"/>
          <w:color w:val="000000"/>
        </w:rPr>
        <w:t>。现授权</w:t>
      </w:r>
      <w:r>
        <w:rPr>
          <w:rFonts w:hAnsi="宋体" w:hint="eastAsia"/>
          <w:color w:val="000000"/>
          <w:u w:val="single"/>
        </w:rPr>
        <w:t xml:space="preserve">    </w:t>
      </w:r>
      <w:r>
        <w:rPr>
          <w:rFonts w:hAnsi="宋体" w:hint="eastAsia"/>
          <w:i/>
          <w:color w:val="000000"/>
          <w:u w:val="single"/>
        </w:rPr>
        <w:t xml:space="preserve">（姓名、职务）    </w:t>
      </w:r>
      <w:r>
        <w:rPr>
          <w:rFonts w:hAnsi="宋体" w:hint="eastAsia"/>
          <w:color w:val="000000"/>
        </w:rPr>
        <w:t>作为我公司的全权代理人，就</w:t>
      </w:r>
      <w:r>
        <w:rPr>
          <w:rFonts w:hAnsi="宋体" w:hint="eastAsia"/>
          <w:color w:val="000000"/>
          <w:u w:val="single"/>
        </w:rPr>
        <w:t xml:space="preserve">    </w:t>
      </w:r>
      <w:r>
        <w:rPr>
          <w:rFonts w:hAnsi="宋体" w:hint="eastAsia"/>
          <w:i/>
          <w:color w:val="000000"/>
          <w:u w:val="single"/>
        </w:rPr>
        <w:t xml:space="preserve"> 广东省司法厅、广东省戒毒管理局安全体系项目（一期） </w:t>
      </w:r>
      <w:r>
        <w:rPr>
          <w:rFonts w:hAnsi="宋体" w:hint="eastAsia"/>
          <w:color w:val="000000"/>
          <w:u w:val="single"/>
        </w:rPr>
        <w:t xml:space="preserve">  </w:t>
      </w:r>
      <w:r>
        <w:rPr>
          <w:rFonts w:hAnsi="宋体" w:hint="eastAsia"/>
          <w:color w:val="000000"/>
        </w:rPr>
        <w:t>项目采购[</w:t>
      </w:r>
      <w:r>
        <w:rPr>
          <w:rFonts w:hAnsi="宋体" w:hint="eastAsia"/>
          <w:color w:val="7030A0"/>
        </w:rPr>
        <w:t>采购项目</w:t>
      </w:r>
      <w:r>
        <w:rPr>
          <w:rFonts w:hAnsi="宋体" w:hint="eastAsia"/>
          <w:color w:val="000000"/>
        </w:rPr>
        <w:t>编号为</w:t>
      </w:r>
      <w:r>
        <w:rPr>
          <w:rFonts w:hAnsi="宋体" w:hint="eastAsia"/>
          <w:color w:val="000000"/>
          <w:u w:val="single"/>
        </w:rPr>
        <w:t xml:space="preserve">   </w:t>
      </w:r>
      <w:r>
        <w:rPr>
          <w:rFonts w:hAnsi="宋体"/>
          <w:i/>
          <w:color w:val="000000"/>
          <w:u w:val="single"/>
        </w:rPr>
        <w:t>GPCGD143145HG013F</w:t>
      </w:r>
      <w:r>
        <w:rPr>
          <w:rFonts w:hAnsi="宋体" w:hint="eastAsia"/>
          <w:color w:val="000000"/>
          <w:u w:val="single"/>
        </w:rPr>
        <w:t xml:space="preserve">    </w:t>
      </w:r>
      <w:r>
        <w:rPr>
          <w:rFonts w:hAnsi="宋体" w:hint="eastAsia"/>
          <w:color w:val="000000"/>
        </w:rPr>
        <w:t>]的投标和合同执行，以我方的名义处理一切与之有关的事宜。</w:t>
      </w:r>
    </w:p>
    <w:p w:rsidR="00465BE4" w:rsidRDefault="00465BE4" w:rsidP="00465BE4">
      <w:pPr>
        <w:spacing w:line="360" w:lineRule="auto"/>
        <w:ind w:firstLineChars="200" w:firstLine="420"/>
        <w:rPr>
          <w:rFonts w:ascii="宋体" w:hAnsi="宋体" w:hint="eastAsia"/>
          <w:color w:val="000000"/>
          <w:szCs w:val="21"/>
        </w:rPr>
      </w:pPr>
      <w:r>
        <w:rPr>
          <w:rFonts w:ascii="宋体" w:hAnsi="宋体" w:hint="eastAsia"/>
          <w:color w:val="000000"/>
          <w:szCs w:val="21"/>
        </w:rPr>
        <w:t>本授权书于</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日签字生效，特此声明。</w:t>
      </w: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rPr>
          <w:rFonts w:ascii="宋体" w:hAnsi="宋体" w:hint="eastAsia"/>
          <w:b/>
          <w:color w:val="000000"/>
          <w:szCs w:val="21"/>
        </w:rPr>
      </w:pP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465BE4" w:rsidRDefault="00465BE4" w:rsidP="00465BE4">
      <w:pPr>
        <w:spacing w:line="360" w:lineRule="auto"/>
        <w:ind w:leftChars="2190" w:left="4599"/>
        <w:rPr>
          <w:rFonts w:ascii="宋体" w:hAnsi="宋体" w:hint="eastAsia"/>
          <w:color w:val="000000"/>
          <w:szCs w:val="21"/>
        </w:rPr>
      </w:pPr>
    </w:p>
    <w:p w:rsidR="00465BE4" w:rsidRDefault="00465BE4" w:rsidP="00465BE4">
      <w:pPr>
        <w:spacing w:line="360" w:lineRule="auto"/>
        <w:ind w:leftChars="2190" w:left="4599"/>
        <w:rPr>
          <w:rFonts w:ascii="宋体" w:hAnsi="宋体"/>
          <w:color w:val="000000"/>
          <w:szCs w:val="21"/>
        </w:rPr>
      </w:pPr>
      <w:r>
        <w:rPr>
          <w:rFonts w:ascii="宋体" w:hAnsi="宋体" w:hint="eastAsia"/>
          <w:color w:val="000000"/>
          <w:szCs w:val="21"/>
        </w:rPr>
        <w:t>地        址：</w:t>
      </w:r>
    </w:p>
    <w:p w:rsidR="00465BE4" w:rsidRDefault="00465BE4" w:rsidP="00465BE4">
      <w:pPr>
        <w:spacing w:line="360" w:lineRule="auto"/>
        <w:ind w:leftChars="2190" w:left="4599"/>
        <w:rPr>
          <w:rFonts w:ascii="宋体" w:hAnsi="宋体"/>
          <w:color w:val="000000"/>
          <w:szCs w:val="21"/>
        </w:rPr>
      </w:pPr>
    </w:p>
    <w:p w:rsidR="00465BE4" w:rsidRDefault="00465BE4" w:rsidP="00465BE4">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465BE4" w:rsidRDefault="00465BE4" w:rsidP="00465BE4">
      <w:pPr>
        <w:tabs>
          <w:tab w:val="left" w:pos="3885"/>
        </w:tabs>
        <w:spacing w:line="360" w:lineRule="auto"/>
        <w:ind w:leftChars="2190" w:left="4704" w:hanging="105"/>
        <w:rPr>
          <w:rFonts w:ascii="宋体" w:hAnsi="宋体" w:hint="eastAsia"/>
          <w:color w:val="000000"/>
          <w:szCs w:val="21"/>
        </w:rPr>
      </w:pPr>
    </w:p>
    <w:p w:rsidR="00465BE4" w:rsidRDefault="00465BE4" w:rsidP="00465BE4">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465BE4" w:rsidRDefault="00465BE4" w:rsidP="00465BE4">
      <w:pPr>
        <w:spacing w:line="360" w:lineRule="auto"/>
        <w:ind w:leftChars="2190" w:left="4599"/>
        <w:rPr>
          <w:rFonts w:ascii="宋体" w:hAnsi="宋体" w:hint="eastAsia"/>
          <w:color w:val="000000"/>
          <w:szCs w:val="21"/>
        </w:rPr>
      </w:pPr>
    </w:p>
    <w:p w:rsidR="00465BE4" w:rsidRDefault="00465BE4" w:rsidP="00465BE4">
      <w:pPr>
        <w:spacing w:line="360" w:lineRule="auto"/>
        <w:ind w:leftChars="2190" w:left="4599"/>
        <w:rPr>
          <w:rFonts w:ascii="宋体" w:hAnsi="宋体" w:hint="eastAsia"/>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465BE4" w:rsidRDefault="00465BE4" w:rsidP="00465BE4">
      <w:pPr>
        <w:tabs>
          <w:tab w:val="left" w:pos="2041"/>
        </w:tabs>
        <w:spacing w:line="360" w:lineRule="auto"/>
        <w:ind w:leftChars="2190" w:left="4599"/>
        <w:rPr>
          <w:rFonts w:ascii="宋体" w:hAnsi="宋体" w:hint="eastAsia"/>
          <w:color w:val="000000"/>
          <w:szCs w:val="21"/>
        </w:rPr>
      </w:pPr>
    </w:p>
    <w:p w:rsidR="00465BE4" w:rsidRDefault="00465BE4" w:rsidP="00465BE4">
      <w:pPr>
        <w:tabs>
          <w:tab w:val="left" w:pos="2041"/>
        </w:tabs>
        <w:spacing w:line="360" w:lineRule="auto"/>
        <w:ind w:leftChars="2190" w:left="4599"/>
        <w:rPr>
          <w:rFonts w:ascii="宋体" w:hAnsi="宋体" w:hint="eastAsia"/>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465BE4" w:rsidRDefault="00465BE4" w:rsidP="00465BE4">
      <w:pPr>
        <w:spacing w:line="360" w:lineRule="auto"/>
        <w:rPr>
          <w:rFonts w:ascii="宋体" w:hAnsi="宋体" w:hint="eastAsia"/>
          <w:b/>
          <w:color w:val="000000"/>
          <w:szCs w:val="21"/>
        </w:rPr>
      </w:pPr>
    </w:p>
    <w:p w:rsidR="00465BE4" w:rsidRDefault="00465BE4" w:rsidP="00465BE4">
      <w:pPr>
        <w:spacing w:line="360" w:lineRule="auto"/>
        <w:rPr>
          <w:rFonts w:ascii="宋体" w:hAnsi="宋体" w:hint="eastAsia"/>
          <w:b/>
          <w:color w:val="000000"/>
          <w:szCs w:val="21"/>
        </w:rPr>
      </w:pPr>
      <w:r>
        <w:rPr>
          <w:rFonts w:ascii="宋体" w:hAnsi="宋体"/>
          <w:b/>
          <w:szCs w:val="21"/>
        </w:rPr>
        <w:br w:type="page"/>
      </w: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联合体共同投标协议书（可选）</w:t>
      </w:r>
    </w:p>
    <w:p w:rsidR="00465BE4" w:rsidRDefault="00465BE4" w:rsidP="00465BE4">
      <w:pPr>
        <w:spacing w:line="360" w:lineRule="auto"/>
        <w:rPr>
          <w:rFonts w:ascii="宋体" w:hAnsi="宋体" w:hint="eastAsia"/>
          <w:kern w:val="10"/>
          <w:szCs w:val="21"/>
        </w:rPr>
      </w:pPr>
    </w:p>
    <w:p w:rsidR="00465BE4" w:rsidRDefault="00465BE4" w:rsidP="00465BE4">
      <w:pPr>
        <w:widowControl/>
        <w:spacing w:line="360" w:lineRule="auto"/>
        <w:jc w:val="center"/>
        <w:rPr>
          <w:rFonts w:ascii="宋体" w:hAnsi="宋体" w:hint="eastAsia"/>
          <w:b/>
          <w:kern w:val="0"/>
          <w:sz w:val="24"/>
        </w:rPr>
      </w:pPr>
      <w:r>
        <w:rPr>
          <w:rFonts w:ascii="宋体" w:hAnsi="宋体" w:hint="eastAsia"/>
          <w:b/>
          <w:kern w:val="0"/>
          <w:sz w:val="24"/>
        </w:rPr>
        <w:t>联合体共同投标协议书</w:t>
      </w:r>
    </w:p>
    <w:p w:rsidR="00465BE4" w:rsidRDefault="00465BE4" w:rsidP="00465BE4">
      <w:pPr>
        <w:spacing w:line="360" w:lineRule="auto"/>
        <w:rPr>
          <w:rFonts w:ascii="宋体" w:hAnsi="宋体" w:hint="eastAsia"/>
          <w:kern w:val="10"/>
          <w:szCs w:val="21"/>
        </w:rPr>
      </w:pPr>
    </w:p>
    <w:p w:rsidR="00465BE4" w:rsidRDefault="00465BE4" w:rsidP="00465BE4">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465BE4" w:rsidRDefault="00465BE4" w:rsidP="00465BE4">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465BE4" w:rsidRDefault="00465BE4" w:rsidP="00465BE4">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465BE4" w:rsidRDefault="00465BE4" w:rsidP="00465BE4">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一、联合体各方关系</w:t>
      </w:r>
    </w:p>
    <w:p w:rsidR="00465BE4" w:rsidRDefault="00465BE4" w:rsidP="00465BE4">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1.联合体由联合体共同授权人员负责与采购人联系。</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2.联合体投标工作由联合体共同负责，由联合体各方组成的响应小组具体实施。</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3.联合体将严格按照文件的各项要求，递交投标文件，切实执行一切合同文件，共同承担合同规定的一切义务和责任，同时按照内部职责的划分，承担自身所负的责任和风险，在法律在承担连带责任。</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465BE4" w:rsidRDefault="00465BE4" w:rsidP="00465BE4">
      <w:pPr>
        <w:spacing w:line="360" w:lineRule="auto"/>
        <w:ind w:firstLineChars="200" w:firstLine="420"/>
        <w:rPr>
          <w:rFonts w:ascii="宋体" w:hAnsi="宋体" w:hint="eastAsia"/>
          <w:color w:val="7030A0"/>
          <w:szCs w:val="21"/>
        </w:rPr>
      </w:pPr>
      <w:r>
        <w:rPr>
          <w:rFonts w:ascii="宋体" w:hAnsi="宋体" w:hint="eastAsia"/>
          <w:color w:val="7030A0"/>
          <w:szCs w:val="21"/>
        </w:rPr>
        <w:t>5.联合体成员</w:t>
      </w:r>
      <w:r>
        <w:rPr>
          <w:rFonts w:ascii="宋体" w:hAnsi="宋体" w:hint="eastAsia"/>
          <w:color w:val="7030A0"/>
          <w:szCs w:val="21"/>
          <w:u w:val="single"/>
        </w:rPr>
        <w:t xml:space="preserve">　（公司全称）　</w:t>
      </w:r>
      <w:r>
        <w:rPr>
          <w:rFonts w:ascii="宋体" w:hAnsi="宋体" w:hint="eastAsia"/>
          <w:color w:val="7030A0"/>
          <w:szCs w:val="21"/>
        </w:rPr>
        <w:t>为</w:t>
      </w:r>
      <w:r>
        <w:rPr>
          <w:rFonts w:ascii="宋体" w:hAnsi="宋体" w:hint="eastAsia"/>
          <w:color w:val="7030A0"/>
          <w:szCs w:val="21"/>
          <w:u w:val="single"/>
        </w:rPr>
        <w:t>（请填写：小型、微型）</w:t>
      </w:r>
      <w:r>
        <w:rPr>
          <w:rFonts w:ascii="宋体" w:hAnsi="宋体" w:hint="eastAsia"/>
          <w:color w:val="7030A0"/>
          <w:szCs w:val="21"/>
        </w:rPr>
        <w:t>企业，将承担合同总金额</w:t>
      </w:r>
      <w:r>
        <w:rPr>
          <w:rFonts w:ascii="宋体" w:hAnsi="宋体" w:hint="eastAsia"/>
          <w:color w:val="7030A0"/>
          <w:szCs w:val="21"/>
          <w:u w:val="single"/>
        </w:rPr>
        <w:t xml:space="preserve">　　</w:t>
      </w:r>
      <w:r>
        <w:rPr>
          <w:rFonts w:ascii="宋体" w:hAnsi="宋体" w:hint="eastAsia"/>
          <w:color w:val="7030A0"/>
          <w:szCs w:val="21"/>
        </w:rPr>
        <w:t>%的工作内容</w:t>
      </w:r>
      <w:r>
        <w:rPr>
          <w:rFonts w:ascii="宋体" w:hAnsi="宋体" w:hint="eastAsia"/>
          <w:b/>
          <w:color w:val="7030A0"/>
          <w:szCs w:val="21"/>
        </w:rPr>
        <w:t>（联合体成员中有小型、微型企业时适用）</w:t>
      </w:r>
      <w:r>
        <w:rPr>
          <w:rFonts w:ascii="宋体" w:hAnsi="宋体" w:hint="eastAsia"/>
          <w:color w:val="7030A0"/>
          <w:szCs w:val="21"/>
        </w:rPr>
        <w:t>。</w:t>
      </w:r>
    </w:p>
    <w:p w:rsidR="00465BE4" w:rsidRDefault="00465BE4" w:rsidP="00465BE4">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465BE4" w:rsidRDefault="00465BE4" w:rsidP="00465BE4">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465BE4" w:rsidRDefault="00465BE4" w:rsidP="00465BE4">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465BE4" w:rsidRDefault="00465BE4" w:rsidP="00465BE4">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份，送采购人</w:t>
      </w:r>
      <w:r>
        <w:rPr>
          <w:rFonts w:ascii="宋体" w:hAnsi="宋体" w:hint="eastAsia"/>
          <w:kern w:val="0"/>
          <w:szCs w:val="21"/>
          <w:u w:val="single"/>
        </w:rPr>
        <w:t xml:space="preserve">   </w:t>
      </w:r>
      <w:r>
        <w:rPr>
          <w:rFonts w:ascii="宋体" w:hAnsi="宋体" w:hint="eastAsia"/>
          <w:kern w:val="0"/>
          <w:szCs w:val="21"/>
        </w:rPr>
        <w:t>份，联合体成员各一份；副本一式</w:t>
      </w:r>
      <w:r>
        <w:rPr>
          <w:rFonts w:ascii="宋体" w:hAnsi="宋体" w:hint="eastAsia"/>
          <w:kern w:val="0"/>
          <w:szCs w:val="21"/>
          <w:u w:val="single"/>
        </w:rPr>
        <w:t xml:space="preserve">   </w:t>
      </w:r>
      <w:r>
        <w:rPr>
          <w:rFonts w:ascii="宋体" w:hAnsi="宋体" w:hint="eastAsia"/>
          <w:kern w:val="0"/>
          <w:szCs w:val="21"/>
        </w:rPr>
        <w:t>份，联合体成员各执</w:t>
      </w:r>
      <w:r>
        <w:rPr>
          <w:rFonts w:ascii="宋体" w:hAnsi="宋体" w:hint="eastAsia"/>
          <w:kern w:val="0"/>
          <w:szCs w:val="21"/>
          <w:u w:val="single"/>
        </w:rPr>
        <w:t xml:space="preserve">   </w:t>
      </w:r>
      <w:r>
        <w:rPr>
          <w:rFonts w:ascii="宋体" w:hAnsi="宋体" w:hint="eastAsia"/>
          <w:kern w:val="0"/>
          <w:szCs w:val="21"/>
        </w:rPr>
        <w:t>份。</w:t>
      </w:r>
    </w:p>
    <w:p w:rsidR="00465BE4" w:rsidRDefault="00465BE4" w:rsidP="00465BE4">
      <w:pPr>
        <w:widowControl/>
        <w:tabs>
          <w:tab w:val="left" w:pos="2977"/>
          <w:tab w:val="left" w:pos="5954"/>
        </w:tabs>
        <w:spacing w:line="360" w:lineRule="auto"/>
        <w:jc w:val="left"/>
        <w:rPr>
          <w:rFonts w:ascii="宋体" w:hAnsi="宋体" w:hint="eastAsia"/>
          <w:kern w:val="0"/>
          <w:szCs w:val="21"/>
        </w:rPr>
      </w:pPr>
    </w:p>
    <w:p w:rsidR="00465BE4" w:rsidRDefault="00465BE4" w:rsidP="00465BE4">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465BE4" w:rsidRDefault="00465BE4" w:rsidP="00465BE4">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lastRenderedPageBreak/>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465BE4" w:rsidRDefault="00465BE4" w:rsidP="00465BE4">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465BE4" w:rsidRDefault="00465BE4" w:rsidP="00465BE4">
      <w:pPr>
        <w:spacing w:line="360" w:lineRule="auto"/>
        <w:ind w:left="620" w:hangingChars="294" w:hanging="620"/>
        <w:rPr>
          <w:rFonts w:ascii="宋体" w:hAnsi="宋体" w:hint="eastAsia"/>
          <w:b/>
          <w:szCs w:val="21"/>
        </w:rPr>
      </w:pPr>
      <w:r>
        <w:rPr>
          <w:rFonts w:ascii="宋体" w:hAnsi="宋体" w:hint="eastAsia"/>
          <w:b/>
          <w:szCs w:val="21"/>
        </w:rPr>
        <w:t>注：1．联合投标时</w:t>
      </w:r>
      <w:proofErr w:type="gramStart"/>
      <w:r>
        <w:rPr>
          <w:rFonts w:ascii="宋体" w:hAnsi="宋体" w:hint="eastAsia"/>
          <w:b/>
          <w:szCs w:val="21"/>
        </w:rPr>
        <w:t>需签本协议</w:t>
      </w:r>
      <w:proofErr w:type="gramEnd"/>
      <w:r>
        <w:rPr>
          <w:rFonts w:ascii="宋体" w:hAnsi="宋体" w:hint="eastAsia"/>
          <w:b/>
          <w:szCs w:val="21"/>
        </w:rPr>
        <w:t>，联合体各方成员应在本协议上共同盖章确认。</w:t>
      </w:r>
    </w:p>
    <w:p w:rsidR="00465BE4" w:rsidRDefault="00465BE4" w:rsidP="00465BE4">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465BE4" w:rsidRDefault="00465BE4" w:rsidP="00465BE4">
      <w:pPr>
        <w:spacing w:line="360" w:lineRule="auto"/>
        <w:rPr>
          <w:rFonts w:ascii="宋体" w:hAnsi="宋体" w:hint="eastAsia"/>
          <w:b/>
          <w:szCs w:val="21"/>
        </w:rPr>
      </w:pPr>
      <w:r>
        <w:rPr>
          <w:rFonts w:ascii="宋体" w:hAnsi="宋体"/>
          <w:b/>
          <w:szCs w:val="21"/>
        </w:rPr>
        <w:br w:type="page"/>
      </w: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制造商（或授权方）授权书</w:t>
      </w:r>
    </w:p>
    <w:p w:rsidR="00465BE4" w:rsidRDefault="00465BE4" w:rsidP="00465BE4">
      <w:pPr>
        <w:spacing w:line="360" w:lineRule="auto"/>
        <w:rPr>
          <w:rFonts w:ascii="宋体" w:hAnsi="宋体" w:hint="eastAsia"/>
          <w:szCs w:val="21"/>
        </w:rPr>
      </w:pPr>
    </w:p>
    <w:p w:rsidR="00465BE4" w:rsidRDefault="00465BE4" w:rsidP="00465BE4">
      <w:pPr>
        <w:spacing w:line="360" w:lineRule="auto"/>
        <w:jc w:val="center"/>
        <w:rPr>
          <w:rFonts w:ascii="宋体" w:hAnsi="宋体" w:hint="eastAsia"/>
          <w:b/>
          <w:sz w:val="24"/>
        </w:rPr>
      </w:pPr>
      <w:r>
        <w:rPr>
          <w:rFonts w:ascii="宋体" w:hAnsi="宋体" w:hint="eastAsia"/>
          <w:b/>
          <w:sz w:val="24"/>
        </w:rPr>
        <w:t>制造商（或授权方）授权书（要求提交授权书时选用）</w:t>
      </w:r>
    </w:p>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r>
        <w:rPr>
          <w:rFonts w:ascii="宋体" w:hAnsi="宋体" w:hint="eastAsia"/>
          <w:szCs w:val="21"/>
          <w:u w:val="single"/>
        </w:rPr>
        <w:t>（采购人/广东省政府采购中心）</w:t>
      </w:r>
      <w:r>
        <w:rPr>
          <w:rFonts w:ascii="宋体" w:hAnsi="宋体" w:hint="eastAsia"/>
          <w:szCs w:val="21"/>
        </w:rPr>
        <w:t>：</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我方</w:t>
      </w:r>
      <w:r>
        <w:rPr>
          <w:rFonts w:ascii="宋体" w:hAnsi="宋体" w:hint="eastAsia"/>
          <w:szCs w:val="21"/>
          <w:u w:val="single"/>
        </w:rPr>
        <w:t xml:space="preserve">    （制造商名称）  </w:t>
      </w:r>
      <w:r>
        <w:rPr>
          <w:rFonts w:ascii="宋体" w:hAnsi="宋体" w:hint="eastAsia"/>
          <w:szCs w:val="21"/>
        </w:rPr>
        <w:t>是依法成立、有效存续并以制造（或总代理）</w:t>
      </w:r>
      <w:r>
        <w:rPr>
          <w:rFonts w:ascii="宋体" w:hAnsi="宋体" w:hint="eastAsia"/>
          <w:szCs w:val="21"/>
          <w:u w:val="single"/>
        </w:rPr>
        <w:t>（产品名称）</w:t>
      </w:r>
      <w:r>
        <w:rPr>
          <w:rFonts w:ascii="宋体" w:hAnsi="宋体" w:hint="eastAsia"/>
          <w:szCs w:val="21"/>
        </w:rPr>
        <w:t>为主的法人，主要营业的地点设在</w:t>
      </w:r>
      <w:r>
        <w:rPr>
          <w:rFonts w:ascii="宋体" w:hAnsi="宋体" w:hint="eastAsia"/>
          <w:szCs w:val="21"/>
          <w:u w:val="single"/>
        </w:rPr>
        <w:t xml:space="preserve">      （制造商地址）/（授权方地址）  </w:t>
      </w:r>
      <w:r>
        <w:rPr>
          <w:rFonts w:ascii="宋体" w:hAnsi="宋体" w:hint="eastAsia"/>
          <w:szCs w:val="21"/>
        </w:rPr>
        <w:t>。兹授权</w:t>
      </w:r>
      <w:r>
        <w:rPr>
          <w:rFonts w:ascii="宋体" w:hAnsi="宋体" w:hint="eastAsia"/>
          <w:szCs w:val="21"/>
          <w:u w:val="single"/>
        </w:rPr>
        <w:t xml:space="preserve">   （投标供应商名称）   </w:t>
      </w:r>
      <w:r>
        <w:rPr>
          <w:rFonts w:ascii="宋体" w:hAnsi="宋体" w:hint="eastAsia"/>
          <w:szCs w:val="21"/>
        </w:rPr>
        <w:t>作为我方真正的合法代理人进行下列活动：</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1.代表我方办理贵方采购项目编号为</w:t>
      </w:r>
      <w:r>
        <w:rPr>
          <w:rFonts w:ascii="宋体" w:hAnsi="宋体" w:hint="eastAsia"/>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的文件要求提供的由我方制造（或总代理）的</w:t>
      </w:r>
      <w:r>
        <w:rPr>
          <w:rFonts w:ascii="宋体" w:hAnsi="宋体" w:hint="eastAsia"/>
          <w:szCs w:val="21"/>
          <w:u w:val="single"/>
        </w:rPr>
        <w:t xml:space="preserve">    （响应标的名称）    </w:t>
      </w:r>
      <w:r>
        <w:rPr>
          <w:rFonts w:ascii="宋体" w:hAnsi="宋体" w:hint="eastAsia"/>
          <w:szCs w:val="21"/>
        </w:rPr>
        <w:t>的有关事宜，并对我方具有约束力。</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2.作为制造商/总代理，我方保证以投标供应商合作者身份来约束自己，并对该响应共同和分别负责。</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3.我方兹授权</w:t>
      </w:r>
      <w:r>
        <w:rPr>
          <w:rFonts w:ascii="宋体" w:hAnsi="宋体" w:hint="eastAsia"/>
          <w:szCs w:val="21"/>
          <w:u w:val="single"/>
        </w:rPr>
        <w:t xml:space="preserve">  （投标供应商名称）   </w:t>
      </w:r>
      <w:r>
        <w:rPr>
          <w:rFonts w:ascii="宋体" w:hAnsi="宋体" w:hint="eastAsia"/>
          <w:szCs w:val="21"/>
        </w:rPr>
        <w:t>全权办理和履行此项目文件中规定的相关事宜。兹确认</w:t>
      </w:r>
      <w:r>
        <w:rPr>
          <w:rFonts w:ascii="宋体" w:hAnsi="宋体" w:hint="eastAsia"/>
          <w:szCs w:val="21"/>
          <w:u w:val="single"/>
        </w:rPr>
        <w:t xml:space="preserve">  （投标供应商名称）    </w:t>
      </w:r>
      <w:r>
        <w:rPr>
          <w:rFonts w:ascii="宋体" w:hAnsi="宋体" w:hint="eastAsia"/>
          <w:szCs w:val="21"/>
        </w:rPr>
        <w:t>及其正式授权代表依此办理一切合法事宜。</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4.授权有效期为本授权书签署生效之日起至该项目的采购合同履行完毕止，若投标供应商未中标，其有效期至该项目招投标活动结束时自动终止。</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5.我方于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proofErr w:type="gramStart"/>
      <w:r>
        <w:rPr>
          <w:rFonts w:ascii="宋体" w:hAnsi="宋体" w:hint="eastAsia"/>
          <w:szCs w:val="21"/>
        </w:rPr>
        <w:t>日签署</w:t>
      </w:r>
      <w:proofErr w:type="gramEnd"/>
      <w:r>
        <w:rPr>
          <w:rFonts w:ascii="宋体" w:hAnsi="宋体" w:hint="eastAsia"/>
          <w:szCs w:val="21"/>
        </w:rPr>
        <w:t>本文件。</w:t>
      </w:r>
    </w:p>
    <w:p w:rsidR="00465BE4" w:rsidRDefault="00465BE4" w:rsidP="00465BE4">
      <w:pPr>
        <w:spacing w:line="360" w:lineRule="auto"/>
        <w:rPr>
          <w:rFonts w:ascii="宋体" w:hAnsi="宋体" w:hint="eastAsia"/>
          <w:szCs w:val="21"/>
        </w:rPr>
      </w:pPr>
    </w:p>
    <w:p w:rsidR="00465BE4" w:rsidRDefault="00465BE4" w:rsidP="00465BE4">
      <w:pPr>
        <w:spacing w:line="360" w:lineRule="auto"/>
        <w:rPr>
          <w:rFonts w:ascii="宋体" w:hAnsi="宋体" w:hint="eastAsia"/>
          <w:szCs w:val="21"/>
          <w:u w:val="single"/>
        </w:rPr>
      </w:pPr>
      <w:r>
        <w:rPr>
          <w:rFonts w:ascii="宋体" w:hAnsi="宋体" w:hint="eastAsia"/>
          <w:szCs w:val="21"/>
        </w:rPr>
        <w:t xml:space="preserve">制造商（或授权方）名称：  （盖章）    </w:t>
      </w:r>
    </w:p>
    <w:p w:rsidR="00465BE4" w:rsidRDefault="00465BE4" w:rsidP="00465BE4">
      <w:pPr>
        <w:spacing w:line="360" w:lineRule="auto"/>
        <w:rPr>
          <w:rFonts w:ascii="宋体" w:hAnsi="宋体" w:hint="eastAsia"/>
          <w:szCs w:val="21"/>
        </w:rPr>
      </w:pPr>
      <w:r>
        <w:rPr>
          <w:rFonts w:ascii="宋体" w:hAnsi="宋体" w:hint="eastAsia"/>
          <w:szCs w:val="21"/>
        </w:rPr>
        <w:t xml:space="preserve">法定代表人（或授权代表）：（签字） </w:t>
      </w:r>
    </w:p>
    <w:p w:rsidR="00465BE4" w:rsidRDefault="00465BE4" w:rsidP="00465BE4">
      <w:pPr>
        <w:spacing w:line="360" w:lineRule="auto"/>
        <w:rPr>
          <w:rFonts w:ascii="宋体" w:hAnsi="宋体" w:hint="eastAsia"/>
          <w:szCs w:val="21"/>
        </w:rPr>
      </w:pPr>
      <w:r>
        <w:rPr>
          <w:rFonts w:ascii="宋体" w:hAnsi="宋体" w:hint="eastAsia"/>
          <w:szCs w:val="21"/>
        </w:rPr>
        <w:t>职务：</w:t>
      </w:r>
      <w:r>
        <w:rPr>
          <w:rFonts w:ascii="宋体" w:hAnsi="宋体" w:hint="eastAsia"/>
          <w:szCs w:val="21"/>
          <w:u w:val="single"/>
        </w:rPr>
        <w:t xml:space="preserve">            </w:t>
      </w:r>
      <w:r>
        <w:rPr>
          <w:rFonts w:ascii="宋体" w:hAnsi="宋体" w:hint="eastAsia"/>
          <w:szCs w:val="21"/>
        </w:rPr>
        <w:t xml:space="preserve"> </w:t>
      </w:r>
    </w:p>
    <w:p w:rsidR="00465BE4" w:rsidRDefault="00465BE4" w:rsidP="00465BE4">
      <w:pPr>
        <w:spacing w:line="360" w:lineRule="auto"/>
        <w:rPr>
          <w:rFonts w:ascii="宋体" w:hAnsi="宋体" w:hint="eastAsia"/>
          <w:szCs w:val="21"/>
        </w:rPr>
      </w:pPr>
      <w:r>
        <w:rPr>
          <w:rFonts w:ascii="宋体" w:hAnsi="宋体" w:hint="eastAsia"/>
          <w:szCs w:val="21"/>
        </w:rPr>
        <w:t>部门：</w:t>
      </w:r>
      <w:r>
        <w:rPr>
          <w:rFonts w:ascii="宋体" w:hAnsi="宋体" w:hint="eastAsia"/>
          <w:szCs w:val="21"/>
          <w:u w:val="single"/>
        </w:rPr>
        <w:t xml:space="preserve">            </w:t>
      </w:r>
    </w:p>
    <w:p w:rsidR="00465BE4" w:rsidRDefault="00465BE4" w:rsidP="00465BE4">
      <w:pPr>
        <w:spacing w:line="360" w:lineRule="auto"/>
        <w:rPr>
          <w:rFonts w:ascii="宋体" w:hAnsi="宋体" w:hint="eastAsia"/>
          <w:szCs w:val="21"/>
        </w:rPr>
      </w:pPr>
    </w:p>
    <w:p w:rsidR="00465BE4" w:rsidRDefault="00465BE4" w:rsidP="00465BE4">
      <w:pPr>
        <w:autoSpaceDE w:val="0"/>
        <w:autoSpaceDN w:val="0"/>
        <w:spacing w:line="360" w:lineRule="auto"/>
        <w:rPr>
          <w:rFonts w:ascii="宋体" w:hAnsi="宋体" w:hint="eastAsia"/>
          <w:szCs w:val="21"/>
        </w:rPr>
      </w:pPr>
      <w:r>
        <w:rPr>
          <w:rFonts w:ascii="宋体" w:hAnsi="宋体"/>
          <w:szCs w:val="21"/>
        </w:rPr>
        <w:br w:type="page"/>
      </w: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4.6</w:t>
      </w:r>
      <w:r>
        <w:rPr>
          <w:rFonts w:ascii="宋体" w:eastAsia="宋体" w:hAnsi="宋体" w:hint="eastAsia"/>
          <w:color w:val="000000"/>
          <w:sz w:val="21"/>
          <w:szCs w:val="21"/>
        </w:rPr>
        <w:tab/>
        <w:t>资格性审查要求的其他资质证明文件</w:t>
      </w:r>
    </w:p>
    <w:p w:rsidR="00465BE4" w:rsidRDefault="00465BE4" w:rsidP="00465BE4">
      <w:pPr>
        <w:spacing w:line="360" w:lineRule="auto"/>
        <w:ind w:leftChars="405" w:left="850"/>
        <w:rPr>
          <w:rFonts w:ascii="宋体" w:hAnsi="宋体" w:hint="eastAsia"/>
          <w:i/>
          <w:color w:val="000000"/>
          <w:szCs w:val="21"/>
        </w:rPr>
      </w:pPr>
      <w:r>
        <w:rPr>
          <w:rFonts w:ascii="宋体" w:hAnsi="宋体" w:hint="eastAsia"/>
          <w:i/>
          <w:color w:val="000000"/>
          <w:szCs w:val="21"/>
        </w:rPr>
        <w:t>1.……</w:t>
      </w:r>
    </w:p>
    <w:p w:rsidR="00465BE4" w:rsidRDefault="00465BE4" w:rsidP="00465BE4">
      <w:pPr>
        <w:spacing w:line="360" w:lineRule="auto"/>
        <w:ind w:leftChars="405" w:left="850"/>
        <w:rPr>
          <w:rFonts w:ascii="宋体" w:hAnsi="宋体" w:hint="eastAsia"/>
          <w:i/>
          <w:color w:val="000000"/>
          <w:szCs w:val="21"/>
        </w:rPr>
      </w:pPr>
      <w:r>
        <w:rPr>
          <w:rFonts w:ascii="宋体" w:hAnsi="宋体" w:hint="eastAsia"/>
          <w:i/>
          <w:color w:val="000000"/>
          <w:szCs w:val="21"/>
        </w:rPr>
        <w:t>2.……</w:t>
      </w:r>
    </w:p>
    <w:p w:rsidR="00465BE4" w:rsidRDefault="00465BE4" w:rsidP="00465BE4">
      <w:pPr>
        <w:spacing w:line="360" w:lineRule="auto"/>
        <w:ind w:leftChars="405" w:left="850"/>
        <w:rPr>
          <w:rFonts w:ascii="宋体" w:hAnsi="宋体" w:hint="eastAsia"/>
          <w:i/>
          <w:color w:val="000000"/>
          <w:szCs w:val="21"/>
        </w:rPr>
      </w:pPr>
      <w:r>
        <w:rPr>
          <w:rFonts w:ascii="宋体" w:hAnsi="宋体" w:hint="eastAsia"/>
          <w:i/>
          <w:color w:val="000000"/>
          <w:szCs w:val="21"/>
        </w:rPr>
        <w:t>3.……</w:t>
      </w:r>
    </w:p>
    <w:p w:rsidR="00465BE4" w:rsidRDefault="00465BE4" w:rsidP="00465BE4">
      <w:pPr>
        <w:spacing w:line="360" w:lineRule="auto"/>
        <w:rPr>
          <w:rFonts w:ascii="宋体" w:hAnsi="宋体" w:hint="eastAsia"/>
          <w:color w:val="000000"/>
          <w:szCs w:val="21"/>
          <w:u w:val="single"/>
        </w:rPr>
      </w:pPr>
    </w:p>
    <w:p w:rsidR="00465BE4" w:rsidRDefault="00465BE4" w:rsidP="00465BE4">
      <w:pPr>
        <w:spacing w:line="360" w:lineRule="auto"/>
        <w:rPr>
          <w:rFonts w:ascii="宋体" w:hAnsi="宋体" w:hint="eastAsia"/>
          <w:color w:val="000000"/>
          <w:szCs w:val="21"/>
          <w:u w:val="single"/>
        </w:rPr>
      </w:pP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4.7</w:t>
      </w:r>
      <w:r>
        <w:rPr>
          <w:rFonts w:ascii="宋体" w:eastAsia="宋体" w:hAnsi="宋体" w:hint="eastAsia"/>
          <w:color w:val="000000"/>
          <w:sz w:val="21"/>
          <w:szCs w:val="21"/>
        </w:rPr>
        <w:tab/>
        <w:t>名称变更</w:t>
      </w:r>
    </w:p>
    <w:p w:rsidR="00465BE4" w:rsidRDefault="00465BE4" w:rsidP="00465BE4">
      <w:pPr>
        <w:pStyle w:val="afb"/>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投标供应商如果有名称变更的，应提供由工商管理部门出具的变更证明文件。</w:t>
      </w:r>
    </w:p>
    <w:p w:rsidR="00465BE4" w:rsidRDefault="00465BE4" w:rsidP="00465BE4">
      <w:pPr>
        <w:pStyle w:val="afb"/>
        <w:spacing w:before="0" w:after="0" w:line="360" w:lineRule="auto"/>
        <w:ind w:leftChars="405" w:left="850"/>
        <w:rPr>
          <w:rFonts w:ascii="宋体" w:hAnsi="宋体" w:hint="eastAsia"/>
          <w:color w:val="000000"/>
          <w:sz w:val="21"/>
          <w:szCs w:val="21"/>
        </w:rPr>
      </w:pPr>
    </w:p>
    <w:p w:rsidR="00465BE4" w:rsidRDefault="00465BE4" w:rsidP="00465BE4">
      <w:pPr>
        <w:pStyle w:val="afb"/>
        <w:spacing w:before="0" w:after="0" w:line="360" w:lineRule="auto"/>
        <w:ind w:leftChars="405" w:left="850"/>
        <w:rPr>
          <w:rFonts w:ascii="宋体" w:hAnsi="宋体" w:hint="eastAsia"/>
          <w:b/>
          <w:bCs w:val="0"/>
          <w:spacing w:val="0"/>
          <w:kern w:val="2"/>
          <w:sz w:val="21"/>
          <w:szCs w:val="21"/>
        </w:rPr>
      </w:pPr>
    </w:p>
    <w:p w:rsidR="00465BE4" w:rsidRDefault="00465BE4" w:rsidP="00465BE4">
      <w:pPr>
        <w:pStyle w:val="4"/>
        <w:tabs>
          <w:tab w:val="left" w:pos="851"/>
        </w:tabs>
        <w:spacing w:before="0" w:after="0" w:line="360" w:lineRule="auto"/>
        <w:rPr>
          <w:rFonts w:ascii="宋体" w:eastAsia="宋体" w:hAnsi="宋体" w:hint="eastAsia"/>
          <w:color w:val="7030A0"/>
          <w:sz w:val="21"/>
          <w:szCs w:val="21"/>
        </w:rPr>
      </w:pPr>
      <w:r>
        <w:rPr>
          <w:rFonts w:ascii="宋体" w:eastAsia="宋体" w:hAnsi="宋体" w:hint="eastAsia"/>
          <w:color w:val="7030A0"/>
          <w:sz w:val="21"/>
          <w:szCs w:val="21"/>
        </w:rPr>
        <w:t>4.8</w:t>
      </w:r>
      <w:r>
        <w:rPr>
          <w:rFonts w:ascii="宋体" w:eastAsia="宋体" w:hAnsi="宋体" w:hint="eastAsia"/>
          <w:color w:val="7030A0"/>
          <w:sz w:val="21"/>
          <w:szCs w:val="21"/>
        </w:rPr>
        <w:tab/>
        <w:t>中小企业声明函（投标供应商为中小企业时适用）</w:t>
      </w:r>
    </w:p>
    <w:p w:rsidR="00465BE4" w:rsidRDefault="00465BE4" w:rsidP="00465BE4">
      <w:pPr>
        <w:spacing w:line="360" w:lineRule="auto"/>
        <w:jc w:val="center"/>
        <w:rPr>
          <w:rFonts w:ascii="宋体" w:hAnsi="宋体" w:hint="eastAsia"/>
          <w:b/>
          <w:color w:val="7030A0"/>
          <w:szCs w:val="21"/>
        </w:rPr>
      </w:pPr>
    </w:p>
    <w:p w:rsidR="00465BE4" w:rsidRDefault="00465BE4" w:rsidP="00465BE4">
      <w:pPr>
        <w:spacing w:line="360" w:lineRule="auto"/>
        <w:jc w:val="center"/>
        <w:rPr>
          <w:rFonts w:ascii="宋体" w:hAnsi="宋体" w:hint="eastAsia"/>
          <w:b/>
          <w:color w:val="7030A0"/>
          <w:sz w:val="24"/>
        </w:rPr>
      </w:pPr>
      <w:r>
        <w:rPr>
          <w:rFonts w:ascii="宋体" w:hAnsi="宋体" w:hint="eastAsia"/>
          <w:b/>
          <w:color w:val="7030A0"/>
          <w:sz w:val="24"/>
        </w:rPr>
        <w:t>中小企业声明函</w:t>
      </w:r>
    </w:p>
    <w:p w:rsidR="00465BE4" w:rsidRDefault="00465BE4" w:rsidP="00465BE4">
      <w:pPr>
        <w:spacing w:line="360" w:lineRule="auto"/>
        <w:ind w:firstLineChars="200" w:firstLine="420"/>
        <w:rPr>
          <w:rFonts w:ascii="宋体" w:hAnsi="宋体" w:hint="eastAsia"/>
          <w:color w:val="7030A0"/>
          <w:szCs w:val="21"/>
        </w:rPr>
      </w:pPr>
    </w:p>
    <w:p w:rsidR="00465BE4" w:rsidRDefault="00465BE4" w:rsidP="00465BE4">
      <w:pPr>
        <w:spacing w:line="360" w:lineRule="auto"/>
        <w:ind w:firstLineChars="200" w:firstLine="420"/>
        <w:rPr>
          <w:rFonts w:ascii="宋体" w:hAnsi="宋体" w:hint="eastAsia"/>
          <w:color w:val="7030A0"/>
          <w:szCs w:val="21"/>
        </w:rPr>
      </w:pPr>
      <w:r>
        <w:rPr>
          <w:rFonts w:ascii="宋体" w:hAnsi="宋体" w:hint="eastAsia"/>
          <w:color w:val="7030A0"/>
          <w:szCs w:val="21"/>
        </w:rPr>
        <w:t>本公司郑重声明，根据《政府采购促进中小企业发展暂行办法》（财库[2011]181号）的规定，本公司为</w:t>
      </w:r>
      <w:r>
        <w:rPr>
          <w:rFonts w:ascii="宋体" w:hAnsi="宋体" w:hint="eastAsia"/>
          <w:color w:val="7030A0"/>
          <w:szCs w:val="21"/>
          <w:u w:val="single"/>
        </w:rPr>
        <w:t xml:space="preserve">　（请填写：中型、小型、微型）　</w:t>
      </w:r>
      <w:r>
        <w:rPr>
          <w:rFonts w:ascii="宋体" w:hAnsi="宋体" w:hint="eastAsia"/>
          <w:color w:val="7030A0"/>
          <w:szCs w:val="21"/>
        </w:rPr>
        <w:t>企业。即，本公司同时满足以下条件：</w:t>
      </w:r>
    </w:p>
    <w:p w:rsidR="00465BE4" w:rsidRDefault="00465BE4" w:rsidP="00465BE4">
      <w:pPr>
        <w:spacing w:line="360" w:lineRule="auto"/>
        <w:ind w:firstLineChars="200" w:firstLine="420"/>
        <w:rPr>
          <w:rFonts w:ascii="宋体" w:hAnsi="宋体" w:hint="eastAsia"/>
          <w:color w:val="7030A0"/>
          <w:szCs w:val="21"/>
        </w:rPr>
      </w:pPr>
      <w:r>
        <w:rPr>
          <w:rFonts w:ascii="宋体" w:hAnsi="宋体" w:hint="eastAsia"/>
          <w:color w:val="7030A0"/>
          <w:szCs w:val="21"/>
        </w:rPr>
        <w:t>1.根据《工业和信息化部、国家统计局、国家发展和改革委员会、财政部关于印发中小企业划型标准规定的通知》（工信部联企业[2011]300号）规定的划分标准，本公司为</w:t>
      </w:r>
      <w:r>
        <w:rPr>
          <w:rFonts w:ascii="宋体" w:hAnsi="宋体" w:hint="eastAsia"/>
          <w:color w:val="7030A0"/>
          <w:szCs w:val="21"/>
          <w:u w:val="single"/>
        </w:rPr>
        <w:t xml:space="preserve">　（请填写：中型、小型、微型）　</w:t>
      </w:r>
      <w:r>
        <w:rPr>
          <w:rFonts w:ascii="宋体" w:hAnsi="宋体" w:hint="eastAsia"/>
          <w:color w:val="7030A0"/>
          <w:szCs w:val="21"/>
        </w:rPr>
        <w:t>企业。</w:t>
      </w:r>
    </w:p>
    <w:p w:rsidR="00465BE4" w:rsidRDefault="00465BE4" w:rsidP="00465BE4">
      <w:pPr>
        <w:spacing w:line="360" w:lineRule="auto"/>
        <w:ind w:firstLineChars="200" w:firstLine="420"/>
        <w:rPr>
          <w:rFonts w:ascii="宋体" w:hAnsi="宋体" w:hint="eastAsia"/>
          <w:color w:val="7030A0"/>
          <w:szCs w:val="21"/>
        </w:rPr>
      </w:pPr>
      <w:r>
        <w:rPr>
          <w:rFonts w:ascii="宋体" w:hAnsi="宋体" w:hint="eastAsia"/>
          <w:color w:val="7030A0"/>
          <w:szCs w:val="21"/>
        </w:rPr>
        <w:t>2.本公司参加</w:t>
      </w:r>
      <w:r>
        <w:rPr>
          <w:rFonts w:ascii="宋体" w:hAnsi="宋体" w:hint="eastAsia"/>
          <w:color w:val="7030A0"/>
          <w:szCs w:val="21"/>
          <w:u w:val="single"/>
        </w:rPr>
        <w:t xml:space="preserve">　　（采购人）　　</w:t>
      </w:r>
      <w:r>
        <w:rPr>
          <w:rFonts w:ascii="宋体" w:hAnsi="宋体" w:hint="eastAsia"/>
          <w:color w:val="7030A0"/>
          <w:szCs w:val="21"/>
        </w:rPr>
        <w:t>的</w:t>
      </w:r>
      <w:r>
        <w:rPr>
          <w:rFonts w:ascii="宋体" w:hAnsi="宋体" w:hint="eastAsia"/>
          <w:color w:val="7030A0"/>
          <w:szCs w:val="21"/>
          <w:u w:val="single"/>
        </w:rPr>
        <w:t xml:space="preserve">　　（采购项目）　　</w:t>
      </w:r>
      <w:r>
        <w:rPr>
          <w:rFonts w:ascii="宋体" w:hAnsi="宋体" w:hint="eastAsia"/>
          <w:color w:val="7030A0"/>
          <w:szCs w:val="21"/>
        </w:rPr>
        <w:t>采购活动提供本企业制造的货物，由本企业承担工程、提供服务，或者提供其他</w:t>
      </w:r>
      <w:r>
        <w:rPr>
          <w:rFonts w:ascii="宋体" w:hAnsi="宋体" w:hint="eastAsia"/>
          <w:color w:val="7030A0"/>
          <w:szCs w:val="21"/>
          <w:u w:val="single"/>
        </w:rPr>
        <w:t xml:space="preserve">　（请填写：中型、小型、微型）　</w:t>
      </w:r>
      <w:r>
        <w:rPr>
          <w:rFonts w:ascii="宋体" w:hAnsi="宋体" w:hint="eastAsia"/>
          <w:color w:val="7030A0"/>
          <w:szCs w:val="21"/>
        </w:rPr>
        <w:t>企业制造的货物。本条所称货物不包括使用大型企业注册商标的货物。</w:t>
      </w:r>
    </w:p>
    <w:p w:rsidR="00465BE4" w:rsidRDefault="00465BE4" w:rsidP="00465BE4">
      <w:pPr>
        <w:spacing w:line="360" w:lineRule="auto"/>
        <w:ind w:firstLineChars="200" w:firstLine="420"/>
        <w:rPr>
          <w:rFonts w:ascii="宋体" w:hAnsi="宋体" w:hint="eastAsia"/>
          <w:color w:val="7030A0"/>
          <w:szCs w:val="21"/>
        </w:rPr>
      </w:pPr>
      <w:r>
        <w:rPr>
          <w:rFonts w:ascii="宋体" w:hAnsi="宋体" w:hint="eastAsia"/>
          <w:color w:val="7030A0"/>
          <w:szCs w:val="21"/>
        </w:rPr>
        <w:t>本公司对上述声明的真实性负责。如有虚假，将依法承担相应责任。</w:t>
      </w:r>
    </w:p>
    <w:p w:rsidR="00465BE4" w:rsidRDefault="00465BE4" w:rsidP="00465BE4">
      <w:pPr>
        <w:spacing w:line="360" w:lineRule="auto"/>
        <w:ind w:firstLineChars="200" w:firstLine="420"/>
        <w:rPr>
          <w:rFonts w:ascii="宋体" w:hAnsi="宋体"/>
          <w:color w:val="7030A0"/>
          <w:szCs w:val="21"/>
        </w:rPr>
      </w:pPr>
    </w:p>
    <w:p w:rsidR="00465BE4" w:rsidRDefault="00465BE4" w:rsidP="00465BE4">
      <w:pPr>
        <w:spacing w:line="360" w:lineRule="auto"/>
        <w:ind w:firstLineChars="200" w:firstLine="420"/>
        <w:rPr>
          <w:rFonts w:ascii="宋体" w:hAnsi="宋体"/>
          <w:color w:val="7030A0"/>
          <w:szCs w:val="21"/>
        </w:rPr>
      </w:pPr>
    </w:p>
    <w:p w:rsidR="00465BE4" w:rsidRDefault="00465BE4" w:rsidP="00465BE4">
      <w:pPr>
        <w:adjustRightInd w:val="0"/>
        <w:snapToGrid w:val="0"/>
        <w:spacing w:line="360" w:lineRule="auto"/>
        <w:rPr>
          <w:rFonts w:ascii="宋体" w:hAnsi="宋体" w:hint="eastAsia"/>
          <w:color w:val="7030A0"/>
          <w:szCs w:val="21"/>
          <w:u w:val="single"/>
        </w:rPr>
      </w:pPr>
      <w:r>
        <w:rPr>
          <w:rFonts w:ascii="宋体" w:hAnsi="宋体" w:hint="eastAsia"/>
          <w:color w:val="7030A0"/>
          <w:szCs w:val="21"/>
        </w:rPr>
        <w:t>投标供应商名称（盖章）：</w:t>
      </w:r>
      <w:r>
        <w:rPr>
          <w:rFonts w:ascii="宋体" w:hAnsi="宋体" w:hint="eastAsia"/>
          <w:color w:val="7030A0"/>
          <w:szCs w:val="21"/>
          <w:u w:val="single"/>
        </w:rPr>
        <w:t xml:space="preserve">                        </w:t>
      </w:r>
    </w:p>
    <w:p w:rsidR="00465BE4" w:rsidRDefault="00465BE4" w:rsidP="00465BE4">
      <w:pPr>
        <w:spacing w:line="360" w:lineRule="auto"/>
        <w:rPr>
          <w:rFonts w:ascii="宋体" w:hAnsi="宋体" w:hint="eastAsia"/>
          <w:color w:val="7030A0"/>
          <w:szCs w:val="21"/>
        </w:rPr>
      </w:pPr>
      <w:r>
        <w:rPr>
          <w:rFonts w:ascii="宋体" w:hAnsi="宋体" w:hint="eastAsia"/>
          <w:color w:val="7030A0"/>
          <w:szCs w:val="21"/>
        </w:rPr>
        <w:t>日期：   年   月   日</w:t>
      </w:r>
    </w:p>
    <w:p w:rsidR="00465BE4" w:rsidRDefault="00465BE4" w:rsidP="00465BE4">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eastAsia="宋体" w:hAnsi="宋体"/>
          <w:b w:val="0"/>
          <w:sz w:val="21"/>
          <w:szCs w:val="21"/>
        </w:rPr>
        <w:br w:type="page"/>
      </w:r>
      <w:bookmarkStart w:id="6" w:name="_Toc278274493"/>
      <w:r>
        <w:rPr>
          <w:rFonts w:ascii="宋体" w:eastAsia="宋体" w:hAnsi="宋体" w:hint="eastAsia"/>
          <w:sz w:val="21"/>
          <w:szCs w:val="21"/>
        </w:rPr>
        <w:lastRenderedPageBreak/>
        <w:t>财务报表</w:t>
      </w:r>
      <w:bookmarkEnd w:id="6"/>
    </w:p>
    <w:p w:rsidR="00465BE4" w:rsidRDefault="00465BE4" w:rsidP="00465BE4">
      <w:pPr>
        <w:spacing w:line="360" w:lineRule="auto"/>
        <w:ind w:leftChars="405" w:left="850"/>
        <w:rPr>
          <w:rFonts w:ascii="宋体" w:hAnsi="宋体" w:hint="eastAsia"/>
          <w:szCs w:val="21"/>
        </w:rPr>
      </w:pPr>
      <w:r>
        <w:rPr>
          <w:rFonts w:ascii="宋体" w:hAnsi="宋体" w:hint="eastAsia"/>
          <w:szCs w:val="21"/>
        </w:rPr>
        <w:t>投标供应商应根据评审</w:t>
      </w:r>
      <w:proofErr w:type="gramStart"/>
      <w:r>
        <w:rPr>
          <w:rFonts w:ascii="宋体" w:hAnsi="宋体" w:hint="eastAsia"/>
          <w:szCs w:val="21"/>
        </w:rPr>
        <w:t>表要求</w:t>
      </w:r>
      <w:proofErr w:type="gramEnd"/>
      <w:r>
        <w:rPr>
          <w:rFonts w:ascii="宋体" w:hAnsi="宋体" w:hint="eastAsia"/>
          <w:szCs w:val="21"/>
        </w:rPr>
        <w:t>提交相应年度的经独立会计师事务所出具的审计报告及经审计的财务报表（财务报表包含资产负债表、利润表及现金流量表等）。</w:t>
      </w:r>
    </w:p>
    <w:p w:rsidR="00465BE4" w:rsidRDefault="00465BE4" w:rsidP="00465BE4">
      <w:pPr>
        <w:tabs>
          <w:tab w:val="left" w:pos="540"/>
        </w:tabs>
        <w:spacing w:line="360" w:lineRule="auto"/>
        <w:rPr>
          <w:rFonts w:ascii="宋体" w:hAnsi="宋体" w:hint="eastAsia"/>
          <w:szCs w:val="21"/>
        </w:rPr>
      </w:pPr>
    </w:p>
    <w:p w:rsidR="00465BE4" w:rsidRDefault="00465BE4" w:rsidP="00465BE4">
      <w:pPr>
        <w:tabs>
          <w:tab w:val="left" w:pos="540"/>
        </w:tabs>
        <w:spacing w:line="360" w:lineRule="auto"/>
        <w:rPr>
          <w:rFonts w:ascii="宋体" w:hAnsi="宋体" w:hint="eastAsia"/>
          <w:szCs w:val="21"/>
        </w:rPr>
      </w:pPr>
    </w:p>
    <w:p w:rsidR="00465BE4" w:rsidRDefault="00465BE4" w:rsidP="00465BE4">
      <w:pPr>
        <w:tabs>
          <w:tab w:val="left" w:pos="540"/>
        </w:tabs>
        <w:spacing w:line="360" w:lineRule="auto"/>
        <w:rPr>
          <w:rFonts w:ascii="宋体" w:hAnsi="宋体" w:hint="eastAsia"/>
          <w:szCs w:val="21"/>
        </w:rPr>
      </w:pPr>
    </w:p>
    <w:p w:rsidR="00465BE4" w:rsidRDefault="00465BE4" w:rsidP="00465BE4">
      <w:pPr>
        <w:tabs>
          <w:tab w:val="left" w:pos="540"/>
        </w:tabs>
        <w:spacing w:line="360" w:lineRule="auto"/>
        <w:rPr>
          <w:rFonts w:ascii="宋体" w:hAnsi="宋体" w:hint="eastAsia"/>
          <w:szCs w:val="21"/>
        </w:rPr>
      </w:pPr>
    </w:p>
    <w:p w:rsidR="00465BE4" w:rsidRDefault="00465BE4" w:rsidP="00465BE4">
      <w:pPr>
        <w:tabs>
          <w:tab w:val="left" w:pos="540"/>
        </w:tabs>
        <w:spacing w:line="360" w:lineRule="auto"/>
        <w:rPr>
          <w:rFonts w:ascii="宋体" w:hAnsi="宋体" w:hint="eastAsia"/>
          <w:szCs w:val="21"/>
        </w:rPr>
      </w:pPr>
    </w:p>
    <w:p w:rsidR="00465BE4" w:rsidRDefault="00465BE4" w:rsidP="00465BE4">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bookmarkStart w:id="7" w:name="_Toc278274494"/>
      <w:r>
        <w:rPr>
          <w:rFonts w:ascii="宋体" w:eastAsia="宋体" w:hAnsi="宋体" w:hint="eastAsia"/>
          <w:sz w:val="21"/>
          <w:szCs w:val="21"/>
        </w:rPr>
        <w:t>同类项目业绩介绍</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373"/>
        <w:gridCol w:w="3014"/>
        <w:gridCol w:w="1133"/>
        <w:gridCol w:w="1808"/>
      </w:tblGrid>
      <w:tr w:rsidR="00465BE4" w:rsidTr="0026618F">
        <w:trPr>
          <w:trHeight w:val="567"/>
          <w:jc w:val="center"/>
        </w:trPr>
        <w:tc>
          <w:tcPr>
            <w:tcW w:w="675" w:type="dxa"/>
            <w:vAlign w:val="center"/>
          </w:tcPr>
          <w:p w:rsidR="00465BE4" w:rsidRDefault="00465BE4" w:rsidP="0026618F">
            <w:pPr>
              <w:jc w:val="center"/>
              <w:rPr>
                <w:rFonts w:ascii="宋体" w:hAnsi="宋体" w:hint="eastAsia"/>
                <w:b/>
                <w:bCs/>
                <w:szCs w:val="21"/>
              </w:rPr>
            </w:pPr>
            <w:r>
              <w:rPr>
                <w:rFonts w:ascii="宋体" w:hAnsi="宋体" w:hint="eastAsia"/>
                <w:b/>
                <w:bCs/>
                <w:szCs w:val="21"/>
              </w:rPr>
              <w:t>序号</w:t>
            </w:r>
          </w:p>
        </w:tc>
        <w:tc>
          <w:tcPr>
            <w:tcW w:w="2373" w:type="dxa"/>
            <w:vAlign w:val="center"/>
          </w:tcPr>
          <w:p w:rsidR="00465BE4" w:rsidRDefault="00465BE4" w:rsidP="0026618F">
            <w:pPr>
              <w:jc w:val="center"/>
              <w:rPr>
                <w:rFonts w:ascii="宋体" w:hAnsi="宋体" w:hint="eastAsia"/>
                <w:b/>
                <w:bCs/>
                <w:szCs w:val="21"/>
              </w:rPr>
            </w:pPr>
            <w:r>
              <w:rPr>
                <w:rFonts w:ascii="宋体" w:hAnsi="宋体" w:hint="eastAsia"/>
                <w:b/>
                <w:bCs/>
                <w:szCs w:val="21"/>
              </w:rPr>
              <w:t>客户名称</w:t>
            </w:r>
          </w:p>
        </w:tc>
        <w:tc>
          <w:tcPr>
            <w:tcW w:w="3014" w:type="dxa"/>
            <w:vAlign w:val="center"/>
          </w:tcPr>
          <w:p w:rsidR="00465BE4" w:rsidRDefault="00465BE4" w:rsidP="0026618F">
            <w:pPr>
              <w:jc w:val="center"/>
              <w:rPr>
                <w:rFonts w:ascii="宋体" w:hAnsi="宋体" w:hint="eastAsia"/>
                <w:b/>
                <w:bCs/>
                <w:szCs w:val="21"/>
              </w:rPr>
            </w:pPr>
            <w:r>
              <w:rPr>
                <w:rFonts w:ascii="宋体" w:hAnsi="宋体" w:hint="eastAsia"/>
                <w:b/>
                <w:bCs/>
                <w:szCs w:val="21"/>
              </w:rPr>
              <w:t>项目名称及合同金额（万元）</w:t>
            </w:r>
          </w:p>
        </w:tc>
        <w:tc>
          <w:tcPr>
            <w:tcW w:w="1133" w:type="dxa"/>
            <w:vAlign w:val="center"/>
          </w:tcPr>
          <w:p w:rsidR="00465BE4" w:rsidRDefault="00465BE4" w:rsidP="0026618F">
            <w:pPr>
              <w:jc w:val="center"/>
              <w:rPr>
                <w:rFonts w:ascii="宋体" w:hAnsi="宋体" w:hint="eastAsia"/>
                <w:b/>
                <w:bCs/>
                <w:szCs w:val="21"/>
              </w:rPr>
            </w:pPr>
            <w:r>
              <w:rPr>
                <w:rFonts w:ascii="宋体" w:hAnsi="宋体" w:hint="eastAsia"/>
                <w:b/>
                <w:bCs/>
                <w:szCs w:val="21"/>
              </w:rPr>
              <w:t>实施时间</w:t>
            </w:r>
          </w:p>
        </w:tc>
        <w:tc>
          <w:tcPr>
            <w:tcW w:w="1808" w:type="dxa"/>
            <w:vAlign w:val="center"/>
          </w:tcPr>
          <w:p w:rsidR="00465BE4" w:rsidRDefault="00465BE4" w:rsidP="0026618F">
            <w:pPr>
              <w:jc w:val="center"/>
              <w:rPr>
                <w:rFonts w:ascii="宋体" w:hAnsi="宋体" w:hint="eastAsia"/>
                <w:b/>
                <w:bCs/>
                <w:szCs w:val="21"/>
              </w:rPr>
            </w:pPr>
            <w:r>
              <w:rPr>
                <w:rFonts w:ascii="宋体" w:hAnsi="宋体" w:hint="eastAsia"/>
                <w:b/>
                <w:bCs/>
                <w:szCs w:val="21"/>
              </w:rPr>
              <w:t>联系人及电话</w:t>
            </w:r>
          </w:p>
        </w:tc>
      </w:tr>
      <w:tr w:rsidR="00465BE4" w:rsidTr="0026618F">
        <w:trPr>
          <w:trHeight w:val="567"/>
          <w:jc w:val="center"/>
        </w:trPr>
        <w:tc>
          <w:tcPr>
            <w:tcW w:w="675" w:type="dxa"/>
            <w:vAlign w:val="center"/>
          </w:tcPr>
          <w:p w:rsidR="00465BE4" w:rsidRDefault="00465BE4" w:rsidP="0026618F">
            <w:pPr>
              <w:jc w:val="center"/>
              <w:rPr>
                <w:rFonts w:ascii="宋体" w:hAnsi="宋体" w:hint="eastAsia"/>
                <w:szCs w:val="21"/>
              </w:rPr>
            </w:pPr>
            <w:r>
              <w:rPr>
                <w:rFonts w:ascii="宋体" w:hAnsi="宋体" w:hint="eastAsia"/>
                <w:szCs w:val="21"/>
              </w:rPr>
              <w:t>1</w:t>
            </w:r>
          </w:p>
        </w:tc>
        <w:tc>
          <w:tcPr>
            <w:tcW w:w="2373" w:type="dxa"/>
            <w:vAlign w:val="center"/>
          </w:tcPr>
          <w:p w:rsidR="00465BE4" w:rsidRDefault="00465BE4" w:rsidP="0026618F">
            <w:pPr>
              <w:jc w:val="center"/>
              <w:rPr>
                <w:rFonts w:ascii="宋体" w:hAnsi="宋体" w:hint="eastAsia"/>
                <w:szCs w:val="21"/>
              </w:rPr>
            </w:pPr>
          </w:p>
        </w:tc>
        <w:tc>
          <w:tcPr>
            <w:tcW w:w="3014" w:type="dxa"/>
            <w:vAlign w:val="center"/>
          </w:tcPr>
          <w:p w:rsidR="00465BE4" w:rsidRDefault="00465BE4" w:rsidP="0026618F">
            <w:pPr>
              <w:jc w:val="center"/>
              <w:rPr>
                <w:rFonts w:ascii="宋体" w:hAnsi="宋体" w:hint="eastAsia"/>
                <w:szCs w:val="21"/>
              </w:rPr>
            </w:pPr>
          </w:p>
        </w:tc>
        <w:tc>
          <w:tcPr>
            <w:tcW w:w="1133" w:type="dxa"/>
            <w:vAlign w:val="center"/>
          </w:tcPr>
          <w:p w:rsidR="00465BE4" w:rsidRDefault="00465BE4" w:rsidP="0026618F">
            <w:pPr>
              <w:jc w:val="center"/>
              <w:rPr>
                <w:rFonts w:ascii="宋体" w:hAnsi="宋体" w:hint="eastAsia"/>
                <w:szCs w:val="21"/>
              </w:rPr>
            </w:pPr>
          </w:p>
        </w:tc>
        <w:tc>
          <w:tcPr>
            <w:tcW w:w="1808" w:type="dxa"/>
            <w:vAlign w:val="center"/>
          </w:tcPr>
          <w:p w:rsidR="00465BE4" w:rsidRDefault="00465BE4" w:rsidP="0026618F">
            <w:pPr>
              <w:jc w:val="center"/>
              <w:rPr>
                <w:rFonts w:ascii="宋体" w:hAnsi="宋体" w:hint="eastAsia"/>
                <w:szCs w:val="21"/>
              </w:rPr>
            </w:pPr>
          </w:p>
        </w:tc>
      </w:tr>
      <w:tr w:rsidR="00465BE4" w:rsidTr="0026618F">
        <w:trPr>
          <w:trHeight w:val="567"/>
          <w:jc w:val="center"/>
        </w:trPr>
        <w:tc>
          <w:tcPr>
            <w:tcW w:w="675" w:type="dxa"/>
            <w:vAlign w:val="center"/>
          </w:tcPr>
          <w:p w:rsidR="00465BE4" w:rsidRDefault="00465BE4" w:rsidP="0026618F">
            <w:pPr>
              <w:jc w:val="center"/>
              <w:rPr>
                <w:rFonts w:ascii="宋体" w:hAnsi="宋体" w:hint="eastAsia"/>
                <w:szCs w:val="21"/>
              </w:rPr>
            </w:pPr>
            <w:r>
              <w:rPr>
                <w:rFonts w:ascii="宋体" w:hAnsi="宋体" w:hint="eastAsia"/>
                <w:szCs w:val="21"/>
              </w:rPr>
              <w:t>2</w:t>
            </w:r>
          </w:p>
        </w:tc>
        <w:tc>
          <w:tcPr>
            <w:tcW w:w="2373" w:type="dxa"/>
            <w:vAlign w:val="center"/>
          </w:tcPr>
          <w:p w:rsidR="00465BE4" w:rsidRDefault="00465BE4" w:rsidP="0026618F">
            <w:pPr>
              <w:jc w:val="center"/>
              <w:rPr>
                <w:rFonts w:ascii="宋体" w:hAnsi="宋体" w:hint="eastAsia"/>
                <w:szCs w:val="21"/>
              </w:rPr>
            </w:pPr>
          </w:p>
        </w:tc>
        <w:tc>
          <w:tcPr>
            <w:tcW w:w="3014" w:type="dxa"/>
            <w:vAlign w:val="center"/>
          </w:tcPr>
          <w:p w:rsidR="00465BE4" w:rsidRDefault="00465BE4" w:rsidP="0026618F">
            <w:pPr>
              <w:jc w:val="center"/>
              <w:rPr>
                <w:rFonts w:ascii="宋体" w:hAnsi="宋体" w:hint="eastAsia"/>
                <w:szCs w:val="21"/>
              </w:rPr>
            </w:pPr>
          </w:p>
        </w:tc>
        <w:tc>
          <w:tcPr>
            <w:tcW w:w="1133" w:type="dxa"/>
            <w:vAlign w:val="center"/>
          </w:tcPr>
          <w:p w:rsidR="00465BE4" w:rsidRDefault="00465BE4" w:rsidP="0026618F">
            <w:pPr>
              <w:pStyle w:val="41"/>
              <w:rPr>
                <w:rFonts w:ascii="宋体" w:hAnsi="宋体" w:hint="eastAsia"/>
                <w:color w:val="auto"/>
                <w:lang w:val="en-US"/>
              </w:rPr>
            </w:pPr>
          </w:p>
        </w:tc>
        <w:tc>
          <w:tcPr>
            <w:tcW w:w="1808" w:type="dxa"/>
            <w:vAlign w:val="center"/>
          </w:tcPr>
          <w:p w:rsidR="00465BE4" w:rsidRDefault="00465BE4" w:rsidP="0026618F">
            <w:pPr>
              <w:jc w:val="center"/>
              <w:rPr>
                <w:rFonts w:ascii="宋体" w:hAnsi="宋体" w:hint="eastAsia"/>
                <w:szCs w:val="21"/>
              </w:rPr>
            </w:pPr>
          </w:p>
        </w:tc>
      </w:tr>
      <w:tr w:rsidR="00465BE4" w:rsidTr="0026618F">
        <w:trPr>
          <w:trHeight w:val="567"/>
          <w:jc w:val="center"/>
        </w:trPr>
        <w:tc>
          <w:tcPr>
            <w:tcW w:w="675" w:type="dxa"/>
            <w:vAlign w:val="center"/>
          </w:tcPr>
          <w:p w:rsidR="00465BE4" w:rsidRDefault="00465BE4" w:rsidP="0026618F">
            <w:pPr>
              <w:jc w:val="center"/>
              <w:rPr>
                <w:rFonts w:ascii="宋体" w:hAnsi="宋体" w:hint="eastAsia"/>
                <w:szCs w:val="21"/>
              </w:rPr>
            </w:pPr>
            <w:r>
              <w:rPr>
                <w:rFonts w:ascii="宋体" w:hAnsi="宋体" w:hint="eastAsia"/>
                <w:szCs w:val="21"/>
              </w:rPr>
              <w:t>3</w:t>
            </w:r>
          </w:p>
        </w:tc>
        <w:tc>
          <w:tcPr>
            <w:tcW w:w="2373" w:type="dxa"/>
            <w:vAlign w:val="center"/>
          </w:tcPr>
          <w:p w:rsidR="00465BE4" w:rsidRDefault="00465BE4" w:rsidP="0026618F">
            <w:pPr>
              <w:jc w:val="center"/>
              <w:rPr>
                <w:rFonts w:ascii="宋体" w:hAnsi="宋体" w:hint="eastAsia"/>
                <w:szCs w:val="21"/>
              </w:rPr>
            </w:pPr>
          </w:p>
        </w:tc>
        <w:tc>
          <w:tcPr>
            <w:tcW w:w="3014" w:type="dxa"/>
            <w:vAlign w:val="center"/>
          </w:tcPr>
          <w:p w:rsidR="00465BE4" w:rsidRDefault="00465BE4" w:rsidP="0026618F">
            <w:pPr>
              <w:jc w:val="center"/>
              <w:rPr>
                <w:rFonts w:ascii="宋体" w:hAnsi="宋体" w:hint="eastAsia"/>
                <w:szCs w:val="21"/>
              </w:rPr>
            </w:pPr>
          </w:p>
        </w:tc>
        <w:tc>
          <w:tcPr>
            <w:tcW w:w="1133" w:type="dxa"/>
            <w:vAlign w:val="center"/>
          </w:tcPr>
          <w:p w:rsidR="00465BE4" w:rsidRDefault="00465BE4" w:rsidP="0026618F">
            <w:pPr>
              <w:jc w:val="center"/>
              <w:rPr>
                <w:rFonts w:ascii="宋体" w:hAnsi="宋体" w:hint="eastAsia"/>
                <w:szCs w:val="21"/>
              </w:rPr>
            </w:pPr>
          </w:p>
        </w:tc>
        <w:tc>
          <w:tcPr>
            <w:tcW w:w="1808" w:type="dxa"/>
            <w:vAlign w:val="center"/>
          </w:tcPr>
          <w:p w:rsidR="00465BE4" w:rsidRDefault="00465BE4" w:rsidP="0026618F">
            <w:pPr>
              <w:jc w:val="center"/>
              <w:rPr>
                <w:rFonts w:ascii="宋体" w:hAnsi="宋体" w:hint="eastAsia"/>
                <w:szCs w:val="21"/>
              </w:rPr>
            </w:pPr>
          </w:p>
        </w:tc>
      </w:tr>
      <w:tr w:rsidR="00465BE4" w:rsidTr="0026618F">
        <w:trPr>
          <w:trHeight w:val="567"/>
          <w:jc w:val="center"/>
        </w:trPr>
        <w:tc>
          <w:tcPr>
            <w:tcW w:w="675" w:type="dxa"/>
            <w:vAlign w:val="center"/>
          </w:tcPr>
          <w:p w:rsidR="00465BE4" w:rsidRDefault="00465BE4" w:rsidP="0026618F">
            <w:pPr>
              <w:jc w:val="center"/>
              <w:rPr>
                <w:rFonts w:ascii="宋体" w:hAnsi="宋体" w:hint="eastAsia"/>
                <w:szCs w:val="21"/>
              </w:rPr>
            </w:pPr>
            <w:r>
              <w:rPr>
                <w:rFonts w:ascii="宋体" w:hAnsi="宋体" w:hint="eastAsia"/>
                <w:szCs w:val="21"/>
              </w:rPr>
              <w:t>…</w:t>
            </w:r>
          </w:p>
        </w:tc>
        <w:tc>
          <w:tcPr>
            <w:tcW w:w="2373" w:type="dxa"/>
            <w:vAlign w:val="center"/>
          </w:tcPr>
          <w:p w:rsidR="00465BE4" w:rsidRDefault="00465BE4" w:rsidP="0026618F">
            <w:pPr>
              <w:jc w:val="center"/>
              <w:rPr>
                <w:rFonts w:ascii="宋体" w:hAnsi="宋体" w:hint="eastAsia"/>
                <w:szCs w:val="21"/>
              </w:rPr>
            </w:pPr>
          </w:p>
        </w:tc>
        <w:tc>
          <w:tcPr>
            <w:tcW w:w="3014" w:type="dxa"/>
            <w:vAlign w:val="center"/>
          </w:tcPr>
          <w:p w:rsidR="00465BE4" w:rsidRDefault="00465BE4" w:rsidP="0026618F">
            <w:pPr>
              <w:jc w:val="center"/>
              <w:rPr>
                <w:rFonts w:ascii="宋体" w:hAnsi="宋体" w:hint="eastAsia"/>
                <w:szCs w:val="21"/>
              </w:rPr>
            </w:pPr>
          </w:p>
        </w:tc>
        <w:tc>
          <w:tcPr>
            <w:tcW w:w="1133" w:type="dxa"/>
            <w:vAlign w:val="center"/>
          </w:tcPr>
          <w:p w:rsidR="00465BE4" w:rsidRDefault="00465BE4" w:rsidP="0026618F">
            <w:pPr>
              <w:jc w:val="center"/>
              <w:rPr>
                <w:rFonts w:ascii="宋体" w:hAnsi="宋体" w:hint="eastAsia"/>
                <w:szCs w:val="21"/>
              </w:rPr>
            </w:pPr>
          </w:p>
        </w:tc>
        <w:tc>
          <w:tcPr>
            <w:tcW w:w="1808" w:type="dxa"/>
            <w:vAlign w:val="center"/>
          </w:tcPr>
          <w:p w:rsidR="00465BE4" w:rsidRDefault="00465BE4" w:rsidP="0026618F">
            <w:pPr>
              <w:jc w:val="center"/>
              <w:rPr>
                <w:rFonts w:ascii="宋体" w:hAnsi="宋体" w:hint="eastAsia"/>
                <w:szCs w:val="21"/>
              </w:rPr>
            </w:pPr>
          </w:p>
        </w:tc>
      </w:tr>
    </w:tbl>
    <w:p w:rsidR="00465BE4" w:rsidRDefault="00465BE4" w:rsidP="00465BE4">
      <w:pPr>
        <w:spacing w:line="360" w:lineRule="auto"/>
        <w:rPr>
          <w:rFonts w:ascii="宋体" w:hAnsi="宋体" w:hint="eastAsia"/>
          <w:szCs w:val="21"/>
        </w:rPr>
      </w:pPr>
      <w:r>
        <w:rPr>
          <w:rFonts w:ascii="宋体" w:hAnsi="宋体" w:hint="eastAsia"/>
          <w:szCs w:val="21"/>
        </w:rPr>
        <w:t>注：根据评审表的要求提交相应资料。</w:t>
      </w:r>
    </w:p>
    <w:p w:rsidR="00465BE4" w:rsidRDefault="00465BE4" w:rsidP="00465BE4">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eastAsia="宋体" w:hAnsi="宋体"/>
          <w:b w:val="0"/>
          <w:sz w:val="21"/>
          <w:szCs w:val="21"/>
        </w:rPr>
        <w:br w:type="page"/>
      </w:r>
      <w:bookmarkStart w:id="8" w:name="_Toc278274495"/>
      <w:r>
        <w:rPr>
          <w:rFonts w:ascii="宋体" w:eastAsia="宋体" w:hAnsi="宋体" w:hint="eastAsia"/>
          <w:sz w:val="21"/>
          <w:szCs w:val="21"/>
        </w:rPr>
        <w:lastRenderedPageBreak/>
        <w:t>一般商务条款偏离表</w:t>
      </w:r>
      <w:bookmarkEnd w:id="8"/>
    </w:p>
    <w:p w:rsidR="00465BE4" w:rsidRDefault="00465BE4" w:rsidP="00465BE4">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4"/>
        <w:gridCol w:w="2658"/>
      </w:tblGrid>
      <w:tr w:rsidR="00465BE4" w:rsidTr="0026618F">
        <w:trPr>
          <w:trHeight w:val="397"/>
          <w:jc w:val="center"/>
        </w:trPr>
        <w:tc>
          <w:tcPr>
            <w:tcW w:w="788" w:type="dxa"/>
            <w:vAlign w:val="center"/>
          </w:tcPr>
          <w:p w:rsidR="00465BE4" w:rsidRDefault="00465BE4" w:rsidP="0026618F">
            <w:pPr>
              <w:jc w:val="center"/>
              <w:rPr>
                <w:rFonts w:ascii="宋体" w:hAnsi="宋体" w:hint="eastAsia"/>
                <w:b/>
                <w:bCs/>
                <w:szCs w:val="21"/>
              </w:rPr>
            </w:pPr>
            <w:r>
              <w:rPr>
                <w:rFonts w:ascii="宋体" w:hAnsi="宋体" w:hint="eastAsia"/>
                <w:b/>
                <w:bCs/>
                <w:szCs w:val="21"/>
              </w:rPr>
              <w:t>序号</w:t>
            </w:r>
          </w:p>
        </w:tc>
        <w:tc>
          <w:tcPr>
            <w:tcW w:w="2154" w:type="dxa"/>
            <w:vAlign w:val="center"/>
          </w:tcPr>
          <w:p w:rsidR="00465BE4" w:rsidRDefault="00465BE4" w:rsidP="0026618F">
            <w:pPr>
              <w:jc w:val="center"/>
              <w:rPr>
                <w:rFonts w:ascii="宋体" w:hAnsi="宋体" w:hint="eastAsia"/>
                <w:b/>
                <w:bCs/>
                <w:szCs w:val="21"/>
              </w:rPr>
            </w:pPr>
            <w:r>
              <w:rPr>
                <w:rFonts w:ascii="宋体" w:hAnsi="宋体" w:hint="eastAsia"/>
                <w:b/>
                <w:bCs/>
                <w:szCs w:val="21"/>
              </w:rPr>
              <w:t>一般商务条款序号</w:t>
            </w:r>
          </w:p>
        </w:tc>
        <w:tc>
          <w:tcPr>
            <w:tcW w:w="2269" w:type="dxa"/>
            <w:vAlign w:val="center"/>
          </w:tcPr>
          <w:p w:rsidR="00465BE4" w:rsidRDefault="00465BE4" w:rsidP="0026618F">
            <w:pPr>
              <w:jc w:val="center"/>
              <w:rPr>
                <w:rFonts w:ascii="宋体" w:hAnsi="宋体" w:hint="eastAsia"/>
                <w:b/>
                <w:bCs/>
                <w:szCs w:val="21"/>
              </w:rPr>
            </w:pPr>
            <w:r>
              <w:rPr>
                <w:rFonts w:ascii="宋体" w:hAnsi="宋体" w:hint="eastAsia"/>
                <w:b/>
                <w:bCs/>
                <w:szCs w:val="21"/>
              </w:rPr>
              <w:t>条款内容</w:t>
            </w:r>
          </w:p>
        </w:tc>
        <w:tc>
          <w:tcPr>
            <w:tcW w:w="1134" w:type="dxa"/>
            <w:vAlign w:val="center"/>
          </w:tcPr>
          <w:p w:rsidR="00465BE4" w:rsidRDefault="00465BE4" w:rsidP="0026618F">
            <w:pPr>
              <w:jc w:val="center"/>
              <w:rPr>
                <w:rFonts w:ascii="宋体" w:hAnsi="宋体" w:hint="eastAsia"/>
                <w:b/>
                <w:bCs/>
                <w:szCs w:val="21"/>
              </w:rPr>
            </w:pPr>
            <w:r>
              <w:rPr>
                <w:rFonts w:ascii="宋体" w:hAnsi="宋体" w:hint="eastAsia"/>
                <w:b/>
                <w:bCs/>
                <w:szCs w:val="21"/>
              </w:rPr>
              <w:t>是否响应</w:t>
            </w:r>
          </w:p>
        </w:tc>
        <w:tc>
          <w:tcPr>
            <w:tcW w:w="2658" w:type="dxa"/>
            <w:vAlign w:val="center"/>
          </w:tcPr>
          <w:p w:rsidR="00465BE4" w:rsidRDefault="00465BE4" w:rsidP="0026618F">
            <w:pPr>
              <w:jc w:val="center"/>
              <w:rPr>
                <w:rFonts w:ascii="宋体" w:hAnsi="宋体" w:hint="eastAsia"/>
                <w:b/>
                <w:bCs/>
                <w:szCs w:val="21"/>
              </w:rPr>
            </w:pPr>
            <w:r>
              <w:rPr>
                <w:rFonts w:ascii="宋体" w:hAnsi="宋体" w:hint="eastAsia"/>
                <w:b/>
                <w:bCs/>
                <w:szCs w:val="21"/>
              </w:rPr>
              <w:t>偏离说明</w:t>
            </w: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1</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pStyle w:val="af7"/>
              <w:keepNext w:val="0"/>
              <w:adjustRightInd/>
              <w:spacing w:before="0" w:after="0" w:line="240" w:lineRule="auto"/>
              <w:textAlignment w:val="auto"/>
              <w:rPr>
                <w:rFonts w:ascii="宋体" w:hAnsi="宋体" w:hint="eastAsia"/>
                <w:snapToGrid/>
                <w:spacing w:val="0"/>
                <w:kern w:val="2"/>
                <w:sz w:val="21"/>
                <w:szCs w:val="21"/>
                <w:lang w:val="en-US" w:eastAsia="zh-CN"/>
              </w:rPr>
            </w:pPr>
          </w:p>
        </w:tc>
        <w:tc>
          <w:tcPr>
            <w:tcW w:w="1134" w:type="dxa"/>
            <w:vAlign w:val="center"/>
          </w:tcPr>
          <w:p w:rsidR="00465BE4" w:rsidRDefault="00465BE4" w:rsidP="0026618F">
            <w:pPr>
              <w:pStyle w:val="af7"/>
              <w:keepNext w:val="0"/>
              <w:adjustRightInd/>
              <w:spacing w:before="0" w:after="0" w:line="240" w:lineRule="auto"/>
              <w:textAlignment w:val="auto"/>
              <w:rPr>
                <w:rFonts w:ascii="宋体" w:hAnsi="宋体" w:hint="eastAsia"/>
                <w:snapToGrid/>
                <w:spacing w:val="0"/>
                <w:kern w:val="2"/>
                <w:sz w:val="21"/>
                <w:szCs w:val="21"/>
                <w:lang w:val="en-US" w:eastAsia="zh-CN"/>
              </w:rPr>
            </w:pPr>
          </w:p>
        </w:tc>
        <w:tc>
          <w:tcPr>
            <w:tcW w:w="2658" w:type="dxa"/>
            <w:vAlign w:val="center"/>
          </w:tcPr>
          <w:p w:rsidR="00465BE4" w:rsidRDefault="00465BE4" w:rsidP="0026618F">
            <w:pPr>
              <w:ind w:right="-35"/>
              <w:jc w:val="cente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2</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pStyle w:val="af7"/>
              <w:keepNext w:val="0"/>
              <w:adjustRightInd/>
              <w:spacing w:before="0" w:after="0" w:line="240" w:lineRule="auto"/>
              <w:textAlignment w:val="auto"/>
              <w:rPr>
                <w:rFonts w:ascii="宋体" w:hAnsi="宋体" w:hint="eastAsia"/>
                <w:snapToGrid/>
                <w:spacing w:val="0"/>
                <w:kern w:val="2"/>
                <w:sz w:val="21"/>
                <w:szCs w:val="21"/>
                <w:lang w:val="en-US" w:eastAsia="zh-CN"/>
              </w:rPr>
            </w:pPr>
          </w:p>
        </w:tc>
        <w:tc>
          <w:tcPr>
            <w:tcW w:w="1134" w:type="dxa"/>
            <w:vAlign w:val="center"/>
          </w:tcPr>
          <w:p w:rsidR="00465BE4" w:rsidRDefault="00465BE4" w:rsidP="0026618F">
            <w:pPr>
              <w:pStyle w:val="af7"/>
              <w:keepNext w:val="0"/>
              <w:adjustRightInd/>
              <w:spacing w:before="0" w:after="0" w:line="240" w:lineRule="auto"/>
              <w:textAlignment w:val="auto"/>
              <w:rPr>
                <w:rFonts w:ascii="宋体" w:hAnsi="宋体" w:hint="eastAsia"/>
                <w:snapToGrid/>
                <w:spacing w:val="0"/>
                <w:kern w:val="2"/>
                <w:sz w:val="21"/>
                <w:szCs w:val="21"/>
                <w:lang w:val="en-US" w:eastAsia="zh-CN"/>
              </w:rPr>
            </w:pPr>
          </w:p>
        </w:tc>
        <w:tc>
          <w:tcPr>
            <w:tcW w:w="2658" w:type="dxa"/>
            <w:vAlign w:val="center"/>
          </w:tcPr>
          <w:p w:rsidR="00465BE4" w:rsidRDefault="00465BE4" w:rsidP="0026618F">
            <w:pPr>
              <w:ind w:right="-35"/>
              <w:jc w:val="cente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3</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ind w:right="-35"/>
              <w:jc w:val="cente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rPr>
                <w:rFonts w:ascii="宋体" w:hAnsi="宋体" w:hint="eastAsia"/>
                <w:szCs w:val="21"/>
              </w:rPr>
            </w:pPr>
            <w:r>
              <w:rPr>
                <w:rFonts w:ascii="宋体" w:hAnsi="宋体" w:hint="eastAsia"/>
                <w:szCs w:val="21"/>
              </w:rPr>
              <w:t xml:space="preserve">  4</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ind w:right="-35"/>
              <w:jc w:val="cente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5</w:t>
            </w:r>
          </w:p>
        </w:tc>
        <w:tc>
          <w:tcPr>
            <w:tcW w:w="2154" w:type="dxa"/>
            <w:vAlign w:val="center"/>
          </w:tcPr>
          <w:p w:rsidR="00465BE4" w:rsidRDefault="00465BE4" w:rsidP="0026618F">
            <w:pPr>
              <w:rPr>
                <w:rFonts w:ascii="宋体" w:hAnsi="宋体" w:hint="eastAsia"/>
                <w:i/>
                <w:iCs/>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ind w:right="-35"/>
              <w:jc w:val="cente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6</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ind w:right="-35"/>
              <w:jc w:val="cente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7</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8</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jc w:val="cente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9</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jc w:val="cente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10</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jc w:val="cente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11</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jc w:val="cente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12</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jc w:val="cente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13</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14</w:t>
            </w:r>
          </w:p>
        </w:tc>
        <w:tc>
          <w:tcPr>
            <w:tcW w:w="2154" w:type="dxa"/>
            <w:vAlign w:val="center"/>
          </w:tcPr>
          <w:p w:rsidR="00465BE4" w:rsidRDefault="00465BE4" w:rsidP="0026618F">
            <w:pPr>
              <w:rPr>
                <w:rFonts w:ascii="宋体" w:hAnsi="宋体" w:hint="eastAsia"/>
                <w:szCs w:val="21"/>
              </w:rPr>
            </w:pPr>
          </w:p>
        </w:tc>
        <w:tc>
          <w:tcPr>
            <w:tcW w:w="2269" w:type="dxa"/>
            <w:vAlign w:val="center"/>
          </w:tcPr>
          <w:p w:rsidR="00465BE4" w:rsidRDefault="00465BE4" w:rsidP="0026618F">
            <w:pPr>
              <w:jc w:val="center"/>
              <w:rPr>
                <w:rFonts w:ascii="宋体" w:hAnsi="宋体" w:hint="eastAsia"/>
                <w:szCs w:val="21"/>
              </w:rPr>
            </w:pPr>
          </w:p>
        </w:tc>
        <w:tc>
          <w:tcPr>
            <w:tcW w:w="1134" w:type="dxa"/>
            <w:vAlign w:val="center"/>
          </w:tcPr>
          <w:p w:rsidR="00465BE4" w:rsidRDefault="00465BE4" w:rsidP="0026618F">
            <w:pPr>
              <w:jc w:val="center"/>
              <w:rPr>
                <w:rFonts w:ascii="宋体" w:hAnsi="宋体" w:hint="eastAsia"/>
                <w:szCs w:val="21"/>
              </w:rPr>
            </w:pPr>
          </w:p>
        </w:tc>
        <w:tc>
          <w:tcPr>
            <w:tcW w:w="2658" w:type="dxa"/>
            <w:vAlign w:val="center"/>
          </w:tcPr>
          <w:p w:rsidR="00465BE4" w:rsidRDefault="00465BE4" w:rsidP="0026618F">
            <w:pPr>
              <w:rPr>
                <w:rFonts w:ascii="宋体" w:hAnsi="宋体" w:hint="eastAsia"/>
                <w:szCs w:val="21"/>
              </w:rPr>
            </w:pPr>
          </w:p>
        </w:tc>
      </w:tr>
      <w:tr w:rsidR="00465BE4" w:rsidTr="0026618F">
        <w:trPr>
          <w:trHeight w:val="397"/>
          <w:jc w:val="center"/>
        </w:trPr>
        <w:tc>
          <w:tcPr>
            <w:tcW w:w="788" w:type="dxa"/>
            <w:vAlign w:val="center"/>
          </w:tcPr>
          <w:p w:rsidR="00465BE4" w:rsidRDefault="00465BE4" w:rsidP="0026618F">
            <w:pPr>
              <w:jc w:val="center"/>
              <w:rPr>
                <w:rFonts w:ascii="宋体" w:hAnsi="宋体" w:hint="eastAsia"/>
                <w:szCs w:val="21"/>
              </w:rPr>
            </w:pPr>
            <w:r>
              <w:rPr>
                <w:rFonts w:ascii="宋体" w:hAnsi="宋体" w:hint="eastAsia"/>
                <w:szCs w:val="21"/>
              </w:rPr>
              <w:t>15</w:t>
            </w:r>
          </w:p>
        </w:tc>
        <w:tc>
          <w:tcPr>
            <w:tcW w:w="2154" w:type="dxa"/>
            <w:vAlign w:val="center"/>
          </w:tcPr>
          <w:p w:rsidR="00465BE4" w:rsidRDefault="00465BE4" w:rsidP="0026618F">
            <w:pPr>
              <w:pStyle w:val="af5"/>
              <w:rPr>
                <w:rFonts w:ascii="宋体" w:hAnsi="宋体" w:hint="eastAsia"/>
                <w:szCs w:val="21"/>
              </w:rPr>
            </w:pPr>
          </w:p>
        </w:tc>
        <w:tc>
          <w:tcPr>
            <w:tcW w:w="2269" w:type="dxa"/>
            <w:vAlign w:val="center"/>
          </w:tcPr>
          <w:p w:rsidR="00465BE4" w:rsidRDefault="00465BE4" w:rsidP="0026618F">
            <w:pPr>
              <w:pStyle w:val="50"/>
              <w:rPr>
                <w:rFonts w:ascii="宋体" w:hAnsi="宋体" w:hint="eastAsia"/>
                <w:color w:val="auto"/>
                <w:sz w:val="21"/>
              </w:rPr>
            </w:pPr>
          </w:p>
        </w:tc>
        <w:tc>
          <w:tcPr>
            <w:tcW w:w="1134" w:type="dxa"/>
            <w:vAlign w:val="center"/>
          </w:tcPr>
          <w:p w:rsidR="00465BE4" w:rsidRDefault="00465BE4" w:rsidP="0026618F">
            <w:pPr>
              <w:pStyle w:val="50"/>
              <w:rPr>
                <w:rFonts w:ascii="宋体" w:hAnsi="宋体" w:hint="eastAsia"/>
                <w:color w:val="auto"/>
                <w:sz w:val="21"/>
              </w:rPr>
            </w:pPr>
          </w:p>
        </w:tc>
        <w:tc>
          <w:tcPr>
            <w:tcW w:w="2658" w:type="dxa"/>
            <w:vAlign w:val="center"/>
          </w:tcPr>
          <w:p w:rsidR="00465BE4" w:rsidRDefault="00465BE4" w:rsidP="0026618F">
            <w:pPr>
              <w:pStyle w:val="50"/>
              <w:rPr>
                <w:rFonts w:ascii="宋体" w:hAnsi="宋体" w:hint="eastAsia"/>
                <w:sz w:val="21"/>
              </w:rPr>
            </w:pPr>
          </w:p>
        </w:tc>
      </w:tr>
    </w:tbl>
    <w:p w:rsidR="00465BE4" w:rsidRDefault="00465BE4" w:rsidP="00465BE4">
      <w:pPr>
        <w:spacing w:line="360" w:lineRule="auto"/>
        <w:rPr>
          <w:rFonts w:ascii="宋体" w:hAnsi="宋体" w:hint="eastAsia"/>
          <w:szCs w:val="21"/>
        </w:rPr>
      </w:pPr>
      <w:r>
        <w:rPr>
          <w:rFonts w:ascii="宋体" w:hAnsi="宋体" w:hint="eastAsia"/>
          <w:szCs w:val="21"/>
        </w:rPr>
        <w:t>注：请在“偏离说明”栏内扼要说明偏离情况，如无偏离则不需列明。</w:t>
      </w:r>
    </w:p>
    <w:p w:rsidR="00465BE4" w:rsidRDefault="00465BE4" w:rsidP="00465BE4">
      <w:pPr>
        <w:adjustRightInd w:val="0"/>
        <w:snapToGrid w:val="0"/>
        <w:spacing w:line="360" w:lineRule="auto"/>
        <w:rPr>
          <w:rFonts w:ascii="宋体" w:hAnsi="宋体" w:hint="eastAsia"/>
          <w:szCs w:val="21"/>
        </w:rPr>
      </w:pPr>
    </w:p>
    <w:p w:rsidR="00465BE4" w:rsidRDefault="00465BE4" w:rsidP="00465BE4">
      <w:pPr>
        <w:adjustRightInd w:val="0"/>
        <w:snapToGrid w:val="0"/>
        <w:spacing w:line="360" w:lineRule="auto"/>
        <w:rPr>
          <w:rFonts w:ascii="宋体" w:hAnsi="宋体" w:hint="eastAsia"/>
          <w:szCs w:val="21"/>
        </w:rPr>
      </w:pPr>
    </w:p>
    <w:p w:rsidR="00465BE4" w:rsidRDefault="00465BE4" w:rsidP="00465BE4">
      <w:pPr>
        <w:adjustRightInd w:val="0"/>
        <w:snapToGrid w:val="0"/>
        <w:spacing w:line="360" w:lineRule="auto"/>
        <w:rPr>
          <w:rFonts w:ascii="宋体" w:hAnsi="宋体" w:hint="eastAsia"/>
          <w:szCs w:val="21"/>
        </w:rPr>
      </w:pPr>
    </w:p>
    <w:p w:rsidR="00465BE4" w:rsidRDefault="00465BE4" w:rsidP="00465BE4">
      <w:pPr>
        <w:adjustRightInd w:val="0"/>
        <w:snapToGrid w:val="0"/>
        <w:spacing w:line="360" w:lineRule="auto"/>
        <w:rPr>
          <w:rFonts w:ascii="宋体" w:hAnsi="宋体" w:hint="eastAsia"/>
          <w:szCs w:val="21"/>
        </w:rPr>
      </w:pPr>
      <w:r>
        <w:rPr>
          <w:rFonts w:ascii="宋体" w:hAnsi="宋体" w:hint="eastAsia"/>
          <w:szCs w:val="21"/>
        </w:rPr>
        <w:t>投标供应商名称（盖章）：</w:t>
      </w:r>
      <w:r>
        <w:rPr>
          <w:rFonts w:ascii="宋体" w:hAnsi="宋体" w:hint="eastAsia"/>
          <w:szCs w:val="21"/>
          <w:u w:val="single"/>
        </w:rPr>
        <w:t xml:space="preserve">                     </w:t>
      </w:r>
    </w:p>
    <w:p w:rsidR="00465BE4" w:rsidRDefault="00465BE4" w:rsidP="00465BE4">
      <w:pPr>
        <w:adjustRightInd w:val="0"/>
        <w:snapToGrid w:val="0"/>
        <w:spacing w:line="360" w:lineRule="auto"/>
        <w:rPr>
          <w:rFonts w:ascii="宋体" w:hAnsi="宋体" w:hint="eastAsia"/>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 xml:space="preserve"> 月</w:t>
      </w:r>
      <w:r>
        <w:rPr>
          <w:rFonts w:ascii="宋体" w:hAnsi="宋体" w:hint="eastAsia"/>
          <w:szCs w:val="21"/>
          <w:u w:val="single"/>
        </w:rPr>
        <w:t xml:space="preserve">    </w:t>
      </w:r>
      <w:r>
        <w:rPr>
          <w:rFonts w:ascii="宋体" w:hAnsi="宋体" w:hint="eastAsia"/>
          <w:szCs w:val="21"/>
        </w:rPr>
        <w:t xml:space="preserve"> 日</w:t>
      </w:r>
    </w:p>
    <w:p w:rsidR="00465BE4" w:rsidRDefault="00465BE4" w:rsidP="00465BE4">
      <w:pPr>
        <w:tabs>
          <w:tab w:val="left" w:pos="540"/>
        </w:tabs>
        <w:spacing w:line="360" w:lineRule="auto"/>
        <w:rPr>
          <w:rFonts w:ascii="宋体" w:hAnsi="宋体" w:hint="eastAsia"/>
          <w:b/>
          <w:szCs w:val="21"/>
        </w:rPr>
      </w:pPr>
    </w:p>
    <w:p w:rsidR="00465BE4" w:rsidRDefault="00465BE4" w:rsidP="00465BE4">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eastAsia="宋体" w:hAnsi="宋体"/>
          <w:sz w:val="21"/>
          <w:szCs w:val="21"/>
        </w:rPr>
        <w:br w:type="page"/>
      </w:r>
      <w:bookmarkStart w:id="9" w:name="_Toc278274496"/>
      <w:r>
        <w:rPr>
          <w:rFonts w:ascii="宋体" w:eastAsia="宋体" w:hAnsi="宋体" w:hint="eastAsia"/>
          <w:sz w:val="21"/>
          <w:szCs w:val="21"/>
        </w:rPr>
        <w:lastRenderedPageBreak/>
        <w:t>实施计划</w:t>
      </w:r>
      <w:bookmarkEnd w:id="9"/>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8.1</w:t>
      </w:r>
      <w:r>
        <w:rPr>
          <w:rFonts w:ascii="宋体" w:eastAsia="宋体" w:hAnsi="宋体" w:hint="eastAsia"/>
          <w:color w:val="000000"/>
          <w:sz w:val="21"/>
          <w:szCs w:val="21"/>
        </w:rPr>
        <w:tab/>
        <w:t>技术方案</w:t>
      </w:r>
    </w:p>
    <w:p w:rsidR="00465BE4" w:rsidRDefault="00465BE4" w:rsidP="00465BE4">
      <w:pPr>
        <w:pStyle w:val="32"/>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t>8.1.1</w:t>
      </w:r>
      <w:r>
        <w:rPr>
          <w:rFonts w:ascii="宋体" w:hAnsi="宋体" w:hint="eastAsia"/>
          <w:sz w:val="21"/>
          <w:szCs w:val="21"/>
        </w:rPr>
        <w:tab/>
        <w:t>技术参数响应表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4"/>
        <w:gridCol w:w="787"/>
        <w:gridCol w:w="3538"/>
        <w:gridCol w:w="2197"/>
        <w:gridCol w:w="727"/>
        <w:gridCol w:w="1260"/>
      </w:tblGrid>
      <w:tr w:rsidR="00465BE4" w:rsidTr="0026618F">
        <w:trPr>
          <w:trHeight w:val="397"/>
          <w:jc w:val="center"/>
        </w:trPr>
        <w:tc>
          <w:tcPr>
            <w:tcW w:w="494" w:type="dxa"/>
            <w:vAlign w:val="center"/>
          </w:tcPr>
          <w:p w:rsidR="00465BE4" w:rsidRDefault="00465BE4" w:rsidP="0026618F">
            <w:pPr>
              <w:jc w:val="center"/>
              <w:rPr>
                <w:rFonts w:ascii="宋体" w:hAnsi="宋体" w:hint="eastAsia"/>
                <w:b/>
                <w:szCs w:val="21"/>
              </w:rPr>
            </w:pPr>
            <w:r>
              <w:rPr>
                <w:rFonts w:ascii="宋体" w:hAnsi="宋体" w:hint="eastAsia"/>
                <w:b/>
                <w:szCs w:val="21"/>
              </w:rPr>
              <w:t>序号</w:t>
            </w:r>
          </w:p>
        </w:tc>
        <w:tc>
          <w:tcPr>
            <w:tcW w:w="787" w:type="dxa"/>
            <w:vAlign w:val="center"/>
          </w:tcPr>
          <w:p w:rsidR="00465BE4" w:rsidRDefault="00465BE4" w:rsidP="0026618F">
            <w:pPr>
              <w:jc w:val="center"/>
              <w:rPr>
                <w:rFonts w:ascii="宋体" w:hAnsi="宋体" w:hint="eastAsia"/>
                <w:b/>
                <w:szCs w:val="21"/>
              </w:rPr>
            </w:pPr>
            <w:r>
              <w:rPr>
                <w:rFonts w:ascii="宋体" w:hAnsi="宋体" w:hint="eastAsia"/>
                <w:b/>
                <w:szCs w:val="21"/>
              </w:rPr>
              <w:t>规格/要求</w:t>
            </w:r>
          </w:p>
        </w:tc>
        <w:tc>
          <w:tcPr>
            <w:tcW w:w="3538" w:type="dxa"/>
            <w:vAlign w:val="center"/>
          </w:tcPr>
          <w:p w:rsidR="00465BE4" w:rsidRDefault="00465BE4" w:rsidP="0026618F">
            <w:pPr>
              <w:jc w:val="center"/>
              <w:rPr>
                <w:rFonts w:ascii="宋体" w:hAnsi="宋体" w:hint="eastAsia"/>
                <w:b/>
                <w:szCs w:val="21"/>
              </w:rPr>
            </w:pPr>
            <w:r>
              <w:rPr>
                <w:rFonts w:ascii="宋体" w:hAnsi="宋体" w:hint="eastAsia"/>
                <w:b/>
                <w:szCs w:val="21"/>
              </w:rPr>
              <w:t>投标/响应实际参数</w:t>
            </w:r>
          </w:p>
          <w:p w:rsidR="00465BE4" w:rsidRDefault="00465BE4" w:rsidP="0026618F">
            <w:pPr>
              <w:jc w:val="center"/>
              <w:rPr>
                <w:rFonts w:ascii="宋体" w:hAnsi="宋体" w:hint="eastAsia"/>
                <w:b/>
                <w:szCs w:val="21"/>
              </w:rPr>
            </w:pPr>
            <w:r>
              <w:rPr>
                <w:rFonts w:ascii="宋体" w:hAnsi="宋体" w:hint="eastAsia"/>
                <w:b/>
                <w:bCs/>
                <w:szCs w:val="21"/>
              </w:rPr>
              <w:t>(投标供应商应按响应货物/服务实际数据填写，不能照抄要求)</w:t>
            </w:r>
          </w:p>
        </w:tc>
        <w:tc>
          <w:tcPr>
            <w:tcW w:w="2197" w:type="dxa"/>
            <w:vAlign w:val="center"/>
          </w:tcPr>
          <w:p w:rsidR="00465BE4" w:rsidRDefault="00465BE4" w:rsidP="0026618F">
            <w:pPr>
              <w:jc w:val="center"/>
              <w:rPr>
                <w:rFonts w:ascii="宋体" w:hAnsi="宋体" w:hint="eastAsia"/>
                <w:b/>
                <w:szCs w:val="21"/>
              </w:rPr>
            </w:pPr>
            <w:r>
              <w:rPr>
                <w:rFonts w:ascii="宋体" w:hAnsi="宋体" w:hint="eastAsia"/>
                <w:b/>
                <w:szCs w:val="21"/>
              </w:rPr>
              <w:t>是否偏离（无偏离/正偏离/负偏离）</w:t>
            </w:r>
          </w:p>
        </w:tc>
        <w:tc>
          <w:tcPr>
            <w:tcW w:w="727" w:type="dxa"/>
            <w:vAlign w:val="center"/>
          </w:tcPr>
          <w:p w:rsidR="00465BE4" w:rsidRDefault="00465BE4" w:rsidP="0026618F">
            <w:pPr>
              <w:jc w:val="center"/>
              <w:rPr>
                <w:rFonts w:ascii="宋体" w:hAnsi="宋体" w:hint="eastAsia"/>
                <w:b/>
                <w:szCs w:val="21"/>
              </w:rPr>
            </w:pPr>
            <w:r>
              <w:rPr>
                <w:rFonts w:ascii="宋体" w:hAnsi="宋体" w:hint="eastAsia"/>
                <w:b/>
                <w:szCs w:val="21"/>
              </w:rPr>
              <w:t>偏离简述</w:t>
            </w:r>
          </w:p>
        </w:tc>
        <w:tc>
          <w:tcPr>
            <w:tcW w:w="1260" w:type="dxa"/>
            <w:vAlign w:val="center"/>
          </w:tcPr>
          <w:p w:rsidR="00465BE4" w:rsidRDefault="00465BE4" w:rsidP="0026618F">
            <w:pPr>
              <w:jc w:val="center"/>
              <w:rPr>
                <w:rFonts w:ascii="宋体" w:hAnsi="宋体" w:hint="eastAsia"/>
                <w:b/>
                <w:szCs w:val="21"/>
              </w:rPr>
            </w:pPr>
            <w:r>
              <w:rPr>
                <w:rFonts w:ascii="宋体" w:hAnsi="宋体" w:hint="eastAsia"/>
                <w:b/>
                <w:szCs w:val="21"/>
              </w:rPr>
              <w:t>证明文件（如有）</w:t>
            </w:r>
          </w:p>
        </w:tc>
      </w:tr>
      <w:tr w:rsidR="00465BE4" w:rsidTr="0026618F">
        <w:trPr>
          <w:trHeight w:val="397"/>
          <w:jc w:val="center"/>
        </w:trPr>
        <w:tc>
          <w:tcPr>
            <w:tcW w:w="494" w:type="dxa"/>
            <w:vAlign w:val="center"/>
          </w:tcPr>
          <w:p w:rsidR="00465BE4" w:rsidRDefault="00465BE4" w:rsidP="0026618F">
            <w:pPr>
              <w:jc w:val="center"/>
              <w:rPr>
                <w:rFonts w:ascii="宋体" w:hAnsi="宋体" w:hint="eastAsia"/>
                <w:szCs w:val="21"/>
              </w:rPr>
            </w:pPr>
            <w:r>
              <w:rPr>
                <w:rFonts w:ascii="宋体" w:hAnsi="宋体" w:hint="eastAsia"/>
                <w:szCs w:val="21"/>
              </w:rPr>
              <w:t>1</w:t>
            </w:r>
          </w:p>
        </w:tc>
        <w:tc>
          <w:tcPr>
            <w:tcW w:w="787" w:type="dxa"/>
            <w:vAlign w:val="center"/>
          </w:tcPr>
          <w:p w:rsidR="00465BE4" w:rsidRDefault="00465BE4" w:rsidP="0026618F">
            <w:pPr>
              <w:jc w:val="center"/>
              <w:rPr>
                <w:rFonts w:ascii="宋体" w:hAnsi="宋体" w:hint="eastAsia"/>
                <w:szCs w:val="21"/>
              </w:rPr>
            </w:pPr>
          </w:p>
        </w:tc>
        <w:tc>
          <w:tcPr>
            <w:tcW w:w="3538" w:type="dxa"/>
            <w:vAlign w:val="center"/>
          </w:tcPr>
          <w:p w:rsidR="00465BE4" w:rsidRDefault="00465BE4" w:rsidP="0026618F">
            <w:pPr>
              <w:jc w:val="center"/>
              <w:rPr>
                <w:rFonts w:ascii="宋体" w:hAnsi="宋体" w:hint="eastAsia"/>
                <w:szCs w:val="21"/>
              </w:rPr>
            </w:pPr>
          </w:p>
        </w:tc>
        <w:tc>
          <w:tcPr>
            <w:tcW w:w="2197" w:type="dxa"/>
            <w:vAlign w:val="center"/>
          </w:tcPr>
          <w:p w:rsidR="00465BE4" w:rsidRDefault="00465BE4" w:rsidP="0026618F">
            <w:pPr>
              <w:jc w:val="center"/>
              <w:rPr>
                <w:rFonts w:ascii="宋体" w:hAnsi="宋体" w:hint="eastAsia"/>
                <w:szCs w:val="21"/>
              </w:rPr>
            </w:pPr>
          </w:p>
        </w:tc>
        <w:tc>
          <w:tcPr>
            <w:tcW w:w="727" w:type="dxa"/>
            <w:vAlign w:val="center"/>
          </w:tcPr>
          <w:p w:rsidR="00465BE4" w:rsidRDefault="00465BE4" w:rsidP="0026618F">
            <w:pPr>
              <w:jc w:val="center"/>
              <w:rPr>
                <w:rFonts w:ascii="宋体" w:hAnsi="宋体" w:hint="eastAsia"/>
                <w:szCs w:val="21"/>
              </w:rPr>
            </w:pPr>
          </w:p>
        </w:tc>
        <w:tc>
          <w:tcPr>
            <w:tcW w:w="1260" w:type="dxa"/>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494" w:type="dxa"/>
            <w:vAlign w:val="center"/>
          </w:tcPr>
          <w:p w:rsidR="00465BE4" w:rsidRDefault="00465BE4" w:rsidP="0026618F">
            <w:pPr>
              <w:jc w:val="center"/>
              <w:rPr>
                <w:rFonts w:ascii="宋体" w:hAnsi="宋体" w:hint="eastAsia"/>
                <w:szCs w:val="21"/>
              </w:rPr>
            </w:pPr>
            <w:r>
              <w:rPr>
                <w:rFonts w:ascii="宋体" w:hAnsi="宋体" w:hint="eastAsia"/>
                <w:szCs w:val="21"/>
              </w:rPr>
              <w:t>2</w:t>
            </w:r>
          </w:p>
        </w:tc>
        <w:tc>
          <w:tcPr>
            <w:tcW w:w="787" w:type="dxa"/>
            <w:vAlign w:val="center"/>
          </w:tcPr>
          <w:p w:rsidR="00465BE4" w:rsidRDefault="00465BE4" w:rsidP="0026618F">
            <w:pPr>
              <w:jc w:val="center"/>
              <w:rPr>
                <w:rFonts w:ascii="宋体" w:hAnsi="宋体" w:hint="eastAsia"/>
                <w:szCs w:val="21"/>
              </w:rPr>
            </w:pPr>
          </w:p>
        </w:tc>
        <w:tc>
          <w:tcPr>
            <w:tcW w:w="3538" w:type="dxa"/>
            <w:vAlign w:val="center"/>
          </w:tcPr>
          <w:p w:rsidR="00465BE4" w:rsidRDefault="00465BE4" w:rsidP="0026618F">
            <w:pPr>
              <w:jc w:val="center"/>
              <w:rPr>
                <w:rFonts w:ascii="宋体" w:hAnsi="宋体" w:hint="eastAsia"/>
                <w:szCs w:val="21"/>
              </w:rPr>
            </w:pPr>
          </w:p>
        </w:tc>
        <w:tc>
          <w:tcPr>
            <w:tcW w:w="2197" w:type="dxa"/>
            <w:vAlign w:val="center"/>
          </w:tcPr>
          <w:p w:rsidR="00465BE4" w:rsidRDefault="00465BE4" w:rsidP="0026618F">
            <w:pPr>
              <w:jc w:val="center"/>
              <w:rPr>
                <w:rFonts w:ascii="宋体" w:hAnsi="宋体" w:hint="eastAsia"/>
                <w:szCs w:val="21"/>
              </w:rPr>
            </w:pPr>
          </w:p>
        </w:tc>
        <w:tc>
          <w:tcPr>
            <w:tcW w:w="727" w:type="dxa"/>
            <w:vAlign w:val="center"/>
          </w:tcPr>
          <w:p w:rsidR="00465BE4" w:rsidRDefault="00465BE4" w:rsidP="0026618F">
            <w:pPr>
              <w:jc w:val="center"/>
              <w:rPr>
                <w:rFonts w:ascii="宋体" w:hAnsi="宋体" w:hint="eastAsia"/>
                <w:szCs w:val="21"/>
              </w:rPr>
            </w:pPr>
          </w:p>
        </w:tc>
        <w:tc>
          <w:tcPr>
            <w:tcW w:w="1260" w:type="dxa"/>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494" w:type="dxa"/>
            <w:vAlign w:val="center"/>
          </w:tcPr>
          <w:p w:rsidR="00465BE4" w:rsidRDefault="00465BE4" w:rsidP="0026618F">
            <w:pPr>
              <w:jc w:val="center"/>
              <w:rPr>
                <w:rFonts w:ascii="宋体" w:hAnsi="宋体" w:hint="eastAsia"/>
                <w:szCs w:val="21"/>
              </w:rPr>
            </w:pPr>
            <w:r>
              <w:rPr>
                <w:rFonts w:ascii="宋体" w:hAnsi="宋体" w:hint="eastAsia"/>
                <w:szCs w:val="21"/>
              </w:rPr>
              <w:t>3</w:t>
            </w:r>
          </w:p>
        </w:tc>
        <w:tc>
          <w:tcPr>
            <w:tcW w:w="787" w:type="dxa"/>
            <w:vAlign w:val="center"/>
          </w:tcPr>
          <w:p w:rsidR="00465BE4" w:rsidRDefault="00465BE4" w:rsidP="0026618F">
            <w:pPr>
              <w:jc w:val="center"/>
              <w:rPr>
                <w:rFonts w:ascii="宋体" w:hAnsi="宋体" w:hint="eastAsia"/>
                <w:szCs w:val="21"/>
              </w:rPr>
            </w:pPr>
          </w:p>
        </w:tc>
        <w:tc>
          <w:tcPr>
            <w:tcW w:w="3538" w:type="dxa"/>
            <w:vAlign w:val="center"/>
          </w:tcPr>
          <w:p w:rsidR="00465BE4" w:rsidRDefault="00465BE4" w:rsidP="0026618F">
            <w:pPr>
              <w:jc w:val="center"/>
              <w:rPr>
                <w:rFonts w:ascii="宋体" w:hAnsi="宋体" w:hint="eastAsia"/>
                <w:szCs w:val="21"/>
              </w:rPr>
            </w:pPr>
          </w:p>
        </w:tc>
        <w:tc>
          <w:tcPr>
            <w:tcW w:w="2197" w:type="dxa"/>
            <w:vAlign w:val="center"/>
          </w:tcPr>
          <w:p w:rsidR="00465BE4" w:rsidRDefault="00465BE4" w:rsidP="0026618F">
            <w:pPr>
              <w:jc w:val="center"/>
              <w:rPr>
                <w:rFonts w:ascii="宋体" w:hAnsi="宋体" w:hint="eastAsia"/>
                <w:szCs w:val="21"/>
              </w:rPr>
            </w:pPr>
          </w:p>
        </w:tc>
        <w:tc>
          <w:tcPr>
            <w:tcW w:w="727" w:type="dxa"/>
            <w:vAlign w:val="center"/>
          </w:tcPr>
          <w:p w:rsidR="00465BE4" w:rsidRDefault="00465BE4" w:rsidP="0026618F">
            <w:pPr>
              <w:jc w:val="center"/>
              <w:rPr>
                <w:rFonts w:ascii="宋体" w:hAnsi="宋体" w:hint="eastAsia"/>
                <w:szCs w:val="21"/>
              </w:rPr>
            </w:pPr>
          </w:p>
        </w:tc>
        <w:tc>
          <w:tcPr>
            <w:tcW w:w="1260" w:type="dxa"/>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494" w:type="dxa"/>
            <w:vAlign w:val="center"/>
          </w:tcPr>
          <w:p w:rsidR="00465BE4" w:rsidRDefault="00465BE4" w:rsidP="0026618F">
            <w:pPr>
              <w:jc w:val="center"/>
              <w:rPr>
                <w:rFonts w:ascii="宋体" w:hAnsi="宋体" w:hint="eastAsia"/>
                <w:szCs w:val="21"/>
              </w:rPr>
            </w:pPr>
            <w:r>
              <w:rPr>
                <w:rFonts w:ascii="宋体" w:hAnsi="宋体" w:hint="eastAsia"/>
                <w:szCs w:val="21"/>
              </w:rPr>
              <w:t>4</w:t>
            </w:r>
          </w:p>
        </w:tc>
        <w:tc>
          <w:tcPr>
            <w:tcW w:w="787" w:type="dxa"/>
            <w:vAlign w:val="center"/>
          </w:tcPr>
          <w:p w:rsidR="00465BE4" w:rsidRDefault="00465BE4" w:rsidP="0026618F">
            <w:pPr>
              <w:jc w:val="center"/>
              <w:rPr>
                <w:rFonts w:ascii="宋体" w:hAnsi="宋体" w:hint="eastAsia"/>
                <w:szCs w:val="21"/>
              </w:rPr>
            </w:pPr>
          </w:p>
        </w:tc>
        <w:tc>
          <w:tcPr>
            <w:tcW w:w="3538" w:type="dxa"/>
            <w:vAlign w:val="center"/>
          </w:tcPr>
          <w:p w:rsidR="00465BE4" w:rsidRDefault="00465BE4" w:rsidP="0026618F">
            <w:pPr>
              <w:jc w:val="center"/>
              <w:rPr>
                <w:rFonts w:ascii="宋体" w:hAnsi="宋体" w:hint="eastAsia"/>
                <w:szCs w:val="21"/>
              </w:rPr>
            </w:pPr>
          </w:p>
        </w:tc>
        <w:tc>
          <w:tcPr>
            <w:tcW w:w="2197" w:type="dxa"/>
            <w:vAlign w:val="center"/>
          </w:tcPr>
          <w:p w:rsidR="00465BE4" w:rsidRDefault="00465BE4" w:rsidP="0026618F">
            <w:pPr>
              <w:jc w:val="center"/>
              <w:rPr>
                <w:rFonts w:ascii="宋体" w:hAnsi="宋体" w:hint="eastAsia"/>
                <w:szCs w:val="21"/>
              </w:rPr>
            </w:pPr>
          </w:p>
        </w:tc>
        <w:tc>
          <w:tcPr>
            <w:tcW w:w="727" w:type="dxa"/>
            <w:vAlign w:val="center"/>
          </w:tcPr>
          <w:p w:rsidR="00465BE4" w:rsidRDefault="00465BE4" w:rsidP="0026618F">
            <w:pPr>
              <w:jc w:val="center"/>
              <w:rPr>
                <w:rFonts w:ascii="宋体" w:hAnsi="宋体" w:hint="eastAsia"/>
                <w:szCs w:val="21"/>
              </w:rPr>
            </w:pPr>
          </w:p>
        </w:tc>
        <w:tc>
          <w:tcPr>
            <w:tcW w:w="1260" w:type="dxa"/>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494" w:type="dxa"/>
            <w:vAlign w:val="center"/>
          </w:tcPr>
          <w:p w:rsidR="00465BE4" w:rsidRDefault="00465BE4" w:rsidP="0026618F">
            <w:pPr>
              <w:jc w:val="center"/>
              <w:rPr>
                <w:rFonts w:ascii="宋体" w:hAnsi="宋体" w:hint="eastAsia"/>
                <w:szCs w:val="21"/>
              </w:rPr>
            </w:pPr>
            <w:r>
              <w:rPr>
                <w:rFonts w:ascii="宋体" w:hAnsi="宋体" w:hint="eastAsia"/>
                <w:szCs w:val="21"/>
              </w:rPr>
              <w:t>5</w:t>
            </w:r>
          </w:p>
        </w:tc>
        <w:tc>
          <w:tcPr>
            <w:tcW w:w="787" w:type="dxa"/>
            <w:vAlign w:val="center"/>
          </w:tcPr>
          <w:p w:rsidR="00465BE4" w:rsidRDefault="00465BE4" w:rsidP="0026618F">
            <w:pPr>
              <w:jc w:val="center"/>
              <w:rPr>
                <w:rFonts w:ascii="宋体" w:hAnsi="宋体" w:hint="eastAsia"/>
                <w:szCs w:val="21"/>
              </w:rPr>
            </w:pPr>
          </w:p>
        </w:tc>
        <w:tc>
          <w:tcPr>
            <w:tcW w:w="3538" w:type="dxa"/>
            <w:vAlign w:val="center"/>
          </w:tcPr>
          <w:p w:rsidR="00465BE4" w:rsidRDefault="00465BE4" w:rsidP="0026618F">
            <w:pPr>
              <w:jc w:val="center"/>
              <w:rPr>
                <w:rFonts w:ascii="宋体" w:hAnsi="宋体" w:hint="eastAsia"/>
                <w:szCs w:val="21"/>
              </w:rPr>
            </w:pPr>
          </w:p>
        </w:tc>
        <w:tc>
          <w:tcPr>
            <w:tcW w:w="2197" w:type="dxa"/>
            <w:vAlign w:val="center"/>
          </w:tcPr>
          <w:p w:rsidR="00465BE4" w:rsidRDefault="00465BE4" w:rsidP="0026618F">
            <w:pPr>
              <w:jc w:val="center"/>
              <w:rPr>
                <w:rFonts w:ascii="宋体" w:hAnsi="宋体" w:hint="eastAsia"/>
                <w:szCs w:val="21"/>
              </w:rPr>
            </w:pPr>
          </w:p>
        </w:tc>
        <w:tc>
          <w:tcPr>
            <w:tcW w:w="727" w:type="dxa"/>
            <w:vAlign w:val="center"/>
          </w:tcPr>
          <w:p w:rsidR="00465BE4" w:rsidRDefault="00465BE4" w:rsidP="0026618F">
            <w:pPr>
              <w:jc w:val="center"/>
              <w:rPr>
                <w:rFonts w:ascii="宋体" w:hAnsi="宋体" w:hint="eastAsia"/>
                <w:szCs w:val="21"/>
              </w:rPr>
            </w:pPr>
          </w:p>
        </w:tc>
        <w:tc>
          <w:tcPr>
            <w:tcW w:w="1260" w:type="dxa"/>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494" w:type="dxa"/>
            <w:vAlign w:val="center"/>
          </w:tcPr>
          <w:p w:rsidR="00465BE4" w:rsidRDefault="00465BE4" w:rsidP="0026618F">
            <w:pPr>
              <w:jc w:val="center"/>
              <w:rPr>
                <w:rFonts w:ascii="宋体" w:hAnsi="宋体" w:hint="eastAsia"/>
                <w:szCs w:val="21"/>
              </w:rPr>
            </w:pPr>
            <w:r>
              <w:rPr>
                <w:rFonts w:ascii="宋体" w:hAnsi="宋体" w:hint="eastAsia"/>
                <w:szCs w:val="21"/>
              </w:rPr>
              <w:t>6</w:t>
            </w:r>
          </w:p>
        </w:tc>
        <w:tc>
          <w:tcPr>
            <w:tcW w:w="787" w:type="dxa"/>
            <w:vAlign w:val="center"/>
          </w:tcPr>
          <w:p w:rsidR="00465BE4" w:rsidRDefault="00465BE4" w:rsidP="0026618F">
            <w:pPr>
              <w:jc w:val="center"/>
              <w:rPr>
                <w:rFonts w:ascii="宋体" w:hAnsi="宋体" w:hint="eastAsia"/>
                <w:szCs w:val="21"/>
              </w:rPr>
            </w:pPr>
          </w:p>
        </w:tc>
        <w:tc>
          <w:tcPr>
            <w:tcW w:w="3538" w:type="dxa"/>
            <w:vAlign w:val="center"/>
          </w:tcPr>
          <w:p w:rsidR="00465BE4" w:rsidRDefault="00465BE4" w:rsidP="0026618F">
            <w:pPr>
              <w:jc w:val="center"/>
              <w:rPr>
                <w:rFonts w:ascii="宋体" w:hAnsi="宋体" w:hint="eastAsia"/>
                <w:szCs w:val="21"/>
              </w:rPr>
            </w:pPr>
          </w:p>
        </w:tc>
        <w:tc>
          <w:tcPr>
            <w:tcW w:w="2197" w:type="dxa"/>
            <w:vAlign w:val="center"/>
          </w:tcPr>
          <w:p w:rsidR="00465BE4" w:rsidRDefault="00465BE4" w:rsidP="0026618F">
            <w:pPr>
              <w:jc w:val="center"/>
              <w:rPr>
                <w:rFonts w:ascii="宋体" w:hAnsi="宋体" w:hint="eastAsia"/>
                <w:szCs w:val="21"/>
              </w:rPr>
            </w:pPr>
          </w:p>
        </w:tc>
        <w:tc>
          <w:tcPr>
            <w:tcW w:w="727" w:type="dxa"/>
            <w:vAlign w:val="center"/>
          </w:tcPr>
          <w:p w:rsidR="00465BE4" w:rsidRDefault="00465BE4" w:rsidP="0026618F">
            <w:pPr>
              <w:jc w:val="center"/>
              <w:rPr>
                <w:rFonts w:ascii="宋体" w:hAnsi="宋体" w:hint="eastAsia"/>
                <w:szCs w:val="21"/>
              </w:rPr>
            </w:pPr>
          </w:p>
        </w:tc>
        <w:tc>
          <w:tcPr>
            <w:tcW w:w="1260" w:type="dxa"/>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494" w:type="dxa"/>
            <w:vAlign w:val="center"/>
          </w:tcPr>
          <w:p w:rsidR="00465BE4" w:rsidRDefault="00465BE4" w:rsidP="0026618F">
            <w:pPr>
              <w:jc w:val="center"/>
              <w:rPr>
                <w:rFonts w:ascii="宋体" w:hAnsi="宋体" w:hint="eastAsia"/>
                <w:szCs w:val="21"/>
              </w:rPr>
            </w:pPr>
            <w:r>
              <w:rPr>
                <w:rFonts w:ascii="宋体" w:hAnsi="宋体" w:hint="eastAsia"/>
                <w:szCs w:val="21"/>
              </w:rPr>
              <w:t>7</w:t>
            </w:r>
          </w:p>
        </w:tc>
        <w:tc>
          <w:tcPr>
            <w:tcW w:w="787" w:type="dxa"/>
            <w:vAlign w:val="center"/>
          </w:tcPr>
          <w:p w:rsidR="00465BE4" w:rsidRDefault="00465BE4" w:rsidP="0026618F">
            <w:pPr>
              <w:jc w:val="center"/>
              <w:rPr>
                <w:rFonts w:ascii="宋体" w:hAnsi="宋体" w:hint="eastAsia"/>
                <w:szCs w:val="21"/>
              </w:rPr>
            </w:pPr>
          </w:p>
        </w:tc>
        <w:tc>
          <w:tcPr>
            <w:tcW w:w="3538" w:type="dxa"/>
            <w:vAlign w:val="center"/>
          </w:tcPr>
          <w:p w:rsidR="00465BE4" w:rsidRDefault="00465BE4" w:rsidP="0026618F">
            <w:pPr>
              <w:jc w:val="center"/>
              <w:rPr>
                <w:rFonts w:ascii="宋体" w:hAnsi="宋体" w:hint="eastAsia"/>
                <w:szCs w:val="21"/>
              </w:rPr>
            </w:pPr>
          </w:p>
        </w:tc>
        <w:tc>
          <w:tcPr>
            <w:tcW w:w="2197" w:type="dxa"/>
            <w:vAlign w:val="center"/>
          </w:tcPr>
          <w:p w:rsidR="00465BE4" w:rsidRDefault="00465BE4" w:rsidP="0026618F">
            <w:pPr>
              <w:jc w:val="center"/>
              <w:rPr>
                <w:rFonts w:ascii="宋体" w:hAnsi="宋体" w:hint="eastAsia"/>
                <w:szCs w:val="21"/>
              </w:rPr>
            </w:pPr>
          </w:p>
        </w:tc>
        <w:tc>
          <w:tcPr>
            <w:tcW w:w="727" w:type="dxa"/>
            <w:vAlign w:val="center"/>
          </w:tcPr>
          <w:p w:rsidR="00465BE4" w:rsidRDefault="00465BE4" w:rsidP="0026618F">
            <w:pPr>
              <w:jc w:val="center"/>
              <w:rPr>
                <w:rFonts w:ascii="宋体" w:hAnsi="宋体" w:hint="eastAsia"/>
                <w:szCs w:val="21"/>
              </w:rPr>
            </w:pPr>
          </w:p>
        </w:tc>
        <w:tc>
          <w:tcPr>
            <w:tcW w:w="1260" w:type="dxa"/>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494" w:type="dxa"/>
            <w:vAlign w:val="center"/>
          </w:tcPr>
          <w:p w:rsidR="00465BE4" w:rsidRDefault="00465BE4" w:rsidP="0026618F">
            <w:pPr>
              <w:jc w:val="center"/>
              <w:rPr>
                <w:rFonts w:ascii="宋体" w:hAnsi="宋体" w:hint="eastAsia"/>
                <w:szCs w:val="21"/>
              </w:rPr>
            </w:pPr>
            <w:r>
              <w:rPr>
                <w:rFonts w:ascii="宋体" w:hAnsi="宋体" w:hint="eastAsia"/>
                <w:szCs w:val="21"/>
              </w:rPr>
              <w:t>8</w:t>
            </w:r>
          </w:p>
        </w:tc>
        <w:tc>
          <w:tcPr>
            <w:tcW w:w="787" w:type="dxa"/>
            <w:vAlign w:val="center"/>
          </w:tcPr>
          <w:p w:rsidR="00465BE4" w:rsidRDefault="00465BE4" w:rsidP="0026618F">
            <w:pPr>
              <w:jc w:val="center"/>
              <w:rPr>
                <w:rFonts w:ascii="宋体" w:hAnsi="宋体" w:hint="eastAsia"/>
                <w:szCs w:val="21"/>
              </w:rPr>
            </w:pPr>
          </w:p>
        </w:tc>
        <w:tc>
          <w:tcPr>
            <w:tcW w:w="3538" w:type="dxa"/>
            <w:vAlign w:val="center"/>
          </w:tcPr>
          <w:p w:rsidR="00465BE4" w:rsidRDefault="00465BE4" w:rsidP="0026618F">
            <w:pPr>
              <w:jc w:val="center"/>
              <w:rPr>
                <w:rFonts w:ascii="宋体" w:hAnsi="宋体" w:hint="eastAsia"/>
                <w:szCs w:val="21"/>
              </w:rPr>
            </w:pPr>
          </w:p>
        </w:tc>
        <w:tc>
          <w:tcPr>
            <w:tcW w:w="2197" w:type="dxa"/>
            <w:vAlign w:val="center"/>
          </w:tcPr>
          <w:p w:rsidR="00465BE4" w:rsidRDefault="00465BE4" w:rsidP="0026618F">
            <w:pPr>
              <w:jc w:val="center"/>
              <w:rPr>
                <w:rFonts w:ascii="宋体" w:hAnsi="宋体" w:hint="eastAsia"/>
                <w:szCs w:val="21"/>
              </w:rPr>
            </w:pPr>
          </w:p>
        </w:tc>
        <w:tc>
          <w:tcPr>
            <w:tcW w:w="727" w:type="dxa"/>
            <w:vAlign w:val="center"/>
          </w:tcPr>
          <w:p w:rsidR="00465BE4" w:rsidRDefault="00465BE4" w:rsidP="0026618F">
            <w:pPr>
              <w:jc w:val="center"/>
              <w:rPr>
                <w:rFonts w:ascii="宋体" w:hAnsi="宋体" w:hint="eastAsia"/>
                <w:szCs w:val="21"/>
              </w:rPr>
            </w:pPr>
          </w:p>
        </w:tc>
        <w:tc>
          <w:tcPr>
            <w:tcW w:w="1260" w:type="dxa"/>
          </w:tcPr>
          <w:p w:rsidR="00465BE4" w:rsidRDefault="00465BE4" w:rsidP="0026618F">
            <w:pPr>
              <w:rPr>
                <w:rFonts w:ascii="宋体" w:hAnsi="宋体"/>
                <w:szCs w:val="21"/>
              </w:rPr>
            </w:pPr>
            <w:r>
              <w:rPr>
                <w:rFonts w:ascii="宋体" w:hAnsi="宋体" w:hint="eastAsia"/>
                <w:szCs w:val="21"/>
              </w:rPr>
              <w:t>见投标文件（）页</w:t>
            </w:r>
          </w:p>
        </w:tc>
      </w:tr>
      <w:tr w:rsidR="00465BE4" w:rsidTr="0026618F">
        <w:trPr>
          <w:trHeight w:val="397"/>
          <w:jc w:val="center"/>
        </w:trPr>
        <w:tc>
          <w:tcPr>
            <w:tcW w:w="494" w:type="dxa"/>
            <w:vAlign w:val="center"/>
          </w:tcPr>
          <w:p w:rsidR="00465BE4" w:rsidRDefault="00465BE4" w:rsidP="0026618F">
            <w:pPr>
              <w:jc w:val="center"/>
              <w:rPr>
                <w:rFonts w:ascii="宋体" w:hAnsi="宋体" w:hint="eastAsia"/>
                <w:szCs w:val="21"/>
              </w:rPr>
            </w:pPr>
            <w:r>
              <w:rPr>
                <w:rFonts w:ascii="宋体" w:hAnsi="宋体" w:hint="eastAsia"/>
                <w:szCs w:val="21"/>
              </w:rPr>
              <w:t>…</w:t>
            </w:r>
          </w:p>
        </w:tc>
        <w:tc>
          <w:tcPr>
            <w:tcW w:w="787" w:type="dxa"/>
            <w:vAlign w:val="center"/>
          </w:tcPr>
          <w:p w:rsidR="00465BE4" w:rsidRDefault="00465BE4" w:rsidP="0026618F">
            <w:pPr>
              <w:jc w:val="center"/>
              <w:rPr>
                <w:rFonts w:ascii="宋体" w:hAnsi="宋体" w:hint="eastAsia"/>
                <w:szCs w:val="21"/>
              </w:rPr>
            </w:pPr>
          </w:p>
        </w:tc>
        <w:tc>
          <w:tcPr>
            <w:tcW w:w="3538" w:type="dxa"/>
            <w:vAlign w:val="center"/>
          </w:tcPr>
          <w:p w:rsidR="00465BE4" w:rsidRDefault="00465BE4" w:rsidP="0026618F">
            <w:pPr>
              <w:jc w:val="center"/>
              <w:rPr>
                <w:rFonts w:ascii="宋体" w:hAnsi="宋体" w:hint="eastAsia"/>
                <w:szCs w:val="21"/>
              </w:rPr>
            </w:pPr>
          </w:p>
        </w:tc>
        <w:tc>
          <w:tcPr>
            <w:tcW w:w="2197" w:type="dxa"/>
            <w:vAlign w:val="center"/>
          </w:tcPr>
          <w:p w:rsidR="00465BE4" w:rsidRDefault="00465BE4" w:rsidP="0026618F">
            <w:pPr>
              <w:jc w:val="center"/>
              <w:rPr>
                <w:rFonts w:ascii="宋体" w:hAnsi="宋体" w:hint="eastAsia"/>
                <w:szCs w:val="21"/>
              </w:rPr>
            </w:pPr>
          </w:p>
        </w:tc>
        <w:tc>
          <w:tcPr>
            <w:tcW w:w="727" w:type="dxa"/>
            <w:vAlign w:val="center"/>
          </w:tcPr>
          <w:p w:rsidR="00465BE4" w:rsidRDefault="00465BE4" w:rsidP="0026618F">
            <w:pPr>
              <w:jc w:val="center"/>
              <w:rPr>
                <w:rFonts w:ascii="宋体" w:hAnsi="宋体" w:hint="eastAsia"/>
                <w:szCs w:val="21"/>
              </w:rPr>
            </w:pPr>
          </w:p>
        </w:tc>
        <w:tc>
          <w:tcPr>
            <w:tcW w:w="1260" w:type="dxa"/>
          </w:tcPr>
          <w:p w:rsidR="00465BE4" w:rsidRDefault="00465BE4" w:rsidP="0026618F">
            <w:pPr>
              <w:rPr>
                <w:rFonts w:ascii="宋体" w:hAnsi="宋体" w:hint="eastAsia"/>
                <w:szCs w:val="21"/>
              </w:rPr>
            </w:pPr>
          </w:p>
        </w:tc>
      </w:tr>
    </w:tbl>
    <w:p w:rsidR="00465BE4" w:rsidRDefault="00465BE4" w:rsidP="00465BE4">
      <w:pPr>
        <w:spacing w:line="360" w:lineRule="auto"/>
        <w:ind w:left="708" w:hangingChars="337" w:hanging="708"/>
        <w:rPr>
          <w:rFonts w:ascii="宋体" w:hAnsi="宋体" w:hint="eastAsia"/>
          <w:szCs w:val="21"/>
        </w:rPr>
      </w:pPr>
      <w:r>
        <w:rPr>
          <w:rFonts w:ascii="宋体" w:hAnsi="宋体" w:hint="eastAsia"/>
          <w:szCs w:val="21"/>
        </w:rPr>
        <w:t>注：1.投标供应商必须对应《用户需求书》的内容逐条响应。货物清单必须与《报价明细表》一致。</w:t>
      </w:r>
    </w:p>
    <w:p w:rsidR="00465BE4" w:rsidRDefault="00465BE4" w:rsidP="00465BE4">
      <w:pPr>
        <w:spacing w:line="360" w:lineRule="auto"/>
        <w:ind w:leftChars="200" w:left="708" w:hangingChars="137" w:hanging="288"/>
        <w:rPr>
          <w:rFonts w:ascii="宋体" w:hAnsi="宋体" w:hint="eastAsia"/>
          <w:szCs w:val="21"/>
        </w:rPr>
      </w:pPr>
      <w:r>
        <w:rPr>
          <w:rFonts w:ascii="宋体" w:hAnsi="宋体" w:hint="eastAsia"/>
          <w:szCs w:val="21"/>
        </w:rPr>
        <w:t>2.投标供应商响应采购需求应具体、明确，含糊不清、不确切或伪造、变造证明材料的，按照不完全响应或者完全不响应处理。构成提供虚假材料的，移送监管部门查处。</w:t>
      </w:r>
    </w:p>
    <w:p w:rsidR="00465BE4" w:rsidRDefault="00465BE4" w:rsidP="00465BE4">
      <w:pPr>
        <w:tabs>
          <w:tab w:val="left" w:pos="1322"/>
        </w:tabs>
        <w:spacing w:line="360" w:lineRule="auto"/>
        <w:rPr>
          <w:rFonts w:ascii="宋体" w:hAnsi="宋体" w:hint="eastAsia"/>
          <w:szCs w:val="21"/>
        </w:rPr>
      </w:pPr>
    </w:p>
    <w:p w:rsidR="00465BE4" w:rsidRDefault="00465BE4" w:rsidP="00465BE4">
      <w:pPr>
        <w:pStyle w:val="32"/>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t>8.1.2</w:t>
      </w:r>
      <w:r>
        <w:rPr>
          <w:rFonts w:ascii="宋体" w:hAnsi="宋体" w:hint="eastAsia"/>
          <w:sz w:val="21"/>
          <w:szCs w:val="21"/>
        </w:rPr>
        <w:tab/>
        <w:t>设备技术特点说明及详细方案（如有）</w:t>
      </w:r>
    </w:p>
    <w:p w:rsidR="00465BE4" w:rsidRDefault="00465BE4" w:rsidP="00465BE4">
      <w:pPr>
        <w:adjustRightInd w:val="0"/>
        <w:snapToGrid w:val="0"/>
        <w:spacing w:line="360" w:lineRule="auto"/>
        <w:rPr>
          <w:rFonts w:ascii="宋体" w:hAnsi="宋体" w:hint="eastAsia"/>
          <w:szCs w:val="21"/>
        </w:rPr>
      </w:pPr>
      <w:r>
        <w:rPr>
          <w:rFonts w:ascii="宋体" w:hAnsi="宋体" w:hint="eastAsia"/>
          <w:szCs w:val="21"/>
        </w:rPr>
        <w:t>8.1.3</w:t>
      </w:r>
      <w:r>
        <w:rPr>
          <w:rFonts w:ascii="宋体" w:hAnsi="宋体" w:hint="eastAsia"/>
          <w:szCs w:val="21"/>
        </w:rPr>
        <w:tab/>
        <w:t>项目整体验收计划（如有）</w:t>
      </w:r>
    </w:p>
    <w:p w:rsidR="00465BE4" w:rsidRDefault="00465BE4" w:rsidP="00465BE4">
      <w:pPr>
        <w:pStyle w:val="32"/>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t>8.1.4</w:t>
      </w:r>
      <w:r>
        <w:rPr>
          <w:rFonts w:ascii="宋体" w:hAnsi="宋体" w:hint="eastAsia"/>
          <w:sz w:val="21"/>
          <w:szCs w:val="21"/>
        </w:rPr>
        <w:tab/>
        <w:t>投标供应商认为必要说明的其他内容</w:t>
      </w:r>
    </w:p>
    <w:p w:rsidR="00465BE4" w:rsidRDefault="00465BE4" w:rsidP="00465BE4">
      <w:pPr>
        <w:adjustRightInd w:val="0"/>
        <w:snapToGrid w:val="0"/>
        <w:spacing w:line="360" w:lineRule="auto"/>
        <w:rPr>
          <w:rFonts w:ascii="宋体" w:hAnsi="宋体" w:hint="eastAsia"/>
          <w:szCs w:val="21"/>
        </w:rPr>
      </w:pPr>
    </w:p>
    <w:p w:rsidR="00465BE4" w:rsidRDefault="00465BE4" w:rsidP="00465BE4">
      <w:pPr>
        <w:adjustRightInd w:val="0"/>
        <w:snapToGrid w:val="0"/>
        <w:spacing w:line="360" w:lineRule="auto"/>
        <w:rPr>
          <w:rFonts w:ascii="宋体" w:hAnsi="宋体" w:hint="eastAsia"/>
          <w:szCs w:val="21"/>
        </w:rPr>
      </w:pPr>
    </w:p>
    <w:p w:rsidR="00465BE4" w:rsidRDefault="00465BE4" w:rsidP="00465BE4">
      <w:pPr>
        <w:tabs>
          <w:tab w:val="left" w:pos="1322"/>
        </w:tabs>
        <w:spacing w:line="360" w:lineRule="auto"/>
        <w:rPr>
          <w:rFonts w:ascii="宋体" w:hAnsi="宋体" w:hint="eastAsia"/>
          <w:b/>
          <w:szCs w:val="21"/>
        </w:rPr>
      </w:pPr>
      <w:r>
        <w:rPr>
          <w:rFonts w:ascii="宋体" w:hAnsi="宋体"/>
          <w:szCs w:val="21"/>
        </w:rPr>
        <w:br w:type="page"/>
      </w: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8.2</w:t>
      </w:r>
      <w:r>
        <w:rPr>
          <w:rFonts w:ascii="宋体" w:eastAsia="宋体" w:hAnsi="宋体" w:hint="eastAsia"/>
          <w:color w:val="000000"/>
          <w:sz w:val="21"/>
          <w:szCs w:val="21"/>
        </w:rPr>
        <w:tab/>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2"/>
        <w:gridCol w:w="1300"/>
        <w:gridCol w:w="870"/>
        <w:gridCol w:w="2710"/>
        <w:gridCol w:w="697"/>
        <w:gridCol w:w="697"/>
        <w:gridCol w:w="1567"/>
      </w:tblGrid>
      <w:tr w:rsidR="00465BE4" w:rsidTr="0026618F">
        <w:tblPrEx>
          <w:tblCellMar>
            <w:top w:w="0" w:type="dxa"/>
            <w:bottom w:w="0" w:type="dxa"/>
          </w:tblCellMar>
        </w:tblPrEx>
        <w:trPr>
          <w:trHeight w:hRule="exac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465BE4" w:rsidRDefault="00465BE4" w:rsidP="0026618F">
            <w:pPr>
              <w:jc w:val="center"/>
              <w:rPr>
                <w:rFonts w:ascii="宋体" w:hAnsi="宋体" w:hint="eastAsia"/>
                <w:b/>
                <w:szCs w:val="21"/>
              </w:rPr>
            </w:pPr>
            <w:r>
              <w:rPr>
                <w:rFonts w:ascii="宋体" w:hAnsi="宋体" w:hint="eastAsia"/>
                <w:b/>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465BE4" w:rsidRDefault="00465BE4" w:rsidP="0026618F">
            <w:pPr>
              <w:jc w:val="center"/>
              <w:rPr>
                <w:rFonts w:ascii="宋体" w:hAnsi="宋体" w:hint="eastAsia"/>
                <w:b/>
                <w:szCs w:val="21"/>
              </w:rPr>
            </w:pPr>
            <w:r>
              <w:rPr>
                <w:rFonts w:ascii="宋体" w:hAnsi="宋体" w:hint="eastAsia"/>
                <w:b/>
                <w:szCs w:val="21"/>
              </w:rPr>
              <w:t>姓名</w:t>
            </w:r>
          </w:p>
        </w:tc>
        <w:tc>
          <w:tcPr>
            <w:tcW w:w="870" w:type="dxa"/>
            <w:tcBorders>
              <w:top w:val="single" w:sz="4" w:space="0" w:color="auto"/>
              <w:left w:val="single" w:sz="4" w:space="0" w:color="auto"/>
              <w:bottom w:val="single" w:sz="4" w:space="0" w:color="auto"/>
            </w:tcBorders>
            <w:vAlign w:val="center"/>
          </w:tcPr>
          <w:p w:rsidR="00465BE4" w:rsidRDefault="00465BE4" w:rsidP="0026618F">
            <w:pPr>
              <w:jc w:val="center"/>
              <w:rPr>
                <w:rFonts w:ascii="宋体" w:hAnsi="宋体" w:hint="eastAsia"/>
                <w:b/>
                <w:szCs w:val="21"/>
              </w:rPr>
            </w:pPr>
            <w:r>
              <w:rPr>
                <w:rFonts w:ascii="宋体" w:hAnsi="宋体" w:hint="eastAsia"/>
                <w:b/>
                <w:szCs w:val="21"/>
              </w:rPr>
              <w:t>现职务</w:t>
            </w:r>
          </w:p>
        </w:tc>
        <w:tc>
          <w:tcPr>
            <w:tcW w:w="2710" w:type="dxa"/>
            <w:tcBorders>
              <w:top w:val="single" w:sz="4" w:space="0" w:color="auto"/>
              <w:bottom w:val="single" w:sz="4" w:space="0" w:color="auto"/>
            </w:tcBorders>
            <w:vAlign w:val="center"/>
          </w:tcPr>
          <w:p w:rsidR="00465BE4" w:rsidRDefault="00465BE4" w:rsidP="0026618F">
            <w:pPr>
              <w:jc w:val="center"/>
              <w:rPr>
                <w:rFonts w:ascii="宋体" w:hAnsi="宋体" w:hint="eastAsia"/>
                <w:b/>
                <w:szCs w:val="21"/>
              </w:rPr>
            </w:pPr>
            <w:r>
              <w:rPr>
                <w:rFonts w:ascii="宋体" w:hAnsi="宋体" w:hint="eastAsia"/>
                <w:b/>
                <w:szCs w:val="21"/>
              </w:rPr>
              <w:t>曾主持/参与的</w:t>
            </w:r>
            <w:r>
              <w:rPr>
                <w:rFonts w:ascii="宋体" w:hAnsi="宋体"/>
                <w:b/>
                <w:szCs w:val="21"/>
              </w:rPr>
              <w:br/>
            </w:r>
            <w:r>
              <w:rPr>
                <w:rFonts w:ascii="宋体" w:hAnsi="宋体" w:hint="eastAsia"/>
                <w:b/>
                <w:szCs w:val="21"/>
              </w:rPr>
              <w:t>同类项目经历</w:t>
            </w:r>
          </w:p>
        </w:tc>
        <w:tc>
          <w:tcPr>
            <w:tcW w:w="697" w:type="dxa"/>
            <w:tcBorders>
              <w:top w:val="single" w:sz="4" w:space="0" w:color="auto"/>
              <w:bottom w:val="single" w:sz="4" w:space="0" w:color="auto"/>
            </w:tcBorders>
            <w:vAlign w:val="center"/>
          </w:tcPr>
          <w:p w:rsidR="00465BE4" w:rsidRDefault="00465BE4" w:rsidP="0026618F">
            <w:pPr>
              <w:jc w:val="center"/>
              <w:rPr>
                <w:rFonts w:ascii="宋体" w:hAnsi="宋体" w:hint="eastAsia"/>
                <w:b/>
                <w:szCs w:val="21"/>
              </w:rPr>
            </w:pPr>
            <w:r>
              <w:rPr>
                <w:rFonts w:ascii="宋体" w:hAnsi="宋体" w:hint="eastAsia"/>
                <w:b/>
                <w:szCs w:val="21"/>
              </w:rPr>
              <w:t>职称</w:t>
            </w:r>
          </w:p>
        </w:tc>
        <w:tc>
          <w:tcPr>
            <w:tcW w:w="697" w:type="dxa"/>
            <w:tcBorders>
              <w:top w:val="single" w:sz="4" w:space="0" w:color="auto"/>
              <w:bottom w:val="single" w:sz="4" w:space="0" w:color="auto"/>
              <w:right w:val="single" w:sz="4" w:space="0" w:color="auto"/>
            </w:tcBorders>
            <w:vAlign w:val="center"/>
          </w:tcPr>
          <w:p w:rsidR="00465BE4" w:rsidRDefault="00465BE4" w:rsidP="0026618F">
            <w:pPr>
              <w:ind w:firstLine="12"/>
              <w:jc w:val="center"/>
              <w:rPr>
                <w:rFonts w:ascii="宋体" w:hAnsi="宋体" w:hint="eastAsia"/>
                <w:b/>
                <w:szCs w:val="21"/>
              </w:rPr>
            </w:pPr>
            <w:r>
              <w:rPr>
                <w:rFonts w:ascii="宋体" w:hAnsi="宋体" w:hint="eastAsia"/>
                <w:b/>
                <w:szCs w:val="21"/>
              </w:rPr>
              <w:t>专业工龄</w:t>
            </w:r>
          </w:p>
        </w:tc>
        <w:tc>
          <w:tcPr>
            <w:tcW w:w="1567" w:type="dxa"/>
            <w:tcBorders>
              <w:top w:val="single" w:sz="4" w:space="0" w:color="auto"/>
              <w:bottom w:val="single" w:sz="4" w:space="0" w:color="auto"/>
              <w:right w:val="single" w:sz="4" w:space="0" w:color="auto"/>
            </w:tcBorders>
            <w:vAlign w:val="center"/>
          </w:tcPr>
          <w:p w:rsidR="00465BE4" w:rsidRDefault="00465BE4" w:rsidP="0026618F">
            <w:pPr>
              <w:ind w:firstLine="12"/>
              <w:jc w:val="center"/>
              <w:rPr>
                <w:rFonts w:ascii="宋体" w:hAnsi="宋体" w:hint="eastAsia"/>
                <w:b/>
                <w:szCs w:val="21"/>
              </w:rPr>
            </w:pPr>
            <w:r>
              <w:rPr>
                <w:rFonts w:ascii="宋体" w:hAnsi="宋体" w:hint="eastAsia"/>
                <w:b/>
                <w:szCs w:val="21"/>
              </w:rPr>
              <w:t>联系电话</w:t>
            </w:r>
          </w:p>
        </w:tc>
      </w:tr>
      <w:tr w:rsidR="00465BE4" w:rsidTr="0026618F">
        <w:tblPrEx>
          <w:tblCellMar>
            <w:top w:w="0" w:type="dxa"/>
            <w:bottom w:w="0" w:type="dxa"/>
          </w:tblCellMar>
        </w:tblPrEx>
        <w:trPr>
          <w:trHeight w:hRule="exact" w:val="397"/>
          <w:jc w:val="center"/>
        </w:trPr>
        <w:tc>
          <w:tcPr>
            <w:tcW w:w="1162" w:type="dxa"/>
            <w:tcBorders>
              <w:top w:val="single" w:sz="4" w:space="0" w:color="auto"/>
              <w:left w:val="single" w:sz="4" w:space="0" w:color="auto"/>
              <w:bottom w:val="nil"/>
              <w:right w:val="single" w:sz="4" w:space="0" w:color="auto"/>
            </w:tcBorders>
            <w:vAlign w:val="center"/>
          </w:tcPr>
          <w:p w:rsidR="00465BE4" w:rsidRDefault="00465BE4" w:rsidP="0026618F">
            <w:pPr>
              <w:rPr>
                <w:rFonts w:ascii="宋体" w:hAnsi="宋体" w:hint="eastAsia"/>
                <w:szCs w:val="21"/>
              </w:rPr>
            </w:pPr>
            <w:r>
              <w:rPr>
                <w:rFonts w:ascii="宋体" w:hAnsi="宋体" w:hint="eastAsia"/>
                <w:szCs w:val="21"/>
              </w:rPr>
              <w:t>总负责人</w:t>
            </w:r>
          </w:p>
        </w:tc>
        <w:tc>
          <w:tcPr>
            <w:tcW w:w="1300" w:type="dxa"/>
            <w:tcBorders>
              <w:top w:val="single" w:sz="4" w:space="0" w:color="auto"/>
              <w:left w:val="single" w:sz="4" w:space="0" w:color="auto"/>
              <w:bottom w:val="nil"/>
              <w:right w:val="single" w:sz="4" w:space="0" w:color="auto"/>
            </w:tcBorders>
            <w:vAlign w:val="center"/>
          </w:tcPr>
          <w:p w:rsidR="00465BE4" w:rsidRDefault="00465BE4" w:rsidP="0026618F">
            <w:pPr>
              <w:jc w:val="center"/>
              <w:rPr>
                <w:rFonts w:ascii="宋体" w:hAnsi="宋体" w:hint="eastAsia"/>
                <w:szCs w:val="21"/>
              </w:rPr>
            </w:pPr>
          </w:p>
        </w:tc>
        <w:tc>
          <w:tcPr>
            <w:tcW w:w="870" w:type="dxa"/>
            <w:tcBorders>
              <w:top w:val="single" w:sz="4" w:space="0" w:color="auto"/>
              <w:left w:val="single" w:sz="4" w:space="0" w:color="auto"/>
              <w:bottom w:val="nil"/>
            </w:tcBorders>
            <w:vAlign w:val="center"/>
          </w:tcPr>
          <w:p w:rsidR="00465BE4" w:rsidRDefault="00465BE4" w:rsidP="0026618F">
            <w:pPr>
              <w:jc w:val="center"/>
              <w:rPr>
                <w:rFonts w:ascii="宋体" w:hAnsi="宋体" w:hint="eastAsia"/>
                <w:szCs w:val="21"/>
              </w:rPr>
            </w:pPr>
          </w:p>
        </w:tc>
        <w:tc>
          <w:tcPr>
            <w:tcW w:w="2710" w:type="dxa"/>
            <w:tcBorders>
              <w:top w:val="single" w:sz="4" w:space="0" w:color="auto"/>
              <w:bottom w:val="nil"/>
            </w:tcBorders>
            <w:vAlign w:val="center"/>
          </w:tcPr>
          <w:p w:rsidR="00465BE4" w:rsidRDefault="00465BE4" w:rsidP="0026618F">
            <w:pPr>
              <w:pStyle w:val="af7"/>
              <w:keepNext w:val="0"/>
              <w:adjustRightInd/>
              <w:spacing w:before="0" w:after="0" w:line="240" w:lineRule="auto"/>
              <w:textAlignment w:val="auto"/>
              <w:rPr>
                <w:rFonts w:ascii="宋体" w:hAnsi="宋体" w:hint="eastAsia"/>
                <w:snapToGrid/>
                <w:spacing w:val="0"/>
                <w:kern w:val="2"/>
                <w:sz w:val="21"/>
                <w:szCs w:val="21"/>
                <w:lang w:val="en-US" w:eastAsia="zh-CN"/>
              </w:rPr>
            </w:pPr>
          </w:p>
        </w:tc>
        <w:tc>
          <w:tcPr>
            <w:tcW w:w="697" w:type="dxa"/>
            <w:tcBorders>
              <w:top w:val="single" w:sz="4" w:space="0" w:color="auto"/>
              <w:bottom w:val="nil"/>
            </w:tcBorders>
            <w:vAlign w:val="center"/>
          </w:tcPr>
          <w:p w:rsidR="00465BE4" w:rsidRDefault="00465BE4" w:rsidP="0026618F">
            <w:pPr>
              <w:jc w:val="center"/>
              <w:rPr>
                <w:rFonts w:ascii="宋体" w:hAnsi="宋体" w:hint="eastAsia"/>
                <w:szCs w:val="21"/>
              </w:rPr>
            </w:pPr>
          </w:p>
        </w:tc>
        <w:tc>
          <w:tcPr>
            <w:tcW w:w="697" w:type="dxa"/>
            <w:tcBorders>
              <w:top w:val="single" w:sz="4" w:space="0" w:color="auto"/>
              <w:bottom w:val="nil"/>
              <w:right w:val="single" w:sz="4" w:space="0" w:color="auto"/>
            </w:tcBorders>
            <w:vAlign w:val="center"/>
          </w:tcPr>
          <w:p w:rsidR="00465BE4" w:rsidRDefault="00465BE4" w:rsidP="0026618F">
            <w:pPr>
              <w:ind w:firstLine="12"/>
              <w:jc w:val="center"/>
              <w:rPr>
                <w:rFonts w:ascii="宋体" w:hAnsi="宋体" w:hint="eastAsia"/>
                <w:szCs w:val="21"/>
              </w:rPr>
            </w:pPr>
          </w:p>
        </w:tc>
        <w:tc>
          <w:tcPr>
            <w:tcW w:w="1567" w:type="dxa"/>
            <w:tcBorders>
              <w:top w:val="single" w:sz="4" w:space="0" w:color="auto"/>
              <w:bottom w:val="nil"/>
              <w:right w:val="single" w:sz="4" w:space="0" w:color="auto"/>
            </w:tcBorders>
            <w:vAlign w:val="center"/>
          </w:tcPr>
          <w:p w:rsidR="00465BE4" w:rsidRDefault="00465BE4" w:rsidP="0026618F">
            <w:pPr>
              <w:ind w:firstLine="12"/>
              <w:jc w:val="center"/>
              <w:rPr>
                <w:rFonts w:ascii="宋体" w:hAnsi="宋体" w:hint="eastAsia"/>
                <w:szCs w:val="21"/>
              </w:rPr>
            </w:pPr>
          </w:p>
        </w:tc>
      </w:tr>
      <w:tr w:rsidR="00465BE4" w:rsidTr="0026618F">
        <w:tblPrEx>
          <w:tblCellMar>
            <w:top w:w="0" w:type="dxa"/>
            <w:bottom w:w="0" w:type="dxa"/>
          </w:tblCellMar>
        </w:tblPrEx>
        <w:trPr>
          <w:trHeight w:hRule="exact" w:val="397"/>
          <w:jc w:val="center"/>
        </w:trPr>
        <w:tc>
          <w:tcPr>
            <w:tcW w:w="1162" w:type="dxa"/>
            <w:vMerge w:val="restart"/>
            <w:tcBorders>
              <w:left w:val="single" w:sz="4" w:space="0" w:color="auto"/>
              <w:right w:val="single" w:sz="4" w:space="0" w:color="auto"/>
            </w:tcBorders>
            <w:vAlign w:val="center"/>
          </w:tcPr>
          <w:p w:rsidR="00465BE4" w:rsidRDefault="00465BE4" w:rsidP="0026618F">
            <w:pPr>
              <w:rPr>
                <w:rFonts w:ascii="宋体" w:hAnsi="宋体" w:hint="eastAsia"/>
                <w:szCs w:val="21"/>
              </w:rPr>
            </w:pPr>
            <w:r>
              <w:rPr>
                <w:rFonts w:ascii="宋体" w:hAnsi="宋体" w:hint="eastAsia"/>
                <w:szCs w:val="21"/>
              </w:rPr>
              <w:t>其他主要技术人员</w:t>
            </w:r>
          </w:p>
        </w:tc>
        <w:tc>
          <w:tcPr>
            <w:tcW w:w="1300" w:type="dxa"/>
            <w:tcBorders>
              <w:left w:val="single" w:sz="4" w:space="0" w:color="auto"/>
              <w:right w:val="single" w:sz="4" w:space="0" w:color="auto"/>
            </w:tcBorders>
            <w:vAlign w:val="center"/>
          </w:tcPr>
          <w:p w:rsidR="00465BE4" w:rsidRDefault="00465BE4" w:rsidP="0026618F">
            <w:pPr>
              <w:jc w:val="center"/>
              <w:rPr>
                <w:rFonts w:ascii="宋体" w:hAnsi="宋体" w:hint="eastAsia"/>
                <w:szCs w:val="21"/>
              </w:rPr>
            </w:pPr>
          </w:p>
        </w:tc>
        <w:tc>
          <w:tcPr>
            <w:tcW w:w="870" w:type="dxa"/>
            <w:tcBorders>
              <w:left w:val="single" w:sz="4" w:space="0" w:color="auto"/>
            </w:tcBorders>
            <w:vAlign w:val="center"/>
          </w:tcPr>
          <w:p w:rsidR="00465BE4" w:rsidRDefault="00465BE4" w:rsidP="0026618F">
            <w:pPr>
              <w:jc w:val="center"/>
              <w:rPr>
                <w:rFonts w:ascii="宋体" w:hAnsi="宋体" w:hint="eastAsia"/>
                <w:szCs w:val="21"/>
              </w:rPr>
            </w:pPr>
          </w:p>
        </w:tc>
        <w:tc>
          <w:tcPr>
            <w:tcW w:w="2710" w:type="dxa"/>
            <w:vAlign w:val="center"/>
          </w:tcPr>
          <w:p w:rsidR="00465BE4" w:rsidRDefault="00465BE4" w:rsidP="0026618F">
            <w:pPr>
              <w:jc w:val="center"/>
              <w:rPr>
                <w:rFonts w:ascii="宋体" w:hAnsi="宋体" w:hint="eastAsia"/>
                <w:szCs w:val="21"/>
              </w:rPr>
            </w:pPr>
          </w:p>
        </w:tc>
        <w:tc>
          <w:tcPr>
            <w:tcW w:w="697" w:type="dxa"/>
            <w:vAlign w:val="center"/>
          </w:tcPr>
          <w:p w:rsidR="00465BE4" w:rsidRDefault="00465BE4" w:rsidP="0026618F">
            <w:pPr>
              <w:jc w:val="center"/>
              <w:rPr>
                <w:rFonts w:ascii="宋体" w:hAnsi="宋体" w:hint="eastAsia"/>
                <w:szCs w:val="21"/>
              </w:rPr>
            </w:pPr>
          </w:p>
        </w:tc>
        <w:tc>
          <w:tcPr>
            <w:tcW w:w="697" w:type="dxa"/>
            <w:tcBorders>
              <w:right w:val="single" w:sz="4" w:space="0" w:color="auto"/>
            </w:tcBorders>
            <w:vAlign w:val="center"/>
          </w:tcPr>
          <w:p w:rsidR="00465BE4" w:rsidRDefault="00465BE4" w:rsidP="0026618F">
            <w:pPr>
              <w:jc w:val="center"/>
              <w:rPr>
                <w:rFonts w:ascii="宋体" w:hAnsi="宋体" w:hint="eastAsia"/>
                <w:szCs w:val="21"/>
              </w:rPr>
            </w:pPr>
          </w:p>
        </w:tc>
        <w:tc>
          <w:tcPr>
            <w:tcW w:w="1567" w:type="dxa"/>
            <w:tcBorders>
              <w:right w:val="single" w:sz="4" w:space="0" w:color="auto"/>
            </w:tcBorders>
            <w:vAlign w:val="center"/>
          </w:tcPr>
          <w:p w:rsidR="00465BE4" w:rsidRDefault="00465BE4" w:rsidP="0026618F">
            <w:pPr>
              <w:jc w:val="center"/>
              <w:rPr>
                <w:rFonts w:ascii="宋体" w:hAnsi="宋体" w:hint="eastAsia"/>
                <w:szCs w:val="21"/>
              </w:rPr>
            </w:pPr>
          </w:p>
        </w:tc>
      </w:tr>
      <w:tr w:rsidR="00465BE4" w:rsidTr="0026618F">
        <w:tblPrEx>
          <w:tblCellMar>
            <w:top w:w="0" w:type="dxa"/>
            <w:bottom w:w="0" w:type="dxa"/>
          </w:tblCellMar>
        </w:tblPrEx>
        <w:trPr>
          <w:trHeight w:hRule="exact" w:val="397"/>
          <w:jc w:val="center"/>
        </w:trPr>
        <w:tc>
          <w:tcPr>
            <w:tcW w:w="1162" w:type="dxa"/>
            <w:vMerge/>
            <w:tcBorders>
              <w:left w:val="single" w:sz="4" w:space="0" w:color="auto"/>
              <w:right w:val="single" w:sz="4" w:space="0" w:color="auto"/>
            </w:tcBorders>
            <w:vAlign w:val="center"/>
          </w:tcPr>
          <w:p w:rsidR="00465BE4" w:rsidRDefault="00465BE4" w:rsidP="0026618F">
            <w:pPr>
              <w:rPr>
                <w:rFonts w:ascii="宋体" w:hAnsi="宋体" w:hint="eastAsia"/>
                <w:szCs w:val="21"/>
              </w:rPr>
            </w:pPr>
          </w:p>
        </w:tc>
        <w:tc>
          <w:tcPr>
            <w:tcW w:w="1300" w:type="dxa"/>
            <w:tcBorders>
              <w:left w:val="single" w:sz="4" w:space="0" w:color="auto"/>
              <w:right w:val="single" w:sz="4" w:space="0" w:color="auto"/>
            </w:tcBorders>
            <w:vAlign w:val="center"/>
          </w:tcPr>
          <w:p w:rsidR="00465BE4" w:rsidRDefault="00465BE4" w:rsidP="0026618F">
            <w:pPr>
              <w:jc w:val="center"/>
              <w:rPr>
                <w:rFonts w:ascii="宋体" w:hAnsi="宋体" w:hint="eastAsia"/>
                <w:szCs w:val="21"/>
              </w:rPr>
            </w:pPr>
          </w:p>
        </w:tc>
        <w:tc>
          <w:tcPr>
            <w:tcW w:w="870" w:type="dxa"/>
            <w:tcBorders>
              <w:left w:val="single" w:sz="4" w:space="0" w:color="auto"/>
            </w:tcBorders>
            <w:vAlign w:val="center"/>
          </w:tcPr>
          <w:p w:rsidR="00465BE4" w:rsidRDefault="00465BE4" w:rsidP="0026618F">
            <w:pPr>
              <w:jc w:val="center"/>
              <w:rPr>
                <w:rFonts w:ascii="宋体" w:hAnsi="宋体" w:hint="eastAsia"/>
                <w:szCs w:val="21"/>
              </w:rPr>
            </w:pPr>
          </w:p>
        </w:tc>
        <w:tc>
          <w:tcPr>
            <w:tcW w:w="2710" w:type="dxa"/>
            <w:vAlign w:val="center"/>
          </w:tcPr>
          <w:p w:rsidR="00465BE4" w:rsidRDefault="00465BE4" w:rsidP="0026618F">
            <w:pPr>
              <w:jc w:val="center"/>
              <w:rPr>
                <w:rFonts w:ascii="宋体" w:hAnsi="宋体" w:hint="eastAsia"/>
                <w:szCs w:val="21"/>
              </w:rPr>
            </w:pPr>
          </w:p>
        </w:tc>
        <w:tc>
          <w:tcPr>
            <w:tcW w:w="697" w:type="dxa"/>
            <w:vAlign w:val="center"/>
          </w:tcPr>
          <w:p w:rsidR="00465BE4" w:rsidRDefault="00465BE4" w:rsidP="0026618F">
            <w:pPr>
              <w:jc w:val="center"/>
              <w:rPr>
                <w:rFonts w:ascii="宋体" w:hAnsi="宋体" w:hint="eastAsia"/>
                <w:szCs w:val="21"/>
              </w:rPr>
            </w:pPr>
          </w:p>
        </w:tc>
        <w:tc>
          <w:tcPr>
            <w:tcW w:w="697" w:type="dxa"/>
            <w:tcBorders>
              <w:right w:val="single" w:sz="4" w:space="0" w:color="auto"/>
            </w:tcBorders>
            <w:vAlign w:val="center"/>
          </w:tcPr>
          <w:p w:rsidR="00465BE4" w:rsidRDefault="00465BE4" w:rsidP="0026618F">
            <w:pPr>
              <w:jc w:val="center"/>
              <w:rPr>
                <w:rFonts w:ascii="宋体" w:hAnsi="宋体" w:hint="eastAsia"/>
                <w:szCs w:val="21"/>
              </w:rPr>
            </w:pPr>
          </w:p>
        </w:tc>
        <w:tc>
          <w:tcPr>
            <w:tcW w:w="1567" w:type="dxa"/>
            <w:tcBorders>
              <w:right w:val="single" w:sz="4" w:space="0" w:color="auto"/>
            </w:tcBorders>
            <w:vAlign w:val="center"/>
          </w:tcPr>
          <w:p w:rsidR="00465BE4" w:rsidRDefault="00465BE4" w:rsidP="0026618F">
            <w:pPr>
              <w:jc w:val="center"/>
              <w:rPr>
                <w:rFonts w:ascii="宋体" w:hAnsi="宋体" w:hint="eastAsia"/>
                <w:szCs w:val="21"/>
              </w:rPr>
            </w:pPr>
          </w:p>
        </w:tc>
      </w:tr>
      <w:tr w:rsidR="00465BE4" w:rsidTr="0026618F">
        <w:tblPrEx>
          <w:tblCellMar>
            <w:top w:w="0" w:type="dxa"/>
            <w:bottom w:w="0" w:type="dxa"/>
          </w:tblCellMar>
        </w:tblPrEx>
        <w:trPr>
          <w:trHeight w:hRule="exact" w:val="397"/>
          <w:jc w:val="center"/>
        </w:trPr>
        <w:tc>
          <w:tcPr>
            <w:tcW w:w="1162" w:type="dxa"/>
            <w:vMerge/>
            <w:tcBorders>
              <w:left w:val="single" w:sz="4" w:space="0" w:color="auto"/>
              <w:right w:val="single" w:sz="4" w:space="0" w:color="auto"/>
            </w:tcBorders>
            <w:vAlign w:val="center"/>
          </w:tcPr>
          <w:p w:rsidR="00465BE4" w:rsidRDefault="00465BE4" w:rsidP="0026618F">
            <w:pPr>
              <w:rPr>
                <w:rFonts w:ascii="宋体" w:hAnsi="宋体" w:hint="eastAsia"/>
                <w:szCs w:val="21"/>
              </w:rPr>
            </w:pPr>
          </w:p>
        </w:tc>
        <w:tc>
          <w:tcPr>
            <w:tcW w:w="1300" w:type="dxa"/>
            <w:tcBorders>
              <w:left w:val="single" w:sz="4" w:space="0" w:color="auto"/>
              <w:right w:val="single" w:sz="4" w:space="0" w:color="auto"/>
            </w:tcBorders>
            <w:vAlign w:val="center"/>
          </w:tcPr>
          <w:p w:rsidR="00465BE4" w:rsidRDefault="00465BE4" w:rsidP="0026618F">
            <w:pPr>
              <w:jc w:val="center"/>
              <w:rPr>
                <w:rFonts w:ascii="宋体" w:hAnsi="宋体" w:hint="eastAsia"/>
                <w:szCs w:val="21"/>
              </w:rPr>
            </w:pPr>
          </w:p>
        </w:tc>
        <w:tc>
          <w:tcPr>
            <w:tcW w:w="870" w:type="dxa"/>
            <w:tcBorders>
              <w:left w:val="single" w:sz="4" w:space="0" w:color="auto"/>
            </w:tcBorders>
            <w:vAlign w:val="center"/>
          </w:tcPr>
          <w:p w:rsidR="00465BE4" w:rsidRDefault="00465BE4" w:rsidP="0026618F">
            <w:pPr>
              <w:jc w:val="center"/>
              <w:rPr>
                <w:rFonts w:ascii="宋体" w:hAnsi="宋体" w:hint="eastAsia"/>
                <w:szCs w:val="21"/>
              </w:rPr>
            </w:pPr>
          </w:p>
        </w:tc>
        <w:tc>
          <w:tcPr>
            <w:tcW w:w="2710" w:type="dxa"/>
            <w:vAlign w:val="center"/>
          </w:tcPr>
          <w:p w:rsidR="00465BE4" w:rsidRDefault="00465BE4" w:rsidP="0026618F">
            <w:pPr>
              <w:jc w:val="center"/>
              <w:rPr>
                <w:rFonts w:ascii="宋体" w:hAnsi="宋体" w:hint="eastAsia"/>
                <w:szCs w:val="21"/>
              </w:rPr>
            </w:pPr>
          </w:p>
        </w:tc>
        <w:tc>
          <w:tcPr>
            <w:tcW w:w="697" w:type="dxa"/>
            <w:vAlign w:val="center"/>
          </w:tcPr>
          <w:p w:rsidR="00465BE4" w:rsidRDefault="00465BE4" w:rsidP="0026618F">
            <w:pPr>
              <w:jc w:val="center"/>
              <w:rPr>
                <w:rFonts w:ascii="宋体" w:hAnsi="宋体" w:hint="eastAsia"/>
                <w:szCs w:val="21"/>
              </w:rPr>
            </w:pPr>
          </w:p>
        </w:tc>
        <w:tc>
          <w:tcPr>
            <w:tcW w:w="697" w:type="dxa"/>
            <w:tcBorders>
              <w:right w:val="single" w:sz="4" w:space="0" w:color="auto"/>
            </w:tcBorders>
            <w:vAlign w:val="center"/>
          </w:tcPr>
          <w:p w:rsidR="00465BE4" w:rsidRDefault="00465BE4" w:rsidP="0026618F">
            <w:pPr>
              <w:jc w:val="center"/>
              <w:rPr>
                <w:rFonts w:ascii="宋体" w:hAnsi="宋体" w:hint="eastAsia"/>
                <w:szCs w:val="21"/>
              </w:rPr>
            </w:pPr>
          </w:p>
        </w:tc>
        <w:tc>
          <w:tcPr>
            <w:tcW w:w="1567" w:type="dxa"/>
            <w:tcBorders>
              <w:right w:val="single" w:sz="4" w:space="0" w:color="auto"/>
            </w:tcBorders>
            <w:vAlign w:val="center"/>
          </w:tcPr>
          <w:p w:rsidR="00465BE4" w:rsidRDefault="00465BE4" w:rsidP="0026618F">
            <w:pPr>
              <w:jc w:val="center"/>
              <w:rPr>
                <w:rFonts w:ascii="宋体" w:hAnsi="宋体" w:hint="eastAsia"/>
                <w:szCs w:val="21"/>
              </w:rPr>
            </w:pPr>
          </w:p>
        </w:tc>
      </w:tr>
      <w:tr w:rsidR="00465BE4" w:rsidTr="0026618F">
        <w:tblPrEx>
          <w:tblCellMar>
            <w:top w:w="0" w:type="dxa"/>
            <w:bottom w:w="0" w:type="dxa"/>
          </w:tblCellMar>
        </w:tblPrEx>
        <w:trPr>
          <w:trHeight w:hRule="exact" w:val="397"/>
          <w:jc w:val="center"/>
        </w:trPr>
        <w:tc>
          <w:tcPr>
            <w:tcW w:w="1162" w:type="dxa"/>
            <w:vMerge/>
            <w:tcBorders>
              <w:left w:val="single" w:sz="4" w:space="0" w:color="auto"/>
              <w:right w:val="single" w:sz="4" w:space="0" w:color="auto"/>
            </w:tcBorders>
            <w:vAlign w:val="center"/>
          </w:tcPr>
          <w:p w:rsidR="00465BE4" w:rsidRDefault="00465BE4" w:rsidP="0026618F">
            <w:pPr>
              <w:jc w:val="center"/>
              <w:rPr>
                <w:rFonts w:ascii="宋体" w:hAnsi="宋体" w:hint="eastAsia"/>
                <w:szCs w:val="21"/>
              </w:rPr>
            </w:pPr>
          </w:p>
        </w:tc>
        <w:tc>
          <w:tcPr>
            <w:tcW w:w="1300" w:type="dxa"/>
            <w:tcBorders>
              <w:left w:val="single" w:sz="4" w:space="0" w:color="auto"/>
              <w:right w:val="single" w:sz="4" w:space="0" w:color="auto"/>
            </w:tcBorders>
            <w:vAlign w:val="center"/>
          </w:tcPr>
          <w:p w:rsidR="00465BE4" w:rsidRDefault="00465BE4" w:rsidP="0026618F">
            <w:pPr>
              <w:jc w:val="center"/>
              <w:rPr>
                <w:rFonts w:ascii="宋体" w:hAnsi="宋体" w:hint="eastAsia"/>
                <w:szCs w:val="21"/>
              </w:rPr>
            </w:pPr>
          </w:p>
        </w:tc>
        <w:tc>
          <w:tcPr>
            <w:tcW w:w="870" w:type="dxa"/>
            <w:tcBorders>
              <w:left w:val="single" w:sz="4" w:space="0" w:color="auto"/>
            </w:tcBorders>
            <w:vAlign w:val="center"/>
          </w:tcPr>
          <w:p w:rsidR="00465BE4" w:rsidRDefault="00465BE4" w:rsidP="0026618F">
            <w:pPr>
              <w:jc w:val="center"/>
              <w:rPr>
                <w:rFonts w:ascii="宋体" w:hAnsi="宋体" w:hint="eastAsia"/>
                <w:szCs w:val="21"/>
              </w:rPr>
            </w:pPr>
          </w:p>
        </w:tc>
        <w:tc>
          <w:tcPr>
            <w:tcW w:w="2710" w:type="dxa"/>
            <w:vAlign w:val="center"/>
          </w:tcPr>
          <w:p w:rsidR="00465BE4" w:rsidRDefault="00465BE4" w:rsidP="0026618F">
            <w:pPr>
              <w:jc w:val="center"/>
              <w:rPr>
                <w:rFonts w:ascii="宋体" w:hAnsi="宋体" w:hint="eastAsia"/>
                <w:szCs w:val="21"/>
              </w:rPr>
            </w:pPr>
          </w:p>
        </w:tc>
        <w:tc>
          <w:tcPr>
            <w:tcW w:w="697" w:type="dxa"/>
            <w:vAlign w:val="center"/>
          </w:tcPr>
          <w:p w:rsidR="00465BE4" w:rsidRDefault="00465BE4" w:rsidP="0026618F">
            <w:pPr>
              <w:jc w:val="center"/>
              <w:rPr>
                <w:rFonts w:ascii="宋体" w:hAnsi="宋体" w:hint="eastAsia"/>
                <w:szCs w:val="21"/>
              </w:rPr>
            </w:pPr>
          </w:p>
        </w:tc>
        <w:tc>
          <w:tcPr>
            <w:tcW w:w="697" w:type="dxa"/>
            <w:tcBorders>
              <w:right w:val="single" w:sz="4" w:space="0" w:color="auto"/>
            </w:tcBorders>
            <w:vAlign w:val="center"/>
          </w:tcPr>
          <w:p w:rsidR="00465BE4" w:rsidRDefault="00465BE4" w:rsidP="0026618F">
            <w:pPr>
              <w:jc w:val="center"/>
              <w:rPr>
                <w:rFonts w:ascii="宋体" w:hAnsi="宋体" w:hint="eastAsia"/>
                <w:szCs w:val="21"/>
              </w:rPr>
            </w:pPr>
          </w:p>
        </w:tc>
        <w:tc>
          <w:tcPr>
            <w:tcW w:w="1567" w:type="dxa"/>
            <w:tcBorders>
              <w:right w:val="single" w:sz="4" w:space="0" w:color="auto"/>
            </w:tcBorders>
            <w:vAlign w:val="center"/>
          </w:tcPr>
          <w:p w:rsidR="00465BE4" w:rsidRDefault="00465BE4" w:rsidP="0026618F">
            <w:pPr>
              <w:jc w:val="center"/>
              <w:rPr>
                <w:rFonts w:ascii="宋体" w:hAnsi="宋体" w:hint="eastAsia"/>
                <w:szCs w:val="21"/>
              </w:rPr>
            </w:pPr>
          </w:p>
        </w:tc>
      </w:tr>
      <w:tr w:rsidR="00465BE4" w:rsidTr="0026618F">
        <w:tblPrEx>
          <w:tblCellMar>
            <w:top w:w="0" w:type="dxa"/>
            <w:bottom w:w="0" w:type="dxa"/>
          </w:tblCellMar>
        </w:tblPrEx>
        <w:trPr>
          <w:trHeight w:hRule="exact" w:val="397"/>
          <w:jc w:val="center"/>
        </w:trPr>
        <w:tc>
          <w:tcPr>
            <w:tcW w:w="1162" w:type="dxa"/>
            <w:vMerge/>
            <w:tcBorders>
              <w:left w:val="single" w:sz="4" w:space="0" w:color="auto"/>
              <w:right w:val="single" w:sz="4" w:space="0" w:color="auto"/>
            </w:tcBorders>
            <w:vAlign w:val="center"/>
          </w:tcPr>
          <w:p w:rsidR="00465BE4" w:rsidRDefault="00465BE4" w:rsidP="0026618F">
            <w:pPr>
              <w:jc w:val="center"/>
              <w:rPr>
                <w:rFonts w:ascii="宋体" w:hAnsi="宋体" w:hint="eastAsia"/>
                <w:szCs w:val="21"/>
              </w:rPr>
            </w:pPr>
          </w:p>
        </w:tc>
        <w:tc>
          <w:tcPr>
            <w:tcW w:w="1300" w:type="dxa"/>
            <w:tcBorders>
              <w:left w:val="single" w:sz="4" w:space="0" w:color="auto"/>
              <w:right w:val="single" w:sz="4" w:space="0" w:color="auto"/>
            </w:tcBorders>
            <w:vAlign w:val="center"/>
          </w:tcPr>
          <w:p w:rsidR="00465BE4" w:rsidRDefault="00465BE4" w:rsidP="0026618F">
            <w:pPr>
              <w:jc w:val="center"/>
              <w:rPr>
                <w:rFonts w:ascii="宋体" w:hAnsi="宋体" w:hint="eastAsia"/>
                <w:szCs w:val="21"/>
              </w:rPr>
            </w:pPr>
            <w:r>
              <w:rPr>
                <w:rFonts w:ascii="宋体" w:hAnsi="宋体" w:hint="eastAsia"/>
                <w:szCs w:val="21"/>
              </w:rPr>
              <w:t>…</w:t>
            </w:r>
          </w:p>
        </w:tc>
        <w:tc>
          <w:tcPr>
            <w:tcW w:w="870" w:type="dxa"/>
            <w:tcBorders>
              <w:left w:val="single" w:sz="4" w:space="0" w:color="auto"/>
            </w:tcBorders>
            <w:vAlign w:val="center"/>
          </w:tcPr>
          <w:p w:rsidR="00465BE4" w:rsidRDefault="00465BE4" w:rsidP="0026618F">
            <w:pPr>
              <w:jc w:val="center"/>
              <w:rPr>
                <w:rFonts w:ascii="宋体" w:hAnsi="宋体" w:hint="eastAsia"/>
                <w:szCs w:val="21"/>
              </w:rPr>
            </w:pPr>
          </w:p>
        </w:tc>
        <w:tc>
          <w:tcPr>
            <w:tcW w:w="2710" w:type="dxa"/>
            <w:vAlign w:val="center"/>
          </w:tcPr>
          <w:p w:rsidR="00465BE4" w:rsidRDefault="00465BE4" w:rsidP="0026618F">
            <w:pPr>
              <w:jc w:val="center"/>
              <w:rPr>
                <w:rFonts w:ascii="宋体" w:hAnsi="宋体" w:hint="eastAsia"/>
                <w:szCs w:val="21"/>
              </w:rPr>
            </w:pPr>
          </w:p>
        </w:tc>
        <w:tc>
          <w:tcPr>
            <w:tcW w:w="697" w:type="dxa"/>
            <w:vAlign w:val="center"/>
          </w:tcPr>
          <w:p w:rsidR="00465BE4" w:rsidRDefault="00465BE4" w:rsidP="0026618F">
            <w:pPr>
              <w:jc w:val="center"/>
              <w:rPr>
                <w:rFonts w:ascii="宋体" w:hAnsi="宋体" w:hint="eastAsia"/>
                <w:szCs w:val="21"/>
              </w:rPr>
            </w:pPr>
          </w:p>
        </w:tc>
        <w:tc>
          <w:tcPr>
            <w:tcW w:w="697" w:type="dxa"/>
            <w:tcBorders>
              <w:right w:val="single" w:sz="4" w:space="0" w:color="auto"/>
            </w:tcBorders>
            <w:vAlign w:val="center"/>
          </w:tcPr>
          <w:p w:rsidR="00465BE4" w:rsidRDefault="00465BE4" w:rsidP="0026618F">
            <w:pPr>
              <w:jc w:val="center"/>
              <w:rPr>
                <w:rFonts w:ascii="宋体" w:hAnsi="宋体" w:hint="eastAsia"/>
                <w:szCs w:val="21"/>
              </w:rPr>
            </w:pPr>
          </w:p>
        </w:tc>
        <w:tc>
          <w:tcPr>
            <w:tcW w:w="1567" w:type="dxa"/>
            <w:tcBorders>
              <w:right w:val="single" w:sz="4" w:space="0" w:color="auto"/>
            </w:tcBorders>
            <w:vAlign w:val="center"/>
          </w:tcPr>
          <w:p w:rsidR="00465BE4" w:rsidRDefault="00465BE4" w:rsidP="0026618F">
            <w:pPr>
              <w:jc w:val="center"/>
              <w:rPr>
                <w:rFonts w:ascii="宋体" w:hAnsi="宋体" w:hint="eastAsia"/>
                <w:szCs w:val="21"/>
              </w:rPr>
            </w:pPr>
          </w:p>
        </w:tc>
      </w:tr>
    </w:tbl>
    <w:p w:rsidR="00465BE4" w:rsidRDefault="00465BE4" w:rsidP="00465BE4">
      <w:pPr>
        <w:spacing w:line="360" w:lineRule="auto"/>
        <w:rPr>
          <w:rFonts w:ascii="宋体" w:hAnsi="宋体" w:hint="eastAsia"/>
          <w:szCs w:val="21"/>
        </w:rPr>
      </w:pPr>
      <w:r>
        <w:rPr>
          <w:rFonts w:ascii="宋体" w:hAnsi="宋体" w:hint="eastAsia"/>
          <w:szCs w:val="21"/>
        </w:rPr>
        <w:t>注：根据评审表的要求提交相应资料。</w:t>
      </w:r>
    </w:p>
    <w:p w:rsidR="00465BE4" w:rsidRDefault="00465BE4" w:rsidP="00465BE4">
      <w:pPr>
        <w:adjustRightInd w:val="0"/>
        <w:snapToGrid w:val="0"/>
        <w:spacing w:line="360" w:lineRule="auto"/>
        <w:rPr>
          <w:rFonts w:ascii="宋体" w:hAnsi="宋体" w:hint="eastAsia"/>
          <w:szCs w:val="21"/>
        </w:rPr>
      </w:pPr>
    </w:p>
    <w:p w:rsidR="00465BE4" w:rsidRDefault="00465BE4" w:rsidP="00465BE4">
      <w:pPr>
        <w:adjustRightInd w:val="0"/>
        <w:snapToGrid w:val="0"/>
        <w:spacing w:line="360" w:lineRule="auto"/>
        <w:rPr>
          <w:rFonts w:ascii="宋体" w:hAnsi="宋体" w:hint="eastAsia"/>
          <w:szCs w:val="21"/>
        </w:rPr>
      </w:pPr>
    </w:p>
    <w:p w:rsidR="00465BE4" w:rsidRDefault="00465BE4" w:rsidP="00465BE4">
      <w:pPr>
        <w:spacing w:line="360" w:lineRule="auto"/>
        <w:rPr>
          <w:rFonts w:ascii="宋体" w:hAnsi="宋体" w:hint="eastAsia"/>
          <w:szCs w:val="21"/>
        </w:rPr>
      </w:pP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8.3</w:t>
      </w:r>
      <w:r>
        <w:rPr>
          <w:rFonts w:ascii="宋体" w:eastAsia="宋体" w:hAnsi="宋体" w:hint="eastAsia"/>
          <w:color w:val="000000"/>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618"/>
        <w:gridCol w:w="3119"/>
        <w:gridCol w:w="2510"/>
      </w:tblGrid>
      <w:tr w:rsidR="00465BE4" w:rsidTr="0026618F">
        <w:trPr>
          <w:trHeight w:val="397"/>
          <w:jc w:val="center"/>
        </w:trPr>
        <w:tc>
          <w:tcPr>
            <w:tcW w:w="756" w:type="dxa"/>
            <w:vAlign w:val="center"/>
          </w:tcPr>
          <w:p w:rsidR="00465BE4" w:rsidRDefault="00465BE4" w:rsidP="0026618F">
            <w:pPr>
              <w:tabs>
                <w:tab w:val="left" w:pos="540"/>
              </w:tabs>
              <w:rPr>
                <w:rFonts w:ascii="宋体" w:hAnsi="宋体" w:hint="eastAsia"/>
                <w:b/>
                <w:szCs w:val="21"/>
              </w:rPr>
            </w:pPr>
            <w:r>
              <w:rPr>
                <w:rFonts w:ascii="宋体" w:hAnsi="宋体" w:hint="eastAsia"/>
                <w:b/>
                <w:szCs w:val="21"/>
              </w:rPr>
              <w:t>序号</w:t>
            </w:r>
          </w:p>
        </w:tc>
        <w:tc>
          <w:tcPr>
            <w:tcW w:w="2618" w:type="dxa"/>
            <w:vAlign w:val="center"/>
          </w:tcPr>
          <w:p w:rsidR="00465BE4" w:rsidRDefault="00465BE4" w:rsidP="0026618F">
            <w:pPr>
              <w:tabs>
                <w:tab w:val="left" w:pos="540"/>
              </w:tabs>
              <w:jc w:val="center"/>
              <w:rPr>
                <w:rFonts w:ascii="宋体" w:hAnsi="宋体" w:hint="eastAsia"/>
                <w:b/>
                <w:szCs w:val="21"/>
              </w:rPr>
            </w:pPr>
            <w:r>
              <w:rPr>
                <w:rFonts w:ascii="宋体" w:hAnsi="宋体" w:hint="eastAsia"/>
                <w:b/>
                <w:szCs w:val="21"/>
              </w:rPr>
              <w:t>拟定时间安排</w:t>
            </w:r>
          </w:p>
        </w:tc>
        <w:tc>
          <w:tcPr>
            <w:tcW w:w="3119" w:type="dxa"/>
            <w:vAlign w:val="center"/>
          </w:tcPr>
          <w:p w:rsidR="00465BE4" w:rsidRDefault="00465BE4" w:rsidP="0026618F">
            <w:pPr>
              <w:tabs>
                <w:tab w:val="left" w:pos="540"/>
              </w:tabs>
              <w:jc w:val="center"/>
              <w:rPr>
                <w:rFonts w:ascii="宋体" w:hAnsi="宋体" w:hint="eastAsia"/>
                <w:b/>
                <w:szCs w:val="21"/>
              </w:rPr>
            </w:pPr>
            <w:r>
              <w:rPr>
                <w:rFonts w:ascii="宋体" w:hAnsi="宋体" w:hint="eastAsia"/>
                <w:b/>
                <w:szCs w:val="21"/>
              </w:rPr>
              <w:t>计划完成的工作内容</w:t>
            </w:r>
          </w:p>
        </w:tc>
        <w:tc>
          <w:tcPr>
            <w:tcW w:w="2510" w:type="dxa"/>
            <w:vAlign w:val="center"/>
          </w:tcPr>
          <w:p w:rsidR="00465BE4" w:rsidRDefault="00465BE4" w:rsidP="0026618F">
            <w:pPr>
              <w:tabs>
                <w:tab w:val="left" w:pos="540"/>
              </w:tabs>
              <w:jc w:val="center"/>
              <w:rPr>
                <w:rFonts w:ascii="宋体" w:hAnsi="宋体" w:hint="eastAsia"/>
                <w:b/>
                <w:szCs w:val="21"/>
              </w:rPr>
            </w:pPr>
            <w:r>
              <w:rPr>
                <w:rFonts w:ascii="宋体" w:hAnsi="宋体" w:hint="eastAsia"/>
                <w:b/>
                <w:szCs w:val="21"/>
              </w:rPr>
              <w:t>实施</w:t>
            </w:r>
            <w:proofErr w:type="gramStart"/>
            <w:r>
              <w:rPr>
                <w:rFonts w:ascii="宋体" w:hAnsi="宋体" w:hint="eastAsia"/>
                <w:b/>
                <w:szCs w:val="21"/>
              </w:rPr>
              <w:t>方建议</w:t>
            </w:r>
            <w:proofErr w:type="gramEnd"/>
            <w:r>
              <w:rPr>
                <w:rFonts w:ascii="宋体" w:hAnsi="宋体" w:hint="eastAsia"/>
                <w:b/>
                <w:szCs w:val="21"/>
              </w:rPr>
              <w:t>或要求</w:t>
            </w:r>
          </w:p>
        </w:tc>
      </w:tr>
      <w:tr w:rsidR="00465BE4" w:rsidTr="0026618F">
        <w:trPr>
          <w:trHeight w:val="397"/>
          <w:jc w:val="center"/>
        </w:trPr>
        <w:tc>
          <w:tcPr>
            <w:tcW w:w="756" w:type="dxa"/>
            <w:vAlign w:val="center"/>
          </w:tcPr>
          <w:p w:rsidR="00465BE4" w:rsidRDefault="00465BE4" w:rsidP="0026618F">
            <w:pPr>
              <w:numPr>
                <w:ilvl w:val="0"/>
                <w:numId w:val="14"/>
              </w:numPr>
              <w:jc w:val="center"/>
              <w:rPr>
                <w:rFonts w:ascii="宋体" w:hAnsi="宋体" w:hint="eastAsia"/>
                <w:szCs w:val="21"/>
              </w:rPr>
            </w:pPr>
          </w:p>
        </w:tc>
        <w:tc>
          <w:tcPr>
            <w:tcW w:w="2618" w:type="dxa"/>
            <w:vAlign w:val="center"/>
          </w:tcPr>
          <w:p w:rsidR="00465BE4" w:rsidRDefault="00465BE4" w:rsidP="0026618F">
            <w:pPr>
              <w:tabs>
                <w:tab w:val="left" w:pos="540"/>
              </w:tabs>
              <w:jc w:val="center"/>
              <w:rPr>
                <w:rFonts w:ascii="宋体" w:hAnsi="宋体" w:hint="eastAsia"/>
                <w:szCs w:val="21"/>
              </w:rPr>
            </w:pPr>
            <w:r>
              <w:rPr>
                <w:rFonts w:ascii="宋体" w:hAnsi="宋体" w:hint="eastAsia"/>
                <w:szCs w:val="21"/>
              </w:rPr>
              <w:t>拟定  年  月   日</w:t>
            </w:r>
          </w:p>
        </w:tc>
        <w:tc>
          <w:tcPr>
            <w:tcW w:w="3119" w:type="dxa"/>
            <w:vAlign w:val="center"/>
          </w:tcPr>
          <w:p w:rsidR="00465BE4" w:rsidRDefault="00465BE4" w:rsidP="0026618F">
            <w:pPr>
              <w:tabs>
                <w:tab w:val="left" w:pos="540"/>
              </w:tabs>
              <w:jc w:val="center"/>
              <w:rPr>
                <w:rFonts w:ascii="宋体" w:hAnsi="宋体" w:hint="eastAsia"/>
                <w:szCs w:val="21"/>
              </w:rPr>
            </w:pPr>
            <w:proofErr w:type="gramStart"/>
            <w:r>
              <w:rPr>
                <w:rFonts w:ascii="宋体" w:hAnsi="宋体" w:hint="eastAsia"/>
                <w:szCs w:val="21"/>
              </w:rPr>
              <w:t>签定</w:t>
            </w:r>
            <w:proofErr w:type="gramEnd"/>
            <w:r>
              <w:rPr>
                <w:rFonts w:ascii="宋体" w:hAnsi="宋体" w:hint="eastAsia"/>
                <w:szCs w:val="21"/>
              </w:rPr>
              <w:t>合同并生效</w:t>
            </w:r>
          </w:p>
        </w:tc>
        <w:tc>
          <w:tcPr>
            <w:tcW w:w="2510" w:type="dxa"/>
            <w:vAlign w:val="center"/>
          </w:tcPr>
          <w:p w:rsidR="00465BE4" w:rsidRDefault="00465BE4" w:rsidP="0026618F">
            <w:pPr>
              <w:tabs>
                <w:tab w:val="left" w:pos="540"/>
              </w:tabs>
              <w:jc w:val="center"/>
              <w:rPr>
                <w:rFonts w:ascii="宋体" w:hAnsi="宋体" w:hint="eastAsia"/>
                <w:szCs w:val="21"/>
              </w:rPr>
            </w:pPr>
          </w:p>
        </w:tc>
      </w:tr>
      <w:tr w:rsidR="00465BE4" w:rsidTr="0026618F">
        <w:trPr>
          <w:trHeight w:val="397"/>
          <w:jc w:val="center"/>
        </w:trPr>
        <w:tc>
          <w:tcPr>
            <w:tcW w:w="756" w:type="dxa"/>
            <w:vAlign w:val="center"/>
          </w:tcPr>
          <w:p w:rsidR="00465BE4" w:rsidRDefault="00465BE4" w:rsidP="0026618F">
            <w:pPr>
              <w:numPr>
                <w:ilvl w:val="0"/>
                <w:numId w:val="14"/>
              </w:numPr>
              <w:jc w:val="center"/>
              <w:rPr>
                <w:rFonts w:ascii="宋体" w:hAnsi="宋体" w:hint="eastAsia"/>
                <w:szCs w:val="21"/>
              </w:rPr>
            </w:pPr>
          </w:p>
        </w:tc>
        <w:tc>
          <w:tcPr>
            <w:tcW w:w="2618" w:type="dxa"/>
            <w:vAlign w:val="center"/>
          </w:tcPr>
          <w:p w:rsidR="00465BE4" w:rsidRDefault="00465BE4" w:rsidP="0026618F">
            <w:pPr>
              <w:tabs>
                <w:tab w:val="left" w:pos="540"/>
              </w:tabs>
              <w:jc w:val="center"/>
              <w:rPr>
                <w:rFonts w:ascii="宋体" w:hAnsi="宋体" w:hint="eastAsia"/>
                <w:szCs w:val="21"/>
              </w:rPr>
            </w:pPr>
            <w:r>
              <w:rPr>
                <w:rFonts w:ascii="宋体" w:hAnsi="宋体" w:hint="eastAsia"/>
                <w:szCs w:val="21"/>
              </w:rPr>
              <w:t>月   日—   月   日</w:t>
            </w:r>
          </w:p>
        </w:tc>
        <w:tc>
          <w:tcPr>
            <w:tcW w:w="3119" w:type="dxa"/>
            <w:vAlign w:val="center"/>
          </w:tcPr>
          <w:p w:rsidR="00465BE4" w:rsidRDefault="00465BE4" w:rsidP="0026618F">
            <w:pPr>
              <w:tabs>
                <w:tab w:val="left" w:pos="540"/>
              </w:tabs>
              <w:jc w:val="center"/>
              <w:rPr>
                <w:rFonts w:ascii="宋体" w:hAnsi="宋体" w:hint="eastAsia"/>
                <w:szCs w:val="21"/>
              </w:rPr>
            </w:pPr>
          </w:p>
        </w:tc>
        <w:tc>
          <w:tcPr>
            <w:tcW w:w="2510" w:type="dxa"/>
            <w:vAlign w:val="center"/>
          </w:tcPr>
          <w:p w:rsidR="00465BE4" w:rsidRDefault="00465BE4" w:rsidP="0026618F">
            <w:pPr>
              <w:tabs>
                <w:tab w:val="left" w:pos="540"/>
              </w:tabs>
              <w:jc w:val="center"/>
              <w:rPr>
                <w:rFonts w:ascii="宋体" w:hAnsi="宋体" w:hint="eastAsia"/>
                <w:szCs w:val="21"/>
              </w:rPr>
            </w:pPr>
          </w:p>
        </w:tc>
      </w:tr>
      <w:tr w:rsidR="00465BE4" w:rsidTr="0026618F">
        <w:trPr>
          <w:trHeight w:val="397"/>
          <w:jc w:val="center"/>
        </w:trPr>
        <w:tc>
          <w:tcPr>
            <w:tcW w:w="756" w:type="dxa"/>
            <w:vAlign w:val="center"/>
          </w:tcPr>
          <w:p w:rsidR="00465BE4" w:rsidRDefault="00465BE4" w:rsidP="0026618F">
            <w:pPr>
              <w:numPr>
                <w:ilvl w:val="0"/>
                <w:numId w:val="14"/>
              </w:numPr>
              <w:jc w:val="center"/>
              <w:rPr>
                <w:rFonts w:ascii="宋体" w:hAnsi="宋体" w:hint="eastAsia"/>
                <w:szCs w:val="21"/>
              </w:rPr>
            </w:pPr>
          </w:p>
        </w:tc>
        <w:tc>
          <w:tcPr>
            <w:tcW w:w="2618" w:type="dxa"/>
            <w:vAlign w:val="center"/>
          </w:tcPr>
          <w:p w:rsidR="00465BE4" w:rsidRDefault="00465BE4" w:rsidP="0026618F">
            <w:pPr>
              <w:tabs>
                <w:tab w:val="left" w:pos="540"/>
              </w:tabs>
              <w:jc w:val="center"/>
              <w:rPr>
                <w:rFonts w:ascii="宋体" w:hAnsi="宋体" w:hint="eastAsia"/>
                <w:szCs w:val="21"/>
              </w:rPr>
            </w:pPr>
            <w:r>
              <w:rPr>
                <w:rFonts w:ascii="宋体" w:hAnsi="宋体" w:hint="eastAsia"/>
                <w:szCs w:val="21"/>
              </w:rPr>
              <w:t>月   日—   月   日</w:t>
            </w:r>
          </w:p>
        </w:tc>
        <w:tc>
          <w:tcPr>
            <w:tcW w:w="3119" w:type="dxa"/>
            <w:vAlign w:val="center"/>
          </w:tcPr>
          <w:p w:rsidR="00465BE4" w:rsidRDefault="00465BE4" w:rsidP="0026618F">
            <w:pPr>
              <w:tabs>
                <w:tab w:val="left" w:pos="540"/>
              </w:tabs>
              <w:jc w:val="center"/>
              <w:rPr>
                <w:rFonts w:ascii="宋体" w:hAnsi="宋体" w:hint="eastAsia"/>
                <w:szCs w:val="21"/>
              </w:rPr>
            </w:pPr>
          </w:p>
        </w:tc>
        <w:tc>
          <w:tcPr>
            <w:tcW w:w="2510" w:type="dxa"/>
            <w:vAlign w:val="center"/>
          </w:tcPr>
          <w:p w:rsidR="00465BE4" w:rsidRDefault="00465BE4" w:rsidP="0026618F">
            <w:pPr>
              <w:tabs>
                <w:tab w:val="left" w:pos="540"/>
              </w:tabs>
              <w:jc w:val="center"/>
              <w:rPr>
                <w:rFonts w:ascii="宋体" w:hAnsi="宋体" w:hint="eastAsia"/>
                <w:szCs w:val="21"/>
              </w:rPr>
            </w:pPr>
          </w:p>
        </w:tc>
      </w:tr>
      <w:tr w:rsidR="00465BE4" w:rsidTr="0026618F">
        <w:trPr>
          <w:trHeight w:val="397"/>
          <w:jc w:val="center"/>
        </w:trPr>
        <w:tc>
          <w:tcPr>
            <w:tcW w:w="756" w:type="dxa"/>
            <w:vAlign w:val="center"/>
          </w:tcPr>
          <w:p w:rsidR="00465BE4" w:rsidRDefault="00465BE4" w:rsidP="0026618F">
            <w:pPr>
              <w:numPr>
                <w:ilvl w:val="0"/>
                <w:numId w:val="14"/>
              </w:numPr>
              <w:jc w:val="center"/>
              <w:rPr>
                <w:rFonts w:ascii="宋体" w:hAnsi="宋体" w:hint="eastAsia"/>
                <w:szCs w:val="21"/>
              </w:rPr>
            </w:pPr>
          </w:p>
        </w:tc>
        <w:tc>
          <w:tcPr>
            <w:tcW w:w="2618" w:type="dxa"/>
            <w:vAlign w:val="center"/>
          </w:tcPr>
          <w:p w:rsidR="00465BE4" w:rsidRDefault="00465BE4" w:rsidP="0026618F">
            <w:pPr>
              <w:tabs>
                <w:tab w:val="left" w:pos="540"/>
              </w:tabs>
              <w:jc w:val="center"/>
              <w:rPr>
                <w:rFonts w:ascii="宋体" w:hAnsi="宋体" w:hint="eastAsia"/>
                <w:szCs w:val="21"/>
              </w:rPr>
            </w:pPr>
            <w:r>
              <w:rPr>
                <w:rFonts w:ascii="宋体" w:hAnsi="宋体" w:hint="eastAsia"/>
                <w:szCs w:val="21"/>
              </w:rPr>
              <w:t>月   日—   月   日</w:t>
            </w:r>
          </w:p>
        </w:tc>
        <w:tc>
          <w:tcPr>
            <w:tcW w:w="3119" w:type="dxa"/>
            <w:vAlign w:val="center"/>
          </w:tcPr>
          <w:p w:rsidR="00465BE4" w:rsidRDefault="00465BE4" w:rsidP="0026618F">
            <w:pPr>
              <w:tabs>
                <w:tab w:val="left" w:pos="540"/>
              </w:tabs>
              <w:jc w:val="center"/>
              <w:rPr>
                <w:rFonts w:ascii="宋体" w:hAnsi="宋体" w:hint="eastAsia"/>
                <w:szCs w:val="21"/>
              </w:rPr>
            </w:pPr>
            <w:r>
              <w:rPr>
                <w:rFonts w:ascii="宋体" w:hAnsi="宋体" w:hint="eastAsia"/>
                <w:szCs w:val="21"/>
              </w:rPr>
              <w:t>质保期</w:t>
            </w:r>
          </w:p>
        </w:tc>
        <w:tc>
          <w:tcPr>
            <w:tcW w:w="2510" w:type="dxa"/>
            <w:vAlign w:val="center"/>
          </w:tcPr>
          <w:p w:rsidR="00465BE4" w:rsidRDefault="00465BE4" w:rsidP="0026618F">
            <w:pPr>
              <w:tabs>
                <w:tab w:val="left" w:pos="540"/>
              </w:tabs>
              <w:jc w:val="center"/>
              <w:rPr>
                <w:rFonts w:ascii="宋体" w:hAnsi="宋体" w:hint="eastAsia"/>
                <w:szCs w:val="21"/>
              </w:rPr>
            </w:pPr>
          </w:p>
        </w:tc>
      </w:tr>
    </w:tbl>
    <w:p w:rsidR="00465BE4" w:rsidRDefault="00465BE4" w:rsidP="00465BE4">
      <w:pPr>
        <w:adjustRightInd w:val="0"/>
        <w:snapToGrid w:val="0"/>
        <w:spacing w:line="360" w:lineRule="auto"/>
        <w:rPr>
          <w:rFonts w:ascii="宋体" w:hAnsi="宋体" w:hint="eastAsia"/>
          <w:szCs w:val="21"/>
        </w:rPr>
      </w:pPr>
    </w:p>
    <w:p w:rsidR="00465BE4" w:rsidRDefault="00465BE4" w:rsidP="00465BE4">
      <w:pPr>
        <w:adjustRightInd w:val="0"/>
        <w:snapToGrid w:val="0"/>
        <w:spacing w:line="360" w:lineRule="auto"/>
        <w:rPr>
          <w:rFonts w:ascii="宋体" w:hAnsi="宋体" w:hint="eastAsia"/>
          <w:szCs w:val="21"/>
        </w:rPr>
      </w:pP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8.4</w:t>
      </w:r>
      <w:r>
        <w:rPr>
          <w:rFonts w:ascii="宋体" w:eastAsia="宋体" w:hAnsi="宋体" w:hint="eastAsia"/>
          <w:color w:val="000000"/>
          <w:sz w:val="21"/>
          <w:szCs w:val="21"/>
        </w:rPr>
        <w:tab/>
        <w:t>售后服务方案</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售后服务</w:t>
      </w:r>
      <w:proofErr w:type="gramStart"/>
      <w:r>
        <w:rPr>
          <w:rFonts w:ascii="宋体" w:hAnsi="宋体" w:hint="eastAsia"/>
          <w:szCs w:val="21"/>
        </w:rPr>
        <w:t>须包括</w:t>
      </w:r>
      <w:proofErr w:type="gramEnd"/>
      <w:r>
        <w:rPr>
          <w:rFonts w:ascii="宋体" w:hAnsi="宋体" w:hint="eastAsia"/>
          <w:szCs w:val="21"/>
        </w:rPr>
        <w:t>但不限于以下内容，主要根据《用户需求书》的要求（格式自定）</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1.免费保修期；</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2.应急维修时间安排；</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3.维修地点、地址、联系电话及技术服务人员（包括厂商认证工程师等人员）；</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4.维修服务收费标准；</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5.制造商的技术支持；</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6.其它服务承诺；</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7.培训计划。</w:t>
      </w:r>
    </w:p>
    <w:p w:rsidR="00465BE4" w:rsidRDefault="00465BE4" w:rsidP="00465BE4">
      <w:pPr>
        <w:adjustRightInd w:val="0"/>
        <w:snapToGrid w:val="0"/>
        <w:spacing w:line="360" w:lineRule="auto"/>
        <w:rPr>
          <w:rFonts w:ascii="宋体" w:hAnsi="宋体" w:hint="eastAsia"/>
          <w:szCs w:val="21"/>
        </w:rPr>
      </w:pPr>
    </w:p>
    <w:p w:rsidR="00465BE4" w:rsidRDefault="00465BE4" w:rsidP="00465BE4">
      <w:pPr>
        <w:tabs>
          <w:tab w:val="left" w:pos="540"/>
        </w:tabs>
        <w:spacing w:line="360" w:lineRule="auto"/>
        <w:rPr>
          <w:rFonts w:ascii="宋体" w:hAnsi="宋体" w:hint="eastAsia"/>
          <w:b/>
          <w:szCs w:val="21"/>
        </w:rPr>
      </w:pPr>
    </w:p>
    <w:p w:rsidR="00465BE4" w:rsidRDefault="00465BE4" w:rsidP="00465BE4">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8.5</w:t>
      </w:r>
      <w:r>
        <w:rPr>
          <w:rFonts w:ascii="宋体" w:eastAsia="宋体" w:hAnsi="宋体" w:hint="eastAsia"/>
          <w:color w:val="000000"/>
          <w:sz w:val="21"/>
          <w:szCs w:val="21"/>
        </w:rPr>
        <w:tab/>
        <w:t>其它重要事项说明及承诺</w:t>
      </w:r>
    </w:p>
    <w:p w:rsidR="00465BE4" w:rsidRDefault="00465BE4" w:rsidP="00465BE4">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465BE4" w:rsidRDefault="00465BE4" w:rsidP="00465BE4">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bookmarkStart w:id="10" w:name="_Toc256676965"/>
      <w:r>
        <w:rPr>
          <w:rFonts w:ascii="宋体" w:eastAsia="宋体" w:hAnsi="宋体"/>
          <w:sz w:val="21"/>
          <w:szCs w:val="21"/>
        </w:rPr>
        <w:br w:type="page"/>
      </w:r>
      <w:bookmarkStart w:id="11" w:name="_Toc278274497"/>
      <w:r>
        <w:rPr>
          <w:rFonts w:ascii="宋体" w:eastAsia="宋体" w:hAnsi="宋体" w:hint="eastAsia"/>
          <w:sz w:val="21"/>
          <w:szCs w:val="21"/>
        </w:rPr>
        <w:lastRenderedPageBreak/>
        <w:t>中标服务费支付承诺书格式</w:t>
      </w:r>
      <w:bookmarkEnd w:id="10"/>
      <w:bookmarkEnd w:id="11"/>
    </w:p>
    <w:p w:rsidR="00465BE4" w:rsidRDefault="00465BE4" w:rsidP="00465BE4">
      <w:pPr>
        <w:spacing w:line="360" w:lineRule="auto"/>
        <w:rPr>
          <w:rFonts w:ascii="宋体" w:hAnsi="宋体" w:hint="eastAsia"/>
          <w:b/>
          <w:color w:val="000000"/>
          <w:szCs w:val="21"/>
        </w:rPr>
      </w:pPr>
    </w:p>
    <w:p w:rsidR="00465BE4" w:rsidRDefault="00465BE4" w:rsidP="00465BE4">
      <w:pPr>
        <w:spacing w:line="360" w:lineRule="auto"/>
        <w:jc w:val="center"/>
        <w:rPr>
          <w:rFonts w:ascii="宋体" w:hAnsi="宋体" w:hint="eastAsia"/>
          <w:b/>
          <w:color w:val="000000"/>
          <w:sz w:val="24"/>
        </w:rPr>
      </w:pPr>
      <w:r>
        <w:rPr>
          <w:rFonts w:ascii="宋体" w:hAnsi="宋体" w:hint="eastAsia"/>
          <w:b/>
          <w:color w:val="000000"/>
          <w:sz w:val="24"/>
        </w:rPr>
        <w:t>中标服务费支付承诺书</w:t>
      </w: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ind w:firstLine="420"/>
        <w:rPr>
          <w:rFonts w:ascii="宋体" w:hAnsi="宋体" w:hint="eastAsia"/>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广东省司法厅、广东省戒毒管理局安全体系（一期）项目</w:t>
      </w:r>
      <w:r>
        <w:rPr>
          <w:rFonts w:ascii="宋体" w:hAnsi="宋体" w:hint="eastAsia"/>
          <w:color w:val="000000"/>
          <w:szCs w:val="21"/>
        </w:rPr>
        <w:t>招标中获中标（采购项目编号：</w:t>
      </w:r>
      <w:r>
        <w:rPr>
          <w:rFonts w:ascii="宋体" w:hAnsi="宋体"/>
          <w:color w:val="000000"/>
          <w:szCs w:val="21"/>
          <w:u w:val="single"/>
        </w:rPr>
        <w:t>GPCGD143145HG013F</w:t>
      </w:r>
      <w:r>
        <w:rPr>
          <w:rFonts w:ascii="宋体" w:hAnsi="宋体" w:hint="eastAsia"/>
          <w:color w:val="000000"/>
          <w:szCs w:val="21"/>
        </w:rPr>
        <w:t>），我方保证在收取《中标通知书》前，按招标文件规定向贵中心交纳中标服务费。</w:t>
      </w:r>
    </w:p>
    <w:p w:rsidR="00465BE4" w:rsidRDefault="00465BE4" w:rsidP="00465BE4">
      <w:pPr>
        <w:spacing w:line="360" w:lineRule="auto"/>
        <w:ind w:firstLine="420"/>
        <w:rPr>
          <w:rFonts w:ascii="宋体" w:hAnsi="宋体" w:hint="eastAsia"/>
          <w:color w:val="000000"/>
          <w:szCs w:val="21"/>
        </w:rPr>
      </w:pPr>
      <w:r>
        <w:rPr>
          <w:rFonts w:ascii="宋体" w:hAnsi="宋体" w:hint="eastAsia"/>
          <w:color w:val="000000"/>
          <w:szCs w:val="21"/>
        </w:rPr>
        <w:t>我方如违约，</w:t>
      </w:r>
      <w:proofErr w:type="gramStart"/>
      <w:r>
        <w:rPr>
          <w:rFonts w:ascii="宋体" w:hAnsi="宋体" w:hint="eastAsia"/>
          <w:color w:val="000000"/>
          <w:szCs w:val="21"/>
        </w:rPr>
        <w:t>愿凭贵中心</w:t>
      </w:r>
      <w:proofErr w:type="gramEnd"/>
      <w:r>
        <w:rPr>
          <w:rFonts w:ascii="宋体" w:hAnsi="宋体" w:hint="eastAsia"/>
          <w:color w:val="000000"/>
          <w:szCs w:val="21"/>
        </w:rPr>
        <w:t>开出的违约通知，从我方提交的投标保证金中支付，不足部分由采购人在支付我方的中标合同款中代为扣付；以银行保函</w:t>
      </w:r>
      <w:r>
        <w:rPr>
          <w:rFonts w:ascii="宋体" w:hAnsi="宋体" w:hint="eastAsia"/>
          <w:szCs w:val="21"/>
        </w:rPr>
        <w:t>（或《政府采购投标担保函》）</w:t>
      </w:r>
      <w:r>
        <w:rPr>
          <w:rFonts w:ascii="宋体" w:hAnsi="宋体" w:hint="eastAsia"/>
          <w:color w:val="000000"/>
          <w:szCs w:val="21"/>
        </w:rPr>
        <w:t>方式提交投标保证金时，同意和要求投标保函开立银行</w:t>
      </w:r>
      <w:r>
        <w:rPr>
          <w:rFonts w:ascii="宋体" w:hAnsi="宋体" w:hint="eastAsia"/>
          <w:szCs w:val="21"/>
        </w:rPr>
        <w:t>（或开立《政府采购投标担保函》的担保机构）</w:t>
      </w:r>
      <w:r>
        <w:rPr>
          <w:rFonts w:ascii="宋体" w:hAnsi="宋体" w:hint="eastAsia"/>
          <w:color w:val="000000"/>
          <w:szCs w:val="21"/>
        </w:rPr>
        <w:t>应</w:t>
      </w:r>
      <w:r>
        <w:rPr>
          <w:rFonts w:ascii="宋体" w:hAnsi="宋体" w:hint="eastAsia"/>
          <w:b/>
          <w:color w:val="000000"/>
          <w:szCs w:val="21"/>
        </w:rPr>
        <w:t>广东省政府采购中心</w:t>
      </w:r>
      <w:r>
        <w:rPr>
          <w:rFonts w:ascii="宋体" w:hAnsi="宋体" w:hint="eastAsia"/>
          <w:color w:val="000000"/>
          <w:szCs w:val="21"/>
        </w:rPr>
        <w:t>的要求办理支付手续。</w:t>
      </w: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ind w:firstLine="405"/>
        <w:rPr>
          <w:rFonts w:ascii="宋体" w:hAnsi="宋体" w:hint="eastAsia"/>
          <w:color w:val="000000"/>
          <w:szCs w:val="21"/>
        </w:rPr>
      </w:pPr>
      <w:r>
        <w:rPr>
          <w:rFonts w:ascii="宋体" w:hAnsi="宋体" w:hint="eastAsia"/>
          <w:color w:val="000000"/>
          <w:szCs w:val="21"/>
        </w:rPr>
        <w:t>特此承诺！</w:t>
      </w: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ind w:leftChars="2238" w:left="4700"/>
        <w:rPr>
          <w:rFonts w:ascii="宋体" w:hAnsi="宋体" w:hint="eastAsia"/>
          <w:color w:val="000000"/>
          <w:szCs w:val="21"/>
        </w:rPr>
      </w:pPr>
      <w:r>
        <w:rPr>
          <w:rFonts w:ascii="宋体" w:hAnsi="宋体" w:hint="eastAsia"/>
          <w:color w:val="000000"/>
          <w:szCs w:val="21"/>
        </w:rPr>
        <w:t>投标供应商法定名称（公章）；</w:t>
      </w:r>
    </w:p>
    <w:p w:rsidR="00465BE4" w:rsidRDefault="00465BE4" w:rsidP="00465BE4">
      <w:pPr>
        <w:spacing w:line="360" w:lineRule="auto"/>
        <w:ind w:leftChars="2238" w:left="4700"/>
        <w:rPr>
          <w:rFonts w:ascii="宋体" w:hAnsi="宋体" w:hint="eastAsia"/>
          <w:color w:val="000000"/>
          <w:szCs w:val="21"/>
        </w:rPr>
      </w:pPr>
      <w:r>
        <w:rPr>
          <w:rFonts w:ascii="宋体" w:hAnsi="宋体" w:hint="eastAsia"/>
          <w:color w:val="000000"/>
          <w:szCs w:val="21"/>
        </w:rPr>
        <w:t>投标供应</w:t>
      </w:r>
      <w:proofErr w:type="gramStart"/>
      <w:r>
        <w:rPr>
          <w:rFonts w:ascii="宋体" w:hAnsi="宋体" w:hint="eastAsia"/>
          <w:color w:val="000000"/>
          <w:szCs w:val="21"/>
        </w:rPr>
        <w:t>商法定</w:t>
      </w:r>
      <w:proofErr w:type="gramEnd"/>
      <w:r>
        <w:rPr>
          <w:rFonts w:ascii="宋体" w:hAnsi="宋体" w:hint="eastAsia"/>
          <w:color w:val="000000"/>
          <w:szCs w:val="21"/>
        </w:rPr>
        <w:t>地址：</w:t>
      </w:r>
    </w:p>
    <w:p w:rsidR="00465BE4" w:rsidRDefault="00465BE4" w:rsidP="00465BE4">
      <w:pPr>
        <w:spacing w:line="360" w:lineRule="auto"/>
        <w:ind w:leftChars="2238" w:left="4700"/>
        <w:rPr>
          <w:rFonts w:ascii="宋体" w:hAnsi="宋体" w:hint="eastAsia"/>
          <w:color w:val="000000"/>
          <w:szCs w:val="21"/>
        </w:rPr>
      </w:pPr>
      <w:r>
        <w:rPr>
          <w:rFonts w:ascii="宋体" w:hAnsi="宋体" w:hint="eastAsia"/>
          <w:color w:val="000000"/>
          <w:szCs w:val="21"/>
        </w:rPr>
        <w:t>投标供应商授权代表（签字或盖章）：</w:t>
      </w:r>
    </w:p>
    <w:p w:rsidR="00465BE4" w:rsidRDefault="00465BE4" w:rsidP="00465BE4">
      <w:pPr>
        <w:spacing w:line="360" w:lineRule="auto"/>
        <w:ind w:leftChars="2238" w:left="4700"/>
        <w:rPr>
          <w:rFonts w:ascii="宋体" w:hAnsi="宋体" w:hint="eastAsia"/>
          <w:color w:val="000000"/>
          <w:szCs w:val="21"/>
        </w:rPr>
      </w:pPr>
      <w:r>
        <w:rPr>
          <w:rFonts w:ascii="宋体" w:hAnsi="宋体" w:hint="eastAsia"/>
          <w:color w:val="000000"/>
          <w:szCs w:val="21"/>
        </w:rPr>
        <w:t>电    话：</w:t>
      </w:r>
    </w:p>
    <w:p w:rsidR="00465BE4" w:rsidRDefault="00465BE4" w:rsidP="00465BE4">
      <w:pPr>
        <w:spacing w:line="360" w:lineRule="auto"/>
        <w:ind w:leftChars="2238" w:left="4700"/>
        <w:rPr>
          <w:rFonts w:ascii="宋体" w:hAnsi="宋体" w:hint="eastAsia"/>
          <w:color w:val="000000"/>
          <w:szCs w:val="21"/>
        </w:rPr>
      </w:pPr>
      <w:r>
        <w:rPr>
          <w:rFonts w:ascii="宋体" w:hAnsi="宋体" w:hint="eastAsia"/>
          <w:color w:val="000000"/>
          <w:szCs w:val="21"/>
        </w:rPr>
        <w:t>传    真：</w:t>
      </w:r>
    </w:p>
    <w:p w:rsidR="00465BE4" w:rsidRDefault="00465BE4" w:rsidP="00465BE4">
      <w:pPr>
        <w:spacing w:line="360" w:lineRule="auto"/>
        <w:ind w:leftChars="2238" w:left="4700"/>
        <w:rPr>
          <w:rFonts w:ascii="宋体" w:hAnsi="宋体" w:hint="eastAsia"/>
          <w:color w:val="000000"/>
          <w:szCs w:val="21"/>
        </w:rPr>
      </w:pPr>
      <w:r>
        <w:rPr>
          <w:rFonts w:ascii="宋体" w:hAnsi="宋体" w:hint="eastAsia"/>
          <w:color w:val="000000"/>
          <w:szCs w:val="21"/>
        </w:rPr>
        <w:t>承诺日期：</w:t>
      </w: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rPr>
          <w:rFonts w:ascii="宋体" w:hAnsi="宋体" w:hint="eastAsia"/>
          <w:color w:val="000000"/>
          <w:szCs w:val="21"/>
        </w:rPr>
      </w:pPr>
    </w:p>
    <w:p w:rsidR="00465BE4" w:rsidRDefault="00465BE4" w:rsidP="00465BE4">
      <w:pPr>
        <w:spacing w:line="360" w:lineRule="auto"/>
        <w:ind w:left="424" w:hangingChars="202" w:hanging="424"/>
        <w:rPr>
          <w:rFonts w:ascii="宋体" w:hAnsi="宋体" w:hint="eastAsia"/>
          <w:b/>
          <w:szCs w:val="21"/>
        </w:rPr>
      </w:pPr>
      <w:r>
        <w:rPr>
          <w:rFonts w:ascii="宋体" w:hAnsi="宋体" w:hint="eastAsia"/>
          <w:szCs w:val="21"/>
        </w:rPr>
        <w:t>注：投标供应商请注意区分投标保证金及中标服务费收款</w:t>
      </w:r>
      <w:proofErr w:type="gramStart"/>
      <w:r>
        <w:rPr>
          <w:rFonts w:ascii="宋体" w:hAnsi="宋体" w:hint="eastAsia"/>
          <w:szCs w:val="21"/>
        </w:rPr>
        <w:t>帐号</w:t>
      </w:r>
      <w:proofErr w:type="gramEnd"/>
      <w:r>
        <w:rPr>
          <w:rFonts w:ascii="宋体" w:hAnsi="宋体" w:hint="eastAsia"/>
          <w:szCs w:val="21"/>
        </w:rPr>
        <w:t>的区别，务必将保证金按招标文件的要求存入指定的保证金专用账户，中标服务费存入中标通知书中指定的服务费账户。切勿将款项转错账户，以免影响保证金退还的速度。</w:t>
      </w:r>
    </w:p>
    <w:p w:rsidR="00465BE4" w:rsidRDefault="00465BE4" w:rsidP="00465BE4">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eastAsia="宋体" w:hAnsi="宋体"/>
          <w:color w:val="000000"/>
          <w:sz w:val="21"/>
          <w:szCs w:val="21"/>
        </w:rPr>
        <w:br w:type="page"/>
      </w:r>
      <w:bookmarkStart w:id="12" w:name="_Toc278274498"/>
      <w:r>
        <w:rPr>
          <w:rFonts w:ascii="宋体" w:eastAsia="宋体" w:hAnsi="宋体" w:hint="eastAsia"/>
          <w:sz w:val="21"/>
          <w:szCs w:val="21"/>
        </w:rPr>
        <w:lastRenderedPageBreak/>
        <w:t>唱标信封（独立封装）</w:t>
      </w:r>
      <w:bookmarkEnd w:id="12"/>
    </w:p>
    <w:p w:rsidR="00465BE4" w:rsidRDefault="00465BE4" w:rsidP="00465BE4">
      <w:pPr>
        <w:tabs>
          <w:tab w:val="left" w:pos="540"/>
        </w:tabs>
        <w:spacing w:line="360" w:lineRule="auto"/>
        <w:rPr>
          <w:rFonts w:ascii="宋体" w:hAnsi="宋体" w:hint="eastAsia"/>
          <w:b/>
          <w:szCs w:val="21"/>
        </w:rPr>
      </w:pPr>
    </w:p>
    <w:p w:rsidR="00465BE4" w:rsidRDefault="00465BE4" w:rsidP="00465BE4">
      <w:pPr>
        <w:widowControl/>
        <w:spacing w:line="360" w:lineRule="auto"/>
        <w:ind w:firstLineChars="202" w:firstLine="424"/>
        <w:jc w:val="left"/>
        <w:rPr>
          <w:rFonts w:ascii="宋体" w:hAnsi="宋体" w:hint="eastAsia"/>
          <w:color w:val="000000"/>
          <w:szCs w:val="21"/>
        </w:rPr>
      </w:pPr>
      <w:r>
        <w:rPr>
          <w:rFonts w:ascii="宋体" w:hAnsi="宋体" w:hint="eastAsia"/>
          <w:color w:val="000000"/>
          <w:szCs w:val="21"/>
        </w:rPr>
        <w:t>将下列内容单独密封装入“唱标信封”。</w:t>
      </w:r>
    </w:p>
    <w:p w:rsidR="00465BE4" w:rsidRDefault="00465BE4" w:rsidP="00465BE4">
      <w:pPr>
        <w:widowControl/>
        <w:spacing w:line="360" w:lineRule="auto"/>
        <w:ind w:firstLineChars="202" w:firstLine="424"/>
        <w:jc w:val="left"/>
        <w:rPr>
          <w:rFonts w:ascii="宋体" w:hAnsi="宋体" w:hint="eastAsia"/>
          <w:color w:val="000000"/>
          <w:szCs w:val="21"/>
        </w:rPr>
      </w:pPr>
    </w:p>
    <w:p w:rsidR="00465BE4" w:rsidRDefault="00465BE4" w:rsidP="00465BE4">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10.1</w:t>
      </w:r>
      <w:r>
        <w:rPr>
          <w:rFonts w:ascii="宋体" w:eastAsia="宋体" w:hAnsi="宋体" w:hint="eastAsia"/>
          <w:color w:val="000000"/>
          <w:sz w:val="21"/>
          <w:szCs w:val="21"/>
        </w:rPr>
        <w:tab/>
        <w:t>《报价一览表》(从投标文件正本中复印并盖章)</w:t>
      </w:r>
    </w:p>
    <w:p w:rsidR="00465BE4" w:rsidRDefault="00465BE4" w:rsidP="00465BE4">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10.2</w:t>
      </w:r>
      <w:r>
        <w:rPr>
          <w:rFonts w:ascii="宋体" w:eastAsia="宋体" w:hAnsi="宋体" w:hint="eastAsia"/>
          <w:color w:val="000000"/>
          <w:sz w:val="21"/>
          <w:szCs w:val="21"/>
        </w:rPr>
        <w:tab/>
        <w:t>优惠或折扣说明（如有）</w:t>
      </w:r>
    </w:p>
    <w:p w:rsidR="00465BE4" w:rsidRDefault="00465BE4" w:rsidP="00465BE4">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10.3</w:t>
      </w:r>
      <w:r>
        <w:rPr>
          <w:rFonts w:ascii="宋体" w:eastAsia="宋体" w:hAnsi="宋体" w:hint="eastAsia"/>
          <w:color w:val="000000"/>
          <w:sz w:val="21"/>
          <w:szCs w:val="21"/>
        </w:rPr>
        <w:tab/>
        <w:t>退保证金说明（原件）</w:t>
      </w:r>
    </w:p>
    <w:p w:rsidR="00465BE4" w:rsidRDefault="00465BE4" w:rsidP="00465BE4">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10.4</w:t>
      </w:r>
      <w:r>
        <w:rPr>
          <w:rFonts w:ascii="宋体" w:eastAsia="宋体" w:hAnsi="宋体" w:hint="eastAsia"/>
          <w:color w:val="000000"/>
          <w:sz w:val="21"/>
          <w:szCs w:val="21"/>
        </w:rPr>
        <w:tab/>
        <w:t>《投标保函》（或《政府采购投标担保函》）原件或交付投标保证金（非保函形式）的银行回单复印件</w:t>
      </w:r>
    </w:p>
    <w:p w:rsidR="00465BE4" w:rsidRDefault="00465BE4" w:rsidP="00465BE4">
      <w:pPr>
        <w:widowControl/>
        <w:tabs>
          <w:tab w:val="left" w:pos="720"/>
        </w:tabs>
        <w:spacing w:line="360" w:lineRule="auto"/>
        <w:rPr>
          <w:rFonts w:ascii="宋体" w:hAnsi="宋体" w:hint="eastAsia"/>
          <w:color w:val="000000"/>
          <w:szCs w:val="21"/>
        </w:rPr>
      </w:pPr>
    </w:p>
    <w:p w:rsidR="00465BE4" w:rsidRDefault="00465BE4" w:rsidP="00465BE4">
      <w:pPr>
        <w:widowControl/>
        <w:spacing w:line="360" w:lineRule="auto"/>
        <w:ind w:firstLineChars="202" w:firstLine="424"/>
        <w:jc w:val="left"/>
        <w:rPr>
          <w:rFonts w:hint="eastAsia"/>
          <w:color w:val="000000"/>
        </w:rPr>
      </w:pPr>
      <w:r>
        <w:rPr>
          <w:rFonts w:ascii="宋体" w:hAnsi="宋体"/>
          <w:color w:val="000000"/>
          <w:szCs w:val="21"/>
        </w:rPr>
        <w:br w:type="page"/>
      </w:r>
    </w:p>
    <w:p w:rsidR="00465BE4" w:rsidRDefault="00465BE4" w:rsidP="00465BE4">
      <w:pPr>
        <w:snapToGrid w:val="0"/>
        <w:spacing w:line="360" w:lineRule="auto"/>
        <w:rPr>
          <w:rStyle w:val="FontStyle17"/>
          <w:rFonts w:ascii="宋体" w:hAnsi="宋体" w:cs="宋体" w:hint="eastAsia"/>
          <w:b/>
          <w:spacing w:val="10"/>
          <w:sz w:val="24"/>
        </w:rPr>
      </w:pPr>
      <w:r>
        <w:rPr>
          <w:rStyle w:val="FontStyle17"/>
          <w:rFonts w:ascii="宋体" w:hAnsi="宋体" w:cs="宋体" w:hint="eastAsia"/>
          <w:b/>
          <w:spacing w:val="10"/>
          <w:sz w:val="24"/>
        </w:rPr>
        <w:lastRenderedPageBreak/>
        <w:t>必须用“√”在</w:t>
      </w:r>
      <w:r>
        <w:rPr>
          <w:rFonts w:ascii="MingLiU" w:eastAsia="MingLiU" w:hAnsi="MingLiU" w:hint="eastAsia"/>
          <w:b/>
          <w:sz w:val="24"/>
        </w:rPr>
        <w:t>□</w:t>
      </w:r>
      <w:r>
        <w:rPr>
          <w:rStyle w:val="FontStyle17"/>
          <w:rFonts w:ascii="宋体" w:hAnsi="宋体" w:cs="宋体" w:hint="eastAsia"/>
          <w:b/>
          <w:spacing w:val="10"/>
          <w:sz w:val="24"/>
        </w:rPr>
        <w:t>选择：</w:t>
      </w:r>
      <w:r>
        <w:rPr>
          <w:rStyle w:val="FontStyle17"/>
          <w:rFonts w:ascii="宋体" w:hAnsi="宋体" w:cs="宋体" w:hint="eastAsia"/>
          <w:b/>
          <w:spacing w:val="10"/>
          <w:sz w:val="24"/>
        </w:rPr>
        <w:t xml:space="preserve">  A</w:t>
      </w:r>
      <w:r>
        <w:rPr>
          <w:rStyle w:val="FontStyle17"/>
          <w:rFonts w:ascii="宋体" w:hAnsi="宋体" w:cs="宋体" w:hint="eastAsia"/>
          <w:b/>
          <w:spacing w:val="10"/>
          <w:sz w:val="24"/>
        </w:rPr>
        <w:t>原路退回</w:t>
      </w:r>
      <w:r>
        <w:rPr>
          <w:rStyle w:val="FontStyle17"/>
          <w:rFonts w:ascii="宋体" w:hAnsi="宋体" w:cs="宋体" w:hint="eastAsia"/>
          <w:b/>
          <w:spacing w:val="10"/>
          <w:sz w:val="24"/>
        </w:rPr>
        <w:t xml:space="preserve"> </w:t>
      </w:r>
      <w:r>
        <w:rPr>
          <w:rFonts w:ascii="MingLiU" w:eastAsia="MingLiU" w:hAnsi="MingLiU" w:hint="eastAsia"/>
          <w:b/>
          <w:sz w:val="24"/>
        </w:rPr>
        <w:t>□</w:t>
      </w:r>
      <w:r>
        <w:rPr>
          <w:rStyle w:val="FontStyle17"/>
          <w:rFonts w:ascii="宋体" w:hAnsi="宋体" w:cs="宋体" w:hint="eastAsia"/>
          <w:b/>
          <w:spacing w:val="10"/>
          <w:sz w:val="24"/>
        </w:rPr>
        <w:t xml:space="preserve">        B</w:t>
      </w:r>
      <w:r>
        <w:rPr>
          <w:rStyle w:val="FontStyle17"/>
          <w:rFonts w:ascii="宋体" w:hAnsi="宋体" w:cs="宋体" w:hint="eastAsia"/>
          <w:b/>
          <w:spacing w:val="10"/>
          <w:sz w:val="24"/>
        </w:rPr>
        <w:t>非原路退回</w:t>
      </w:r>
      <w:r>
        <w:rPr>
          <w:rStyle w:val="FontStyle17"/>
          <w:rFonts w:ascii="宋体" w:hAnsi="宋体" w:cs="宋体" w:hint="eastAsia"/>
          <w:b/>
          <w:spacing w:val="10"/>
          <w:sz w:val="24"/>
        </w:rPr>
        <w:t xml:space="preserve"> </w:t>
      </w:r>
      <w:r>
        <w:rPr>
          <w:rFonts w:ascii="MingLiU" w:eastAsia="MingLiU" w:hAnsi="MingLiU" w:hint="eastAsia"/>
          <w:b/>
          <w:sz w:val="24"/>
        </w:rPr>
        <w:t>□</w:t>
      </w:r>
    </w:p>
    <w:p w:rsidR="00465BE4" w:rsidRDefault="00465BE4" w:rsidP="00465BE4">
      <w:pPr>
        <w:widowControl/>
        <w:spacing w:line="360" w:lineRule="auto"/>
        <w:jc w:val="left"/>
        <w:rPr>
          <w:rFonts w:hint="eastAsia"/>
          <w:color w:val="000000"/>
        </w:rPr>
      </w:pPr>
      <w:r>
        <w:rPr>
          <w:rFonts w:hint="eastAsia"/>
          <w:color w:val="000000"/>
        </w:rPr>
        <w:t>注：</w:t>
      </w:r>
      <w:r>
        <w:rPr>
          <w:rFonts w:hint="eastAsia"/>
          <w:color w:val="000000"/>
        </w:rPr>
        <w:t>1.</w:t>
      </w:r>
      <w:r>
        <w:rPr>
          <w:rFonts w:hint="eastAsia"/>
          <w:color w:val="000000"/>
        </w:rPr>
        <w:t>本表无论选择“原路退回”或“非原路退回”，开标日必须放入唱标信封。</w:t>
      </w:r>
    </w:p>
    <w:p w:rsidR="00465BE4" w:rsidRDefault="00465BE4" w:rsidP="00465BE4">
      <w:pPr>
        <w:widowControl/>
        <w:spacing w:line="360" w:lineRule="auto"/>
        <w:ind w:firstLineChars="202" w:firstLine="424"/>
        <w:jc w:val="left"/>
        <w:rPr>
          <w:rFonts w:hint="eastAsia"/>
          <w:color w:val="000000"/>
        </w:rPr>
      </w:pPr>
      <w:r>
        <w:rPr>
          <w:rFonts w:hint="eastAsia"/>
          <w:color w:val="000000"/>
        </w:rPr>
        <w:t>2.</w:t>
      </w:r>
      <w:r>
        <w:rPr>
          <w:rFonts w:hint="eastAsia"/>
          <w:color w:val="000000"/>
        </w:rPr>
        <w:t>原路退回：即按原来款单位、原来款账号、原来</w:t>
      </w:r>
      <w:proofErr w:type="gramStart"/>
      <w:r>
        <w:rPr>
          <w:rFonts w:hint="eastAsia"/>
          <w:color w:val="000000"/>
        </w:rPr>
        <w:t>款银行</w:t>
      </w:r>
      <w:proofErr w:type="gramEnd"/>
      <w:r>
        <w:rPr>
          <w:rFonts w:hint="eastAsia"/>
          <w:color w:val="000000"/>
        </w:rPr>
        <w:t>退回保证金。</w:t>
      </w:r>
    </w:p>
    <w:p w:rsidR="00465BE4" w:rsidRDefault="00465BE4" w:rsidP="00465BE4">
      <w:pPr>
        <w:widowControl/>
        <w:spacing w:line="360" w:lineRule="auto"/>
        <w:ind w:firstLineChars="202" w:firstLine="424"/>
        <w:jc w:val="left"/>
        <w:rPr>
          <w:rFonts w:hint="eastAsia"/>
          <w:color w:val="000000"/>
        </w:rPr>
      </w:pPr>
      <w:r>
        <w:rPr>
          <w:rFonts w:hint="eastAsia"/>
          <w:color w:val="000000"/>
        </w:rPr>
        <w:t>3.</w:t>
      </w:r>
      <w:r>
        <w:rPr>
          <w:rFonts w:hint="eastAsia"/>
          <w:color w:val="000000"/>
        </w:rPr>
        <w:t>投标</w:t>
      </w:r>
      <w:r>
        <w:rPr>
          <w:rFonts w:hint="eastAsia"/>
          <w:color w:val="000000"/>
        </w:rPr>
        <w:t>/</w:t>
      </w:r>
      <w:r>
        <w:rPr>
          <w:rFonts w:hint="eastAsia"/>
          <w:color w:val="000000"/>
        </w:rPr>
        <w:t>报价保证金采取原路退回方式的，请勿填写下列资料，以免造成退保延误。</w:t>
      </w:r>
    </w:p>
    <w:p w:rsidR="00465BE4" w:rsidRDefault="00465BE4" w:rsidP="00465BE4">
      <w:pPr>
        <w:widowControl/>
        <w:spacing w:line="360" w:lineRule="auto"/>
        <w:ind w:firstLineChars="202" w:firstLine="424"/>
        <w:jc w:val="left"/>
        <w:rPr>
          <w:rFonts w:hint="eastAsia"/>
          <w:color w:val="000000"/>
        </w:rPr>
      </w:pPr>
    </w:p>
    <w:p w:rsidR="00465BE4" w:rsidRDefault="00465BE4" w:rsidP="00465BE4">
      <w:pPr>
        <w:snapToGrid w:val="0"/>
        <w:jc w:val="center"/>
        <w:rPr>
          <w:rStyle w:val="FontStyle17"/>
          <w:rFonts w:hAnsi="宋体" w:cs="宋体" w:hint="eastAsia"/>
          <w:b/>
          <w:spacing w:val="10"/>
          <w:sz w:val="36"/>
          <w:szCs w:val="36"/>
        </w:rPr>
      </w:pPr>
      <w:r>
        <w:rPr>
          <w:rStyle w:val="FontStyle17"/>
          <w:rFonts w:hAnsi="宋体" w:cs="宋体" w:hint="eastAsia"/>
          <w:b/>
          <w:spacing w:val="10"/>
          <w:sz w:val="36"/>
          <w:szCs w:val="36"/>
        </w:rPr>
        <w:t>退保证金说明</w:t>
      </w:r>
    </w:p>
    <w:p w:rsidR="00465BE4" w:rsidRDefault="00465BE4" w:rsidP="00465BE4">
      <w:pPr>
        <w:widowControl/>
        <w:tabs>
          <w:tab w:val="left" w:pos="720"/>
        </w:tabs>
        <w:spacing w:line="360" w:lineRule="auto"/>
        <w:rPr>
          <w:rFonts w:ascii="宋体" w:hAnsi="宋体" w:hint="eastAsia"/>
          <w:szCs w:val="21"/>
        </w:rPr>
      </w:pPr>
      <w:r>
        <w:rPr>
          <w:rFonts w:ascii="宋体" w:hAnsi="宋体" w:hint="eastAsia"/>
          <w:szCs w:val="21"/>
        </w:rPr>
        <w:t>致：</w:t>
      </w:r>
      <w:r>
        <w:rPr>
          <w:rFonts w:ascii="宋体" w:hAnsi="宋体" w:hint="eastAsia"/>
          <w:szCs w:val="21"/>
          <w:u w:val="single"/>
        </w:rPr>
        <w:t xml:space="preserve">                   </w:t>
      </w:r>
      <w:r>
        <w:rPr>
          <w:rFonts w:ascii="宋体" w:hAnsi="宋体" w:hint="eastAsia"/>
          <w:szCs w:val="21"/>
        </w:rPr>
        <w:t>中心</w:t>
      </w:r>
    </w:p>
    <w:p w:rsidR="00465BE4" w:rsidRDefault="00465BE4" w:rsidP="00465BE4">
      <w:pPr>
        <w:widowControl/>
        <w:spacing w:line="360" w:lineRule="auto"/>
        <w:ind w:firstLineChars="202" w:firstLine="424"/>
        <w:jc w:val="left"/>
        <w:rPr>
          <w:rFonts w:ascii="宋体" w:hAnsi="宋体" w:hint="eastAsia"/>
          <w:szCs w:val="21"/>
        </w:rPr>
      </w:pPr>
      <w:r>
        <w:rPr>
          <w:rFonts w:ascii="宋体" w:hAnsi="宋体" w:hint="eastAsia"/>
          <w:szCs w:val="21"/>
        </w:rPr>
        <w:t>我方为</w:t>
      </w:r>
      <w:r>
        <w:rPr>
          <w:rFonts w:ascii="宋体" w:hAnsi="宋体" w:hint="eastAsia"/>
          <w:szCs w:val="21"/>
          <w:u w:val="single"/>
        </w:rPr>
        <w:t xml:space="preserve">                          </w:t>
      </w:r>
      <w:r>
        <w:rPr>
          <w:rFonts w:ascii="宋体" w:hAnsi="宋体" w:hint="eastAsia"/>
          <w:szCs w:val="21"/>
        </w:rPr>
        <w:t xml:space="preserve">项目的投标，采购项目编号为 </w:t>
      </w:r>
      <w:r>
        <w:rPr>
          <w:rFonts w:ascii="宋体" w:hAnsi="宋体" w:hint="eastAsia"/>
          <w:szCs w:val="21"/>
          <w:u w:val="single"/>
        </w:rPr>
        <w:t xml:space="preserve">                   </w:t>
      </w:r>
      <w:r>
        <w:rPr>
          <w:rFonts w:ascii="宋体" w:hAnsi="宋体" w:hint="eastAsia"/>
          <w:szCs w:val="21"/>
        </w:rPr>
        <w:t>所提交的保证金</w:t>
      </w:r>
      <w:r>
        <w:rPr>
          <w:rFonts w:ascii="宋体" w:hAnsi="宋体" w:hint="eastAsia"/>
          <w:szCs w:val="21"/>
          <w:u w:val="single"/>
        </w:rPr>
        <w:t xml:space="preserve">                   </w:t>
      </w:r>
      <w:r>
        <w:rPr>
          <w:rFonts w:ascii="宋体" w:hAnsi="宋体" w:hint="eastAsia"/>
          <w:szCs w:val="21"/>
        </w:rPr>
        <w:t>元，请贵中心退还时划到以下账户：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2094"/>
        <w:gridCol w:w="1980"/>
        <w:gridCol w:w="1620"/>
        <w:gridCol w:w="2669"/>
      </w:tblGrid>
      <w:tr w:rsidR="00465BE4" w:rsidTr="0026618F">
        <w:trPr>
          <w:trHeight w:val="490"/>
        </w:trPr>
        <w:tc>
          <w:tcPr>
            <w:tcW w:w="426" w:type="dxa"/>
            <w:vMerge w:val="restart"/>
            <w:vAlign w:val="center"/>
          </w:tcPr>
          <w:p w:rsidR="00465BE4" w:rsidRDefault="00465BE4" w:rsidP="0026618F">
            <w:pPr>
              <w:spacing w:line="360" w:lineRule="auto"/>
              <w:ind w:rightChars="98" w:right="206"/>
              <w:jc w:val="center"/>
              <w:rPr>
                <w:rStyle w:val="FontStyle17"/>
                <w:rFonts w:ascii="宋体" w:hAnsi="宋体" w:cs="宋体" w:hint="eastAsia"/>
                <w:spacing w:val="10"/>
                <w:szCs w:val="21"/>
              </w:rPr>
            </w:pPr>
            <w:r>
              <w:rPr>
                <w:rStyle w:val="FontStyle17"/>
                <w:rFonts w:ascii="宋体" w:hAnsi="宋体" w:cs="宋体" w:hint="eastAsia"/>
                <w:spacing w:val="10"/>
                <w:szCs w:val="21"/>
              </w:rPr>
              <w:t>收款单位</w:t>
            </w:r>
          </w:p>
        </w:tc>
        <w:tc>
          <w:tcPr>
            <w:tcW w:w="2094" w:type="dxa"/>
          </w:tcPr>
          <w:p w:rsidR="00465BE4" w:rsidRDefault="00465BE4" w:rsidP="0026618F">
            <w:pPr>
              <w:spacing w:line="360" w:lineRule="auto"/>
              <w:ind w:rightChars="98" w:right="206"/>
              <w:rPr>
                <w:rStyle w:val="FontStyle17"/>
                <w:rFonts w:ascii="宋体" w:hAnsi="宋体" w:cs="宋体" w:hint="eastAsia"/>
                <w:spacing w:val="10"/>
                <w:szCs w:val="21"/>
              </w:rPr>
            </w:pPr>
            <w:r>
              <w:rPr>
                <w:rStyle w:val="FontStyle17"/>
                <w:rFonts w:ascii="宋体" w:hAnsi="宋体" w:cs="宋体" w:hint="eastAsia"/>
                <w:spacing w:val="10"/>
                <w:szCs w:val="21"/>
              </w:rPr>
              <w:t>收款单位名称</w:t>
            </w:r>
          </w:p>
        </w:tc>
        <w:tc>
          <w:tcPr>
            <w:tcW w:w="6269" w:type="dxa"/>
            <w:gridSpan w:val="3"/>
          </w:tcPr>
          <w:p w:rsidR="00465BE4" w:rsidRDefault="00465BE4" w:rsidP="0026618F">
            <w:pPr>
              <w:spacing w:line="360" w:lineRule="auto"/>
              <w:ind w:rightChars="98" w:right="206"/>
              <w:rPr>
                <w:rStyle w:val="FontStyle17"/>
                <w:rFonts w:ascii="宋体" w:hAnsi="宋体" w:cs="宋体" w:hint="eastAsia"/>
                <w:spacing w:val="10"/>
                <w:szCs w:val="21"/>
              </w:rPr>
            </w:pPr>
          </w:p>
        </w:tc>
      </w:tr>
      <w:tr w:rsidR="00465BE4" w:rsidTr="0026618F">
        <w:trPr>
          <w:trHeight w:val="457"/>
        </w:trPr>
        <w:tc>
          <w:tcPr>
            <w:tcW w:w="426" w:type="dxa"/>
            <w:vMerge/>
          </w:tcPr>
          <w:p w:rsidR="00465BE4" w:rsidRDefault="00465BE4" w:rsidP="0026618F">
            <w:pPr>
              <w:spacing w:line="360" w:lineRule="auto"/>
              <w:ind w:rightChars="98" w:right="206"/>
              <w:rPr>
                <w:rStyle w:val="FontStyle17"/>
                <w:rFonts w:ascii="宋体" w:hAnsi="宋体" w:cs="宋体" w:hint="eastAsia"/>
                <w:spacing w:val="10"/>
                <w:szCs w:val="21"/>
              </w:rPr>
            </w:pPr>
          </w:p>
        </w:tc>
        <w:tc>
          <w:tcPr>
            <w:tcW w:w="2094" w:type="dxa"/>
          </w:tcPr>
          <w:p w:rsidR="00465BE4" w:rsidRDefault="00465BE4" w:rsidP="0026618F">
            <w:pPr>
              <w:spacing w:line="360" w:lineRule="auto"/>
              <w:ind w:rightChars="98" w:right="206"/>
              <w:rPr>
                <w:rStyle w:val="FontStyle17"/>
                <w:rFonts w:ascii="宋体" w:hAnsi="宋体" w:cs="宋体" w:hint="eastAsia"/>
                <w:spacing w:val="10"/>
                <w:szCs w:val="21"/>
              </w:rPr>
            </w:pPr>
            <w:r>
              <w:rPr>
                <w:rStyle w:val="FontStyle17"/>
                <w:rFonts w:ascii="宋体" w:hAnsi="宋体" w:cs="宋体" w:hint="eastAsia"/>
                <w:spacing w:val="10"/>
                <w:szCs w:val="21"/>
              </w:rPr>
              <w:t>收款单位地址</w:t>
            </w:r>
          </w:p>
        </w:tc>
        <w:tc>
          <w:tcPr>
            <w:tcW w:w="6269" w:type="dxa"/>
            <w:gridSpan w:val="3"/>
          </w:tcPr>
          <w:p w:rsidR="00465BE4" w:rsidRDefault="00465BE4" w:rsidP="0026618F">
            <w:pPr>
              <w:spacing w:line="360" w:lineRule="auto"/>
              <w:ind w:rightChars="98" w:right="206"/>
              <w:rPr>
                <w:rStyle w:val="FontStyle17"/>
                <w:rFonts w:ascii="宋体" w:hAnsi="宋体" w:cs="宋体" w:hint="eastAsia"/>
                <w:spacing w:val="10"/>
                <w:szCs w:val="21"/>
              </w:rPr>
            </w:pPr>
          </w:p>
        </w:tc>
      </w:tr>
      <w:tr w:rsidR="00465BE4" w:rsidTr="0026618F">
        <w:trPr>
          <w:trHeight w:val="588"/>
        </w:trPr>
        <w:tc>
          <w:tcPr>
            <w:tcW w:w="426" w:type="dxa"/>
            <w:vMerge/>
          </w:tcPr>
          <w:p w:rsidR="00465BE4" w:rsidRDefault="00465BE4" w:rsidP="0026618F">
            <w:pPr>
              <w:spacing w:line="360" w:lineRule="auto"/>
              <w:ind w:rightChars="98" w:right="206"/>
              <w:rPr>
                <w:rStyle w:val="FontStyle17"/>
                <w:rFonts w:ascii="宋体" w:hAnsi="宋体" w:cs="宋体" w:hint="eastAsia"/>
                <w:spacing w:val="10"/>
                <w:szCs w:val="21"/>
              </w:rPr>
            </w:pPr>
          </w:p>
        </w:tc>
        <w:tc>
          <w:tcPr>
            <w:tcW w:w="2094" w:type="dxa"/>
          </w:tcPr>
          <w:p w:rsidR="00465BE4" w:rsidRDefault="00465BE4" w:rsidP="0026618F">
            <w:pPr>
              <w:ind w:rightChars="98" w:right="206"/>
              <w:rPr>
                <w:rStyle w:val="FontStyle17"/>
                <w:rFonts w:ascii="宋体" w:hAnsi="宋体" w:cs="宋体" w:hint="eastAsia"/>
                <w:spacing w:val="10"/>
                <w:szCs w:val="21"/>
              </w:rPr>
            </w:pPr>
            <w:r>
              <w:rPr>
                <w:rStyle w:val="FontStyle17"/>
                <w:rFonts w:ascii="宋体" w:hAnsi="宋体" w:cs="宋体" w:hint="eastAsia"/>
                <w:spacing w:val="10"/>
                <w:szCs w:val="21"/>
              </w:rPr>
              <w:t xml:space="preserve">   </w:t>
            </w:r>
            <w:r>
              <w:rPr>
                <w:rStyle w:val="FontStyle17"/>
                <w:rFonts w:ascii="宋体" w:hAnsi="宋体" w:cs="宋体" w:hint="eastAsia"/>
                <w:spacing w:val="10"/>
                <w:szCs w:val="21"/>
              </w:rPr>
              <w:t>开户银行</w:t>
            </w:r>
          </w:p>
          <w:p w:rsidR="00465BE4" w:rsidRDefault="00465BE4" w:rsidP="0026618F">
            <w:pPr>
              <w:ind w:rightChars="98" w:right="206"/>
              <w:rPr>
                <w:rStyle w:val="FontStyle17"/>
                <w:rFonts w:ascii="宋体" w:hAnsi="宋体" w:cs="宋体" w:hint="eastAsia"/>
                <w:spacing w:val="10"/>
                <w:szCs w:val="21"/>
              </w:rPr>
            </w:pPr>
            <w:r>
              <w:rPr>
                <w:rStyle w:val="FontStyle17"/>
                <w:rFonts w:ascii="宋体" w:hAnsi="宋体" w:cs="宋体" w:hint="eastAsia"/>
                <w:spacing w:val="10"/>
                <w:szCs w:val="21"/>
              </w:rPr>
              <w:t>（含汇入地点）</w:t>
            </w:r>
          </w:p>
        </w:tc>
        <w:tc>
          <w:tcPr>
            <w:tcW w:w="6269" w:type="dxa"/>
            <w:gridSpan w:val="3"/>
            <w:vAlign w:val="center"/>
          </w:tcPr>
          <w:p w:rsidR="00465BE4" w:rsidRDefault="00465BE4" w:rsidP="00465BE4">
            <w:pPr>
              <w:spacing w:line="360" w:lineRule="auto"/>
              <w:ind w:rightChars="98" w:right="206" w:firstLineChars="200" w:firstLine="600"/>
              <w:rPr>
                <w:rStyle w:val="FontStyle17"/>
                <w:rFonts w:ascii="宋体" w:hAnsi="宋体" w:cs="宋体" w:hint="eastAsia"/>
                <w:spacing w:val="10"/>
                <w:szCs w:val="21"/>
              </w:rPr>
            </w:pPr>
            <w:r>
              <w:rPr>
                <w:rStyle w:val="FontStyle17"/>
                <w:rFonts w:ascii="宋体" w:hAnsi="宋体" w:cs="宋体" w:hint="eastAsia"/>
                <w:spacing w:val="10"/>
                <w:szCs w:val="21"/>
              </w:rPr>
              <w:t>省</w:t>
            </w:r>
            <w:r>
              <w:rPr>
                <w:rStyle w:val="FontStyle17"/>
                <w:rFonts w:ascii="宋体" w:hAnsi="宋体" w:cs="宋体" w:hint="eastAsia"/>
                <w:spacing w:val="10"/>
                <w:szCs w:val="21"/>
              </w:rPr>
              <w:t xml:space="preserve">    </w:t>
            </w:r>
            <w:r>
              <w:rPr>
                <w:rStyle w:val="FontStyle17"/>
                <w:rFonts w:ascii="宋体" w:hAnsi="宋体" w:cs="宋体" w:hint="eastAsia"/>
                <w:spacing w:val="10"/>
                <w:szCs w:val="21"/>
              </w:rPr>
              <w:t>市（县）</w:t>
            </w:r>
            <w:r>
              <w:rPr>
                <w:rStyle w:val="FontStyle17"/>
                <w:rFonts w:ascii="宋体" w:hAnsi="宋体" w:cs="宋体" w:hint="eastAsia"/>
                <w:spacing w:val="10"/>
                <w:szCs w:val="21"/>
              </w:rPr>
              <w:t xml:space="preserve">      </w:t>
            </w:r>
            <w:r>
              <w:rPr>
                <w:rStyle w:val="FontStyle17"/>
                <w:rFonts w:ascii="宋体" w:hAnsi="宋体" w:cs="宋体" w:hint="eastAsia"/>
                <w:spacing w:val="10"/>
                <w:szCs w:val="21"/>
              </w:rPr>
              <w:t>银行</w:t>
            </w:r>
            <w:r>
              <w:rPr>
                <w:rStyle w:val="FontStyle17"/>
                <w:rFonts w:ascii="宋体" w:hAnsi="宋体" w:cs="宋体" w:hint="eastAsia"/>
                <w:spacing w:val="10"/>
                <w:szCs w:val="21"/>
              </w:rPr>
              <w:t xml:space="preserve">       </w:t>
            </w:r>
            <w:r>
              <w:rPr>
                <w:rStyle w:val="FontStyle17"/>
                <w:rFonts w:ascii="宋体" w:hAnsi="宋体" w:cs="宋体" w:hint="eastAsia"/>
                <w:spacing w:val="10"/>
                <w:szCs w:val="21"/>
              </w:rPr>
              <w:t>支行（分理处）</w:t>
            </w:r>
            <w:r>
              <w:rPr>
                <w:rStyle w:val="FontStyle17"/>
                <w:rFonts w:ascii="宋体" w:hAnsi="宋体" w:cs="宋体" w:hint="eastAsia"/>
                <w:spacing w:val="10"/>
                <w:szCs w:val="21"/>
              </w:rPr>
              <w:t xml:space="preserve">       </w:t>
            </w:r>
          </w:p>
        </w:tc>
      </w:tr>
      <w:tr w:rsidR="00465BE4" w:rsidTr="0026618F">
        <w:trPr>
          <w:trHeight w:val="420"/>
        </w:trPr>
        <w:tc>
          <w:tcPr>
            <w:tcW w:w="426" w:type="dxa"/>
            <w:vMerge/>
          </w:tcPr>
          <w:p w:rsidR="00465BE4" w:rsidRDefault="00465BE4" w:rsidP="0026618F">
            <w:pPr>
              <w:spacing w:line="360" w:lineRule="auto"/>
              <w:ind w:rightChars="98" w:right="206"/>
              <w:rPr>
                <w:rStyle w:val="FontStyle17"/>
                <w:rFonts w:ascii="宋体" w:hAnsi="宋体" w:cs="宋体" w:hint="eastAsia"/>
                <w:spacing w:val="10"/>
                <w:szCs w:val="21"/>
              </w:rPr>
            </w:pPr>
          </w:p>
        </w:tc>
        <w:tc>
          <w:tcPr>
            <w:tcW w:w="2094" w:type="dxa"/>
          </w:tcPr>
          <w:p w:rsidR="00465BE4" w:rsidRDefault="00465BE4" w:rsidP="0026618F">
            <w:pPr>
              <w:spacing w:line="360" w:lineRule="auto"/>
              <w:ind w:rightChars="98" w:right="206"/>
              <w:jc w:val="center"/>
              <w:rPr>
                <w:rStyle w:val="FontStyle17"/>
                <w:rFonts w:ascii="宋体" w:hAnsi="宋体" w:cs="宋体" w:hint="eastAsia"/>
                <w:spacing w:val="10"/>
                <w:szCs w:val="21"/>
              </w:rPr>
            </w:pPr>
            <w:proofErr w:type="gramStart"/>
            <w:r>
              <w:rPr>
                <w:rStyle w:val="FontStyle17"/>
                <w:rFonts w:ascii="宋体" w:hAnsi="宋体" w:cs="宋体" w:hint="eastAsia"/>
                <w:spacing w:val="10"/>
                <w:szCs w:val="21"/>
              </w:rPr>
              <w:t>账</w:t>
            </w:r>
            <w:proofErr w:type="gramEnd"/>
            <w:r>
              <w:rPr>
                <w:rStyle w:val="FontStyle17"/>
                <w:rFonts w:ascii="宋体" w:hAnsi="宋体" w:cs="宋体" w:hint="eastAsia"/>
                <w:spacing w:val="10"/>
                <w:szCs w:val="21"/>
              </w:rPr>
              <w:t xml:space="preserve">  </w:t>
            </w:r>
            <w:r>
              <w:rPr>
                <w:rStyle w:val="FontStyle17"/>
                <w:rFonts w:ascii="宋体" w:hAnsi="宋体" w:cs="宋体" w:hint="eastAsia"/>
                <w:spacing w:val="10"/>
                <w:szCs w:val="21"/>
              </w:rPr>
              <w:t>号</w:t>
            </w:r>
          </w:p>
        </w:tc>
        <w:tc>
          <w:tcPr>
            <w:tcW w:w="6269" w:type="dxa"/>
            <w:gridSpan w:val="3"/>
          </w:tcPr>
          <w:p w:rsidR="00465BE4" w:rsidRDefault="00465BE4" w:rsidP="0026618F">
            <w:pPr>
              <w:spacing w:line="360" w:lineRule="auto"/>
              <w:ind w:rightChars="98" w:right="206"/>
              <w:rPr>
                <w:rStyle w:val="FontStyle17"/>
                <w:rFonts w:ascii="宋体" w:hAnsi="宋体" w:cs="宋体" w:hint="eastAsia"/>
                <w:spacing w:val="10"/>
                <w:szCs w:val="21"/>
              </w:rPr>
            </w:pPr>
          </w:p>
        </w:tc>
      </w:tr>
      <w:tr w:rsidR="00465BE4" w:rsidTr="0026618F">
        <w:trPr>
          <w:trHeight w:val="462"/>
        </w:trPr>
        <w:tc>
          <w:tcPr>
            <w:tcW w:w="426" w:type="dxa"/>
            <w:vMerge/>
          </w:tcPr>
          <w:p w:rsidR="00465BE4" w:rsidRDefault="00465BE4" w:rsidP="0026618F">
            <w:pPr>
              <w:spacing w:line="360" w:lineRule="auto"/>
              <w:ind w:rightChars="98" w:right="206"/>
              <w:rPr>
                <w:rStyle w:val="FontStyle17"/>
                <w:rFonts w:ascii="宋体" w:hAnsi="宋体" w:cs="宋体" w:hint="eastAsia"/>
                <w:spacing w:val="10"/>
                <w:szCs w:val="21"/>
              </w:rPr>
            </w:pPr>
          </w:p>
        </w:tc>
        <w:tc>
          <w:tcPr>
            <w:tcW w:w="2094" w:type="dxa"/>
          </w:tcPr>
          <w:p w:rsidR="00465BE4" w:rsidRDefault="00465BE4" w:rsidP="00465BE4">
            <w:pPr>
              <w:spacing w:line="360" w:lineRule="auto"/>
              <w:ind w:rightChars="98" w:right="206" w:firstLineChars="200" w:firstLine="600"/>
              <w:rPr>
                <w:rStyle w:val="FontStyle17"/>
                <w:rFonts w:ascii="宋体" w:hAnsi="宋体" w:cs="宋体" w:hint="eastAsia"/>
                <w:spacing w:val="10"/>
                <w:szCs w:val="21"/>
              </w:rPr>
            </w:pPr>
            <w:r>
              <w:rPr>
                <w:rStyle w:val="FontStyle17"/>
                <w:rFonts w:ascii="宋体" w:hAnsi="宋体" w:cs="宋体" w:hint="eastAsia"/>
                <w:spacing w:val="10"/>
                <w:szCs w:val="21"/>
              </w:rPr>
              <w:t>联系人</w:t>
            </w:r>
          </w:p>
        </w:tc>
        <w:tc>
          <w:tcPr>
            <w:tcW w:w="1980" w:type="dxa"/>
          </w:tcPr>
          <w:p w:rsidR="00465BE4" w:rsidRDefault="00465BE4" w:rsidP="0026618F">
            <w:pPr>
              <w:spacing w:line="360" w:lineRule="auto"/>
              <w:ind w:rightChars="98" w:right="206"/>
              <w:rPr>
                <w:rStyle w:val="FontStyle17"/>
                <w:rFonts w:ascii="宋体" w:hAnsi="宋体" w:cs="宋体" w:hint="eastAsia"/>
                <w:spacing w:val="10"/>
                <w:szCs w:val="21"/>
              </w:rPr>
            </w:pPr>
          </w:p>
        </w:tc>
        <w:tc>
          <w:tcPr>
            <w:tcW w:w="1620" w:type="dxa"/>
          </w:tcPr>
          <w:p w:rsidR="00465BE4" w:rsidRDefault="00465BE4" w:rsidP="00465BE4">
            <w:pPr>
              <w:spacing w:line="360" w:lineRule="auto"/>
              <w:ind w:rightChars="98" w:right="206" w:firstLineChars="100" w:firstLine="300"/>
              <w:rPr>
                <w:rStyle w:val="FontStyle17"/>
                <w:rFonts w:ascii="宋体" w:hAnsi="宋体" w:cs="宋体" w:hint="eastAsia"/>
                <w:spacing w:val="10"/>
                <w:szCs w:val="21"/>
              </w:rPr>
            </w:pPr>
            <w:r>
              <w:rPr>
                <w:rStyle w:val="FontStyle17"/>
                <w:rFonts w:ascii="宋体" w:hAnsi="宋体" w:cs="宋体" w:hint="eastAsia"/>
                <w:spacing w:val="10"/>
                <w:szCs w:val="21"/>
              </w:rPr>
              <w:t>手机号码</w:t>
            </w:r>
          </w:p>
        </w:tc>
        <w:tc>
          <w:tcPr>
            <w:tcW w:w="2669" w:type="dxa"/>
          </w:tcPr>
          <w:p w:rsidR="00465BE4" w:rsidRDefault="00465BE4" w:rsidP="0026618F">
            <w:pPr>
              <w:spacing w:line="360" w:lineRule="auto"/>
              <w:ind w:rightChars="98" w:right="206"/>
              <w:rPr>
                <w:rStyle w:val="FontStyle17"/>
                <w:rFonts w:ascii="宋体" w:hAnsi="宋体" w:cs="宋体" w:hint="eastAsia"/>
                <w:spacing w:val="10"/>
                <w:szCs w:val="21"/>
              </w:rPr>
            </w:pPr>
          </w:p>
        </w:tc>
      </w:tr>
    </w:tbl>
    <w:p w:rsidR="00465BE4" w:rsidRDefault="00465BE4" w:rsidP="00465BE4">
      <w:pPr>
        <w:widowControl/>
        <w:spacing w:line="360" w:lineRule="auto"/>
        <w:ind w:left="630" w:right="-2" w:hangingChars="300" w:hanging="630"/>
        <w:rPr>
          <w:rFonts w:ascii="宋体" w:hAnsi="宋体" w:cs="宋体" w:hint="eastAsia"/>
          <w:kern w:val="0"/>
          <w:szCs w:val="21"/>
        </w:rPr>
      </w:pPr>
      <w:r>
        <w:rPr>
          <w:rFonts w:ascii="宋体" w:hAnsi="宋体" w:cs="宋体" w:hint="eastAsia"/>
          <w:kern w:val="0"/>
          <w:szCs w:val="21"/>
        </w:rPr>
        <w:t>备注：如果投标保证金由非投标供应商代交，凭本表并加盖投标供应商、代交人公章（个人代交附身份证复印件并签名）办理退保，不需再提交其他代交证明。</w:t>
      </w:r>
    </w:p>
    <w:p w:rsidR="00465BE4" w:rsidRDefault="00465BE4" w:rsidP="00465BE4">
      <w:pPr>
        <w:widowControl/>
        <w:tabs>
          <w:tab w:val="left" w:pos="720"/>
        </w:tabs>
        <w:spacing w:line="360" w:lineRule="auto"/>
        <w:rPr>
          <w:rFonts w:ascii="宋体" w:hAnsi="宋体" w:hint="eastAsia"/>
          <w:color w:val="000000"/>
          <w:szCs w:val="21"/>
        </w:rPr>
      </w:pPr>
    </w:p>
    <w:p w:rsidR="00465BE4" w:rsidRDefault="00465BE4" w:rsidP="00465BE4">
      <w:pPr>
        <w:widowControl/>
        <w:tabs>
          <w:tab w:val="left" w:pos="720"/>
        </w:tabs>
        <w:spacing w:line="360" w:lineRule="auto"/>
        <w:rPr>
          <w:rFonts w:ascii="宋体" w:hAnsi="宋体" w:hint="eastAsia"/>
          <w:color w:val="000000"/>
          <w:szCs w:val="21"/>
        </w:rPr>
      </w:pPr>
    </w:p>
    <w:p w:rsidR="00465BE4" w:rsidRDefault="00465BE4" w:rsidP="00465BE4">
      <w:pPr>
        <w:widowControl/>
        <w:rPr>
          <w:rFonts w:ascii="宋体" w:hAnsi="宋体" w:cs="宋体" w:hint="eastAsia"/>
          <w:b/>
          <w:kern w:val="0"/>
          <w:szCs w:val="21"/>
        </w:rPr>
      </w:pPr>
      <w:r>
        <w:rPr>
          <w:rFonts w:ascii="宋体" w:hAnsi="宋体" w:cs="宋体" w:hint="eastAsia"/>
          <w:b/>
          <w:kern w:val="0"/>
          <w:szCs w:val="21"/>
        </w:rPr>
        <w:t>投标供应商(公章)：                                  代交人(公章)：</w:t>
      </w:r>
    </w:p>
    <w:p w:rsidR="00465BE4" w:rsidRDefault="00465BE4" w:rsidP="00465BE4">
      <w:pPr>
        <w:widowControl/>
        <w:rPr>
          <w:rFonts w:ascii="宋体" w:hAnsi="宋体" w:cs="宋体" w:hint="eastAsia"/>
          <w:b/>
          <w:kern w:val="0"/>
          <w:szCs w:val="21"/>
        </w:rPr>
      </w:pPr>
      <w:r>
        <w:rPr>
          <w:rFonts w:ascii="宋体" w:hAnsi="宋体" w:cs="宋体" w:hint="eastAsia"/>
          <w:b/>
          <w:kern w:val="0"/>
          <w:szCs w:val="21"/>
        </w:rPr>
        <w:t>日        期：                                  日        期：</w:t>
      </w:r>
    </w:p>
    <w:p w:rsidR="00465BE4" w:rsidRDefault="00465BE4" w:rsidP="00465BE4">
      <w:pPr>
        <w:widowControl/>
        <w:tabs>
          <w:tab w:val="left" w:pos="720"/>
        </w:tabs>
        <w:spacing w:line="360" w:lineRule="auto"/>
        <w:rPr>
          <w:rFonts w:hint="eastAsia"/>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0"/>
        <w:gridCol w:w="3209"/>
      </w:tblGrid>
      <w:tr w:rsidR="00465BE4" w:rsidTr="0026618F">
        <w:trPr>
          <w:trHeight w:val="3965"/>
        </w:trPr>
        <w:tc>
          <w:tcPr>
            <w:tcW w:w="5580" w:type="dxa"/>
            <w:vAlign w:val="center"/>
          </w:tcPr>
          <w:p w:rsidR="00465BE4" w:rsidRDefault="00465BE4" w:rsidP="0026618F">
            <w:pPr>
              <w:ind w:rightChars="98" w:right="206"/>
              <w:jc w:val="center"/>
              <w:rPr>
                <w:rStyle w:val="FontStyle17"/>
                <w:rFonts w:ascii="宋体" w:hAnsi="宋体" w:cs="宋体" w:hint="eastAsia"/>
                <w:spacing w:val="10"/>
                <w:szCs w:val="21"/>
              </w:rPr>
            </w:pPr>
          </w:p>
          <w:p w:rsidR="00465BE4" w:rsidRDefault="00465BE4" w:rsidP="0026618F">
            <w:pPr>
              <w:ind w:rightChars="98" w:right="206"/>
              <w:jc w:val="center"/>
              <w:rPr>
                <w:rStyle w:val="FontStyle17"/>
                <w:rFonts w:ascii="宋体" w:hAnsi="宋体" w:cs="宋体" w:hint="eastAsia"/>
                <w:spacing w:val="10"/>
                <w:szCs w:val="21"/>
              </w:rPr>
            </w:pPr>
            <w:r>
              <w:rPr>
                <w:rStyle w:val="FontStyle17"/>
                <w:rFonts w:ascii="宋体" w:hAnsi="宋体" w:cs="宋体" w:hint="eastAsia"/>
                <w:spacing w:val="10"/>
                <w:szCs w:val="21"/>
              </w:rPr>
              <w:t>个人代交（必附）</w:t>
            </w:r>
          </w:p>
          <w:p w:rsidR="00465BE4" w:rsidRDefault="00465BE4" w:rsidP="0026618F">
            <w:pPr>
              <w:ind w:rightChars="98" w:right="206"/>
              <w:jc w:val="center"/>
              <w:rPr>
                <w:rStyle w:val="FontStyle17"/>
                <w:rFonts w:ascii="宋体" w:hAnsi="宋体" w:cs="宋体" w:hint="eastAsia"/>
                <w:spacing w:val="10"/>
                <w:szCs w:val="21"/>
              </w:rPr>
            </w:pPr>
            <w:r>
              <w:rPr>
                <w:rStyle w:val="FontStyle17"/>
                <w:rFonts w:ascii="宋体" w:hAnsi="宋体" w:cs="宋体" w:hint="eastAsia"/>
                <w:spacing w:val="10"/>
                <w:szCs w:val="21"/>
              </w:rPr>
              <w:t>身份证复印件粘贴处</w:t>
            </w:r>
          </w:p>
          <w:p w:rsidR="00465BE4" w:rsidRDefault="00465BE4" w:rsidP="0026618F">
            <w:pPr>
              <w:spacing w:line="360" w:lineRule="auto"/>
              <w:ind w:rightChars="98" w:right="206"/>
              <w:jc w:val="center"/>
              <w:rPr>
                <w:rStyle w:val="FontStyle17"/>
                <w:rFonts w:ascii="宋体" w:hAnsi="宋体" w:cs="宋体" w:hint="eastAsia"/>
                <w:spacing w:val="10"/>
                <w:szCs w:val="21"/>
              </w:rPr>
            </w:pPr>
          </w:p>
        </w:tc>
        <w:tc>
          <w:tcPr>
            <w:tcW w:w="3209" w:type="dxa"/>
          </w:tcPr>
          <w:p w:rsidR="00465BE4" w:rsidRDefault="00465BE4" w:rsidP="0026618F">
            <w:pPr>
              <w:spacing w:line="360" w:lineRule="auto"/>
              <w:ind w:rightChars="98" w:right="206"/>
              <w:rPr>
                <w:rStyle w:val="FontStyle17"/>
                <w:rFonts w:ascii="宋体" w:hAnsi="宋体" w:cs="宋体" w:hint="eastAsia"/>
                <w:spacing w:val="10"/>
                <w:szCs w:val="21"/>
              </w:rPr>
            </w:pPr>
          </w:p>
          <w:p w:rsidR="00465BE4" w:rsidRDefault="00465BE4" w:rsidP="0026618F">
            <w:pPr>
              <w:spacing w:line="360" w:lineRule="auto"/>
              <w:ind w:rightChars="98" w:right="206"/>
              <w:rPr>
                <w:rStyle w:val="FontStyle17"/>
                <w:rFonts w:ascii="宋体" w:hAnsi="宋体" w:cs="宋体" w:hint="eastAsia"/>
                <w:spacing w:val="10"/>
                <w:szCs w:val="21"/>
              </w:rPr>
            </w:pPr>
          </w:p>
          <w:p w:rsidR="00465BE4" w:rsidRDefault="00465BE4" w:rsidP="0026618F">
            <w:pPr>
              <w:spacing w:line="360" w:lineRule="auto"/>
              <w:ind w:rightChars="98" w:right="206"/>
              <w:rPr>
                <w:rStyle w:val="FontStyle17"/>
                <w:rFonts w:ascii="宋体" w:hAnsi="宋体" w:cs="宋体" w:hint="eastAsia"/>
                <w:spacing w:val="10"/>
                <w:szCs w:val="21"/>
              </w:rPr>
            </w:pPr>
          </w:p>
          <w:p w:rsidR="00465BE4" w:rsidRDefault="00465BE4" w:rsidP="0026618F">
            <w:pPr>
              <w:spacing w:line="360" w:lineRule="auto"/>
              <w:ind w:rightChars="98" w:right="206"/>
              <w:rPr>
                <w:rStyle w:val="FontStyle17"/>
                <w:rFonts w:ascii="宋体" w:hAnsi="宋体" w:cs="宋体" w:hint="eastAsia"/>
                <w:spacing w:val="10"/>
                <w:szCs w:val="21"/>
              </w:rPr>
            </w:pPr>
            <w:r>
              <w:rPr>
                <w:rStyle w:val="FontStyle17"/>
                <w:rFonts w:ascii="宋体" w:hAnsi="宋体" w:cs="宋体" w:hint="eastAsia"/>
                <w:spacing w:val="10"/>
                <w:szCs w:val="21"/>
              </w:rPr>
              <w:t>签名：</w:t>
            </w:r>
          </w:p>
          <w:p w:rsidR="00465BE4" w:rsidRDefault="00465BE4" w:rsidP="0026618F">
            <w:pPr>
              <w:spacing w:line="360" w:lineRule="auto"/>
              <w:ind w:rightChars="98" w:right="206"/>
              <w:rPr>
                <w:rStyle w:val="FontStyle17"/>
                <w:rFonts w:ascii="宋体" w:hAnsi="宋体" w:cs="宋体" w:hint="eastAsia"/>
                <w:spacing w:val="10"/>
                <w:szCs w:val="21"/>
              </w:rPr>
            </w:pPr>
          </w:p>
          <w:p w:rsidR="00465BE4" w:rsidRDefault="00465BE4" w:rsidP="0026618F">
            <w:pPr>
              <w:spacing w:line="360" w:lineRule="auto"/>
              <w:ind w:rightChars="98" w:right="206"/>
              <w:rPr>
                <w:rStyle w:val="FontStyle17"/>
                <w:rFonts w:ascii="宋体" w:hAnsi="宋体" w:cs="宋体" w:hint="eastAsia"/>
                <w:spacing w:val="10"/>
                <w:szCs w:val="21"/>
              </w:rPr>
            </w:pPr>
          </w:p>
          <w:p w:rsidR="00465BE4" w:rsidRDefault="00465BE4" w:rsidP="0026618F">
            <w:pPr>
              <w:spacing w:line="360" w:lineRule="auto"/>
              <w:ind w:rightChars="98" w:right="206"/>
              <w:rPr>
                <w:rStyle w:val="FontStyle17"/>
                <w:rFonts w:ascii="宋体" w:hAnsi="宋体" w:cs="宋体" w:hint="eastAsia"/>
                <w:spacing w:val="10"/>
                <w:szCs w:val="21"/>
              </w:rPr>
            </w:pPr>
          </w:p>
          <w:p w:rsidR="00465BE4" w:rsidRDefault="00465BE4" w:rsidP="0026618F">
            <w:pPr>
              <w:spacing w:line="360" w:lineRule="auto"/>
              <w:ind w:rightChars="98" w:right="206"/>
              <w:rPr>
                <w:rStyle w:val="FontStyle17"/>
                <w:rFonts w:ascii="宋体" w:hAnsi="宋体" w:cs="宋体" w:hint="eastAsia"/>
                <w:spacing w:val="10"/>
                <w:szCs w:val="21"/>
              </w:rPr>
            </w:pPr>
            <w:r>
              <w:rPr>
                <w:rStyle w:val="FontStyle17"/>
                <w:rFonts w:ascii="宋体" w:hAnsi="宋体" w:cs="宋体" w:hint="eastAsia"/>
                <w:spacing w:val="10"/>
                <w:szCs w:val="21"/>
              </w:rPr>
              <w:t>联系电话：</w:t>
            </w:r>
          </w:p>
          <w:p w:rsidR="00465BE4" w:rsidRDefault="00465BE4" w:rsidP="0026618F">
            <w:pPr>
              <w:spacing w:line="360" w:lineRule="auto"/>
              <w:ind w:rightChars="98" w:right="206"/>
              <w:rPr>
                <w:rStyle w:val="FontStyle17"/>
                <w:rFonts w:ascii="宋体" w:hAnsi="宋体" w:cs="宋体" w:hint="eastAsia"/>
                <w:spacing w:val="10"/>
                <w:szCs w:val="21"/>
              </w:rPr>
            </w:pPr>
          </w:p>
        </w:tc>
      </w:tr>
    </w:tbl>
    <w:p w:rsidR="00465BE4" w:rsidRDefault="00465BE4" w:rsidP="00465BE4">
      <w:pPr>
        <w:widowControl/>
        <w:tabs>
          <w:tab w:val="left" w:pos="720"/>
        </w:tabs>
        <w:spacing w:line="360" w:lineRule="auto"/>
        <w:jc w:val="center"/>
      </w:pPr>
    </w:p>
    <w:p w:rsidR="00465BE4" w:rsidRDefault="00465BE4" w:rsidP="00465BE4">
      <w:pPr>
        <w:pStyle w:val="af9"/>
        <w:snapToGrid w:val="0"/>
        <w:spacing w:before="0" w:beforeAutospacing="0" w:after="0" w:afterAutospacing="0" w:line="360" w:lineRule="auto"/>
        <w:jc w:val="both"/>
        <w:rPr>
          <w:color w:val="auto"/>
          <w:szCs w:val="21"/>
        </w:rPr>
      </w:pPr>
      <w:r>
        <w:rPr>
          <w:szCs w:val="21"/>
        </w:rPr>
        <w:br w:type="page"/>
      </w:r>
      <w:r>
        <w:rPr>
          <w:rFonts w:hint="eastAsia"/>
          <w:color w:val="auto"/>
          <w:szCs w:val="21"/>
        </w:rPr>
        <w:lastRenderedPageBreak/>
        <w:t>附件（以下格式文件由供应商根据需要选用）</w:t>
      </w:r>
    </w:p>
    <w:p w:rsidR="00465BE4" w:rsidRDefault="00465BE4" w:rsidP="00465BE4">
      <w:pPr>
        <w:snapToGrid w:val="0"/>
        <w:spacing w:line="360" w:lineRule="auto"/>
        <w:jc w:val="center"/>
        <w:rPr>
          <w:rFonts w:ascii="宋体" w:hAnsi="宋体" w:hint="eastAsia"/>
          <w:szCs w:val="21"/>
        </w:rPr>
      </w:pPr>
    </w:p>
    <w:p w:rsidR="00465BE4" w:rsidRDefault="00465BE4" w:rsidP="00465BE4">
      <w:pPr>
        <w:widowControl/>
        <w:tabs>
          <w:tab w:val="left" w:pos="720"/>
        </w:tabs>
        <w:spacing w:line="360" w:lineRule="auto"/>
        <w:jc w:val="center"/>
        <w:rPr>
          <w:rFonts w:ascii="宋体" w:hAnsi="宋体" w:hint="eastAsia"/>
          <w:b/>
          <w:sz w:val="24"/>
        </w:rPr>
      </w:pPr>
      <w:r>
        <w:rPr>
          <w:rFonts w:ascii="宋体" w:hAnsi="宋体" w:hint="eastAsia"/>
          <w:b/>
          <w:color w:val="7030A0"/>
          <w:sz w:val="24"/>
        </w:rPr>
        <w:t>投标</w:t>
      </w:r>
      <w:r>
        <w:rPr>
          <w:rFonts w:ascii="宋体" w:hAnsi="宋体" w:hint="eastAsia"/>
          <w:b/>
          <w:sz w:val="24"/>
        </w:rPr>
        <w:t>保函</w:t>
      </w:r>
    </w:p>
    <w:p w:rsidR="00465BE4" w:rsidRDefault="00465BE4" w:rsidP="00465BE4">
      <w:pPr>
        <w:snapToGrid w:val="0"/>
        <w:spacing w:line="360" w:lineRule="auto"/>
        <w:jc w:val="center"/>
        <w:rPr>
          <w:rFonts w:ascii="宋体" w:hAnsi="宋体" w:hint="eastAsia"/>
          <w:szCs w:val="21"/>
        </w:rPr>
      </w:pPr>
      <w:r>
        <w:rPr>
          <w:rFonts w:ascii="宋体" w:hAnsi="宋体" w:hint="eastAsia"/>
          <w:szCs w:val="21"/>
        </w:rPr>
        <w:t>（不符合招标文件要求的保函有被拒收的风险）</w:t>
      </w:r>
    </w:p>
    <w:p w:rsidR="00465BE4" w:rsidRDefault="00465BE4" w:rsidP="00465BE4">
      <w:pPr>
        <w:widowControl/>
        <w:tabs>
          <w:tab w:val="left" w:pos="720"/>
        </w:tabs>
        <w:spacing w:line="360" w:lineRule="auto"/>
        <w:rPr>
          <w:rFonts w:ascii="宋体" w:hAnsi="宋体" w:hint="eastAsia"/>
          <w:szCs w:val="21"/>
        </w:rPr>
      </w:pPr>
    </w:p>
    <w:p w:rsidR="00465BE4" w:rsidRDefault="00465BE4" w:rsidP="00465BE4">
      <w:pPr>
        <w:pStyle w:val="aa"/>
        <w:adjustRightInd w:val="0"/>
        <w:snapToGrid w:val="0"/>
        <w:spacing w:line="360" w:lineRule="auto"/>
        <w:ind w:firstLine="0"/>
        <w:rPr>
          <w:rFonts w:ascii="宋体" w:hAnsi="宋体" w:cs="Tahoma" w:hint="eastAsia"/>
          <w:szCs w:val="21"/>
        </w:rPr>
      </w:pPr>
      <w:r>
        <w:rPr>
          <w:rFonts w:ascii="宋体" w:hAnsi="宋体" w:cs="Tahoma"/>
          <w:szCs w:val="21"/>
        </w:rPr>
        <w:t>开具日期：</w:t>
      </w:r>
      <w:r>
        <w:rPr>
          <w:rFonts w:ascii="宋体" w:hAnsi="宋体" w:cs="Tahoma" w:hint="eastAsia"/>
          <w:szCs w:val="21"/>
        </w:rPr>
        <w:t xml:space="preserve">     年    月   日</w:t>
      </w:r>
    </w:p>
    <w:p w:rsidR="00465BE4" w:rsidRDefault="00465BE4" w:rsidP="00465BE4">
      <w:pPr>
        <w:pStyle w:val="af"/>
        <w:jc w:val="right"/>
        <w:rPr>
          <w:rFonts w:ascii="宋体" w:hAnsi="宋体" w:hint="eastAsia"/>
          <w:szCs w:val="21"/>
        </w:rPr>
      </w:pPr>
      <w:r>
        <w:rPr>
          <w:rFonts w:ascii="宋体" w:hAnsi="宋体" w:hint="eastAsia"/>
          <w:szCs w:val="21"/>
        </w:rPr>
        <w:t>不可撤销保函第</w:t>
      </w:r>
      <w:r>
        <w:rPr>
          <w:rFonts w:ascii="宋体" w:hAnsi="宋体" w:hint="eastAsia"/>
          <w:szCs w:val="21"/>
          <w:u w:val="single"/>
        </w:rPr>
        <w:t xml:space="preserve">            </w:t>
      </w:r>
      <w:r>
        <w:rPr>
          <w:rFonts w:ascii="宋体" w:hAnsi="宋体" w:hint="eastAsia"/>
          <w:szCs w:val="21"/>
        </w:rPr>
        <w:t>号</w:t>
      </w:r>
    </w:p>
    <w:p w:rsidR="00465BE4" w:rsidRDefault="00465BE4" w:rsidP="00465BE4">
      <w:pPr>
        <w:adjustRightInd w:val="0"/>
        <w:snapToGrid w:val="0"/>
        <w:spacing w:line="360" w:lineRule="auto"/>
        <w:rPr>
          <w:rFonts w:ascii="宋体" w:hAnsi="宋体" w:cs="Tahoma"/>
          <w:b/>
          <w:szCs w:val="21"/>
        </w:rPr>
      </w:pPr>
      <w:r>
        <w:rPr>
          <w:rFonts w:ascii="宋体" w:hAnsi="宋体" w:cs="Tahoma"/>
          <w:szCs w:val="21"/>
        </w:rPr>
        <w:t>致</w:t>
      </w:r>
      <w:r>
        <w:rPr>
          <w:rFonts w:ascii="宋体" w:hAnsi="宋体" w:cs="Tahoma" w:hint="eastAsia"/>
          <w:szCs w:val="21"/>
        </w:rPr>
        <w:t>：</w:t>
      </w:r>
      <w:r>
        <w:rPr>
          <w:rFonts w:ascii="宋体" w:hAnsi="宋体" w:cs="Tahoma"/>
          <w:b/>
          <w:szCs w:val="21"/>
        </w:rPr>
        <w:t>广东省政府采购中心</w:t>
      </w:r>
    </w:p>
    <w:p w:rsidR="00465BE4" w:rsidRDefault="00465BE4" w:rsidP="00465BE4">
      <w:pPr>
        <w:spacing w:line="360" w:lineRule="auto"/>
        <w:ind w:firstLineChars="200" w:firstLine="420"/>
        <w:jc w:val="distribute"/>
        <w:rPr>
          <w:rFonts w:ascii="宋体" w:hAnsi="宋体" w:hint="eastAsia"/>
          <w:szCs w:val="21"/>
        </w:rPr>
      </w:pPr>
      <w:r>
        <w:rPr>
          <w:rFonts w:ascii="宋体" w:hAnsi="宋体"/>
          <w:szCs w:val="21"/>
        </w:rPr>
        <w:t>本保函作为</w:t>
      </w:r>
      <w:r>
        <w:rPr>
          <w:rFonts w:ascii="宋体" w:hAnsi="宋体"/>
          <w:szCs w:val="21"/>
          <w:u w:val="single"/>
        </w:rPr>
        <w:t xml:space="preserve"> </w:t>
      </w:r>
      <w:r>
        <w:rPr>
          <w:rFonts w:ascii="宋体" w:hAnsi="宋体" w:hint="eastAsia"/>
          <w:szCs w:val="21"/>
          <w:u w:val="single"/>
        </w:rPr>
        <w:t xml:space="preserve">            </w:t>
      </w:r>
      <w:r>
        <w:rPr>
          <w:rFonts w:ascii="宋体" w:hAnsi="宋体"/>
          <w:i/>
          <w:szCs w:val="21"/>
          <w:u w:val="single"/>
        </w:rPr>
        <w:t>(投标供应商名称</w:t>
      </w:r>
      <w:r>
        <w:rPr>
          <w:rFonts w:ascii="宋体" w:hAnsi="宋体" w:hint="eastAsia"/>
          <w:i/>
          <w:szCs w:val="21"/>
          <w:u w:val="single"/>
        </w:rPr>
        <w:t xml:space="preserve">)             </w:t>
      </w:r>
      <w:r>
        <w:rPr>
          <w:rFonts w:ascii="宋体" w:hAnsi="宋体" w:hint="eastAsia"/>
          <w:szCs w:val="21"/>
        </w:rPr>
        <w:t>（</w:t>
      </w:r>
      <w:r>
        <w:rPr>
          <w:rFonts w:ascii="宋体" w:hAnsi="宋体"/>
          <w:szCs w:val="21"/>
        </w:rPr>
        <w:t>以下简称投标供应商)</w:t>
      </w:r>
      <w:r>
        <w:rPr>
          <w:rFonts w:ascii="宋体" w:hAnsi="宋体" w:hint="eastAsia"/>
          <w:szCs w:val="21"/>
        </w:rPr>
        <w:t>响应</w:t>
      </w:r>
      <w:r>
        <w:rPr>
          <w:rFonts w:ascii="宋体" w:hAnsi="宋体" w:hint="eastAsia"/>
          <w:color w:val="7030A0"/>
          <w:szCs w:val="21"/>
        </w:rPr>
        <w:t>采购项目</w:t>
      </w:r>
      <w:r>
        <w:rPr>
          <w:rFonts w:ascii="宋体" w:hAnsi="宋体"/>
          <w:szCs w:val="21"/>
        </w:rPr>
        <w:t>编号</w:t>
      </w:r>
      <w:r>
        <w:rPr>
          <w:rFonts w:ascii="宋体" w:hAnsi="宋体"/>
          <w:szCs w:val="21"/>
          <w:u w:val="single"/>
        </w:rPr>
        <w:t>GPCGD143145HG013F</w:t>
      </w:r>
      <w:r>
        <w:rPr>
          <w:rFonts w:ascii="宋体" w:hAnsi="宋体"/>
          <w:szCs w:val="21"/>
        </w:rPr>
        <w:t>的</w:t>
      </w:r>
      <w:r>
        <w:rPr>
          <w:rFonts w:ascii="宋体" w:hAnsi="宋体" w:hint="eastAsia"/>
          <w:szCs w:val="21"/>
          <w:u w:val="single"/>
        </w:rPr>
        <w:t>广东省司法厅、广东省戒毒管理局安全体系（一期）项目</w:t>
      </w:r>
      <w:r>
        <w:rPr>
          <w:rFonts w:ascii="宋体" w:hAnsi="宋体" w:hint="eastAsia"/>
          <w:szCs w:val="21"/>
        </w:rPr>
        <w:t>采购项目的</w:t>
      </w:r>
      <w:r>
        <w:rPr>
          <w:rFonts w:ascii="宋体" w:hAnsi="宋体"/>
          <w:szCs w:val="21"/>
        </w:rPr>
        <w:t>投标邀请提供的投标保证金</w:t>
      </w:r>
      <w:r>
        <w:rPr>
          <w:rFonts w:ascii="宋体" w:hAnsi="宋体" w:hint="eastAsia"/>
          <w:szCs w:val="21"/>
        </w:rPr>
        <w:t>，</w:t>
      </w:r>
      <w:r>
        <w:rPr>
          <w:rFonts w:ascii="宋体" w:hAnsi="宋体" w:hint="eastAsia"/>
          <w:szCs w:val="21"/>
          <w:u w:val="single"/>
        </w:rPr>
        <w:t xml:space="preserve">  （</w:t>
      </w:r>
      <w:r>
        <w:rPr>
          <w:rFonts w:ascii="宋体" w:hAnsi="宋体"/>
          <w:i/>
          <w:szCs w:val="21"/>
          <w:u w:val="single"/>
        </w:rPr>
        <w:t>开具银行名称</w:t>
      </w:r>
      <w:r>
        <w:rPr>
          <w:rFonts w:ascii="宋体" w:hAnsi="宋体" w:hint="eastAsia"/>
          <w:szCs w:val="21"/>
          <w:u w:val="single"/>
        </w:rPr>
        <w:t xml:space="preserve">）  </w:t>
      </w:r>
      <w:r>
        <w:rPr>
          <w:rFonts w:ascii="宋体" w:hAnsi="宋体" w:hint="eastAsia"/>
          <w:szCs w:val="21"/>
        </w:rPr>
        <w:t>在此</w:t>
      </w:r>
      <w:r>
        <w:rPr>
          <w:rFonts w:ascii="宋体" w:hAnsi="宋体"/>
          <w:szCs w:val="21"/>
        </w:rPr>
        <w:t>无条件</w:t>
      </w:r>
      <w:r>
        <w:rPr>
          <w:rFonts w:ascii="宋体" w:hAnsi="宋体" w:hint="eastAsia"/>
          <w:szCs w:val="21"/>
        </w:rPr>
        <w:t>及</w:t>
      </w:r>
      <w:r>
        <w:rPr>
          <w:rFonts w:ascii="宋体" w:hAnsi="宋体"/>
          <w:szCs w:val="21"/>
        </w:rPr>
        <w:t>不可撤销地具结保证</w:t>
      </w:r>
      <w:r>
        <w:rPr>
          <w:rFonts w:ascii="宋体" w:hAnsi="宋体" w:hint="eastAsia"/>
          <w:szCs w:val="21"/>
        </w:rPr>
        <w:t>并承诺，</w:t>
      </w:r>
      <w:r>
        <w:rPr>
          <w:rFonts w:ascii="宋体" w:hAnsi="宋体"/>
          <w:szCs w:val="21"/>
        </w:rPr>
        <w:t>本行或其后继者</w:t>
      </w:r>
      <w:r>
        <w:rPr>
          <w:rFonts w:ascii="宋体" w:hAnsi="宋体" w:hint="eastAsia"/>
          <w:szCs w:val="21"/>
        </w:rPr>
        <w:t>或</w:t>
      </w:r>
      <w:r>
        <w:rPr>
          <w:rFonts w:ascii="宋体" w:hAnsi="宋体"/>
          <w:szCs w:val="21"/>
        </w:rPr>
        <w:t>受让人一旦收到贵方提出的下述任何一种</w:t>
      </w:r>
      <w:r>
        <w:rPr>
          <w:rFonts w:ascii="宋体" w:hAnsi="宋体" w:hint="eastAsia"/>
          <w:szCs w:val="21"/>
        </w:rPr>
        <w:t>情况</w:t>
      </w:r>
      <w:r>
        <w:rPr>
          <w:rFonts w:ascii="宋体" w:hAnsi="宋体"/>
          <w:szCs w:val="21"/>
        </w:rPr>
        <w:t>的书面通知</w:t>
      </w:r>
      <w:r>
        <w:rPr>
          <w:rFonts w:ascii="宋体" w:hAnsi="宋体" w:hint="eastAsia"/>
          <w:szCs w:val="21"/>
        </w:rPr>
        <w:t>（贵方不需要说明理由，不需要提供证明）</w:t>
      </w:r>
      <w:r>
        <w:rPr>
          <w:rFonts w:ascii="宋体" w:hAnsi="宋体"/>
          <w:szCs w:val="21"/>
        </w:rPr>
        <w:t>，立即无</w:t>
      </w:r>
      <w:r>
        <w:rPr>
          <w:rFonts w:ascii="宋体" w:hAnsi="宋体" w:hint="eastAsia"/>
          <w:szCs w:val="21"/>
        </w:rPr>
        <w:t>条件</w:t>
      </w:r>
      <w:r>
        <w:rPr>
          <w:rFonts w:ascii="宋体" w:hAnsi="宋体"/>
          <w:szCs w:val="21"/>
        </w:rPr>
        <w:t>地向贵方支付人民币（大写）</w:t>
      </w:r>
      <w:r>
        <w:rPr>
          <w:rFonts w:ascii="宋体" w:hAnsi="宋体" w:hint="eastAsia"/>
          <w:szCs w:val="21"/>
          <w:u w:val="single"/>
        </w:rPr>
        <w:t xml:space="preserve">                </w:t>
      </w:r>
      <w:r>
        <w:rPr>
          <w:rFonts w:ascii="宋体" w:hAnsi="宋体" w:hint="eastAsia"/>
          <w:szCs w:val="21"/>
        </w:rPr>
        <w:t xml:space="preserve">元整 </w:t>
      </w:r>
      <w:r>
        <w:rPr>
          <w:rFonts w:ascii="宋体" w:hAnsi="宋体"/>
          <w:szCs w:val="21"/>
        </w:rPr>
        <w:t>[保证金金额]</w:t>
      </w:r>
      <w:r>
        <w:rPr>
          <w:rFonts w:ascii="宋体" w:hAnsi="宋体" w:hint="eastAsia"/>
          <w:szCs w:val="21"/>
        </w:rPr>
        <w:t>（</w:t>
      </w:r>
      <w:r>
        <w:rPr>
          <w:rFonts w:ascii="宋体" w:hAnsi="宋体"/>
          <w:szCs w:val="21"/>
        </w:rPr>
        <w:t>（</w:t>
      </w:r>
      <w:r>
        <w:rPr>
          <w:rFonts w:ascii="宋体" w:hAnsi="宋体" w:hint="eastAsia"/>
          <w:szCs w:val="21"/>
        </w:rPr>
        <w:t>小</w:t>
      </w:r>
      <w:r>
        <w:rPr>
          <w:rFonts w:ascii="宋体" w:hAnsi="宋体"/>
          <w:szCs w:val="21"/>
        </w:rPr>
        <w:t>写）</w:t>
      </w:r>
      <w:r>
        <w:rPr>
          <w:rFonts w:ascii="宋体" w:hAnsi="宋体" w:hint="eastAsia"/>
          <w:szCs w:val="21"/>
        </w:rPr>
        <w:t>￥</w:t>
      </w:r>
      <w:r>
        <w:rPr>
          <w:rFonts w:ascii="宋体" w:hAnsi="宋体" w:hint="eastAsia"/>
          <w:szCs w:val="21"/>
          <w:u w:val="single"/>
        </w:rPr>
        <w:t xml:space="preserve">       </w:t>
      </w:r>
      <w:r>
        <w:rPr>
          <w:rFonts w:ascii="宋体" w:hAnsi="宋体" w:hint="eastAsia"/>
          <w:szCs w:val="21"/>
        </w:rPr>
        <w:t>元）：</w:t>
      </w:r>
    </w:p>
    <w:p w:rsidR="00465BE4" w:rsidRDefault="00465BE4" w:rsidP="00465BE4">
      <w:pPr>
        <w:spacing w:line="360" w:lineRule="auto"/>
        <w:ind w:firstLineChars="200" w:firstLine="420"/>
        <w:rPr>
          <w:rFonts w:ascii="宋体" w:hAnsi="宋体"/>
          <w:szCs w:val="21"/>
        </w:rPr>
      </w:pPr>
      <w:r>
        <w:rPr>
          <w:rFonts w:ascii="宋体" w:hAnsi="宋体"/>
          <w:szCs w:val="21"/>
        </w:rPr>
        <w:t>1.</w:t>
      </w:r>
      <w:r>
        <w:rPr>
          <w:rFonts w:ascii="宋体" w:hAnsi="宋体" w:hint="eastAsia"/>
          <w:szCs w:val="21"/>
        </w:rPr>
        <w:t xml:space="preserve"> </w:t>
      </w:r>
      <w:r>
        <w:rPr>
          <w:rFonts w:ascii="宋体" w:hAnsi="宋体"/>
          <w:szCs w:val="21"/>
        </w:rPr>
        <w:t>从开标</w:t>
      </w:r>
      <w:r>
        <w:rPr>
          <w:rFonts w:ascii="宋体" w:hAnsi="宋体" w:hint="eastAsia"/>
          <w:szCs w:val="21"/>
        </w:rPr>
        <w:t>之日</w:t>
      </w:r>
      <w:r>
        <w:rPr>
          <w:rFonts w:ascii="宋体" w:hAnsi="宋体"/>
          <w:szCs w:val="21"/>
        </w:rPr>
        <w:t>起到投标有效期满前，投标供应商撤回投标；</w:t>
      </w:r>
    </w:p>
    <w:p w:rsidR="00465BE4" w:rsidRDefault="00465BE4" w:rsidP="00465BE4">
      <w:pPr>
        <w:spacing w:line="360" w:lineRule="auto"/>
        <w:ind w:firstLineChars="200" w:firstLine="420"/>
        <w:rPr>
          <w:rFonts w:ascii="宋体" w:hAnsi="宋体" w:hint="eastAsia"/>
          <w:szCs w:val="21"/>
        </w:rPr>
      </w:pPr>
      <w:r>
        <w:rPr>
          <w:rFonts w:ascii="宋体" w:hAnsi="宋体"/>
          <w:szCs w:val="21"/>
        </w:rPr>
        <w:t>2.</w:t>
      </w:r>
      <w:r>
        <w:rPr>
          <w:rFonts w:ascii="宋体" w:hAnsi="宋体" w:hint="eastAsia"/>
          <w:szCs w:val="21"/>
        </w:rPr>
        <w:t xml:space="preserve"> </w:t>
      </w:r>
      <w:r>
        <w:rPr>
          <w:rFonts w:ascii="宋体" w:hAnsi="宋体"/>
          <w:szCs w:val="21"/>
        </w:rPr>
        <w:t>投标供应</w:t>
      </w:r>
      <w:proofErr w:type="gramStart"/>
      <w:r>
        <w:rPr>
          <w:rFonts w:ascii="宋体" w:hAnsi="宋体"/>
          <w:szCs w:val="21"/>
        </w:rPr>
        <w:t>商未能</w:t>
      </w:r>
      <w:proofErr w:type="gramEnd"/>
      <w:r>
        <w:rPr>
          <w:rFonts w:ascii="宋体" w:hAnsi="宋体"/>
          <w:szCs w:val="21"/>
        </w:rPr>
        <w:t>按中标通知书的要求与</w:t>
      </w:r>
      <w:r>
        <w:rPr>
          <w:rFonts w:ascii="宋体" w:hAnsi="宋体" w:hint="eastAsia"/>
          <w:szCs w:val="21"/>
        </w:rPr>
        <w:t>采购人</w:t>
      </w:r>
      <w:r>
        <w:rPr>
          <w:rFonts w:ascii="宋体" w:hAnsi="宋体"/>
          <w:szCs w:val="21"/>
        </w:rPr>
        <w:t>签订合同；</w:t>
      </w:r>
      <w:r>
        <w:rPr>
          <w:rFonts w:ascii="宋体" w:hAnsi="宋体" w:hint="eastAsia"/>
          <w:szCs w:val="21"/>
        </w:rPr>
        <w:t xml:space="preserve"> </w:t>
      </w:r>
    </w:p>
    <w:p w:rsidR="00465BE4" w:rsidRDefault="00465BE4" w:rsidP="00465BE4">
      <w:pPr>
        <w:spacing w:line="360" w:lineRule="auto"/>
        <w:ind w:firstLineChars="200" w:firstLine="420"/>
        <w:rPr>
          <w:rFonts w:ascii="宋体" w:hAnsi="宋体" w:hint="eastAsia"/>
          <w:szCs w:val="21"/>
        </w:rPr>
      </w:pPr>
      <w:r>
        <w:rPr>
          <w:rFonts w:ascii="宋体" w:hAnsi="宋体"/>
          <w:szCs w:val="21"/>
        </w:rPr>
        <w:t>3.</w:t>
      </w:r>
      <w:r>
        <w:rPr>
          <w:rFonts w:ascii="宋体" w:hAnsi="宋体" w:hint="eastAsia"/>
          <w:szCs w:val="21"/>
        </w:rPr>
        <w:t xml:space="preserve"> </w:t>
      </w:r>
      <w:r>
        <w:rPr>
          <w:rFonts w:ascii="宋体" w:hAnsi="宋体"/>
          <w:szCs w:val="21"/>
        </w:rPr>
        <w:t>投标供应</w:t>
      </w:r>
      <w:proofErr w:type="gramStart"/>
      <w:r>
        <w:rPr>
          <w:rFonts w:ascii="宋体" w:hAnsi="宋体"/>
          <w:szCs w:val="21"/>
        </w:rPr>
        <w:t>商未能</w:t>
      </w:r>
      <w:proofErr w:type="gramEnd"/>
      <w:r>
        <w:rPr>
          <w:rFonts w:ascii="宋体" w:hAnsi="宋体"/>
          <w:szCs w:val="21"/>
        </w:rPr>
        <w:t>及时按招标文件</w:t>
      </w:r>
      <w:r>
        <w:rPr>
          <w:rFonts w:ascii="宋体" w:hAnsi="宋体" w:hint="eastAsia"/>
          <w:szCs w:val="21"/>
        </w:rPr>
        <w:t>及</w:t>
      </w:r>
      <w:r>
        <w:rPr>
          <w:rFonts w:ascii="宋体" w:hAnsi="宋体"/>
          <w:szCs w:val="21"/>
        </w:rPr>
        <w:t>中标通知书的要求交纳中标服务费</w:t>
      </w:r>
      <w:r>
        <w:rPr>
          <w:rFonts w:ascii="宋体" w:hAnsi="宋体" w:hint="eastAsia"/>
          <w:szCs w:val="21"/>
        </w:rPr>
        <w:t>；</w:t>
      </w:r>
    </w:p>
    <w:p w:rsidR="00465BE4" w:rsidRDefault="00465BE4" w:rsidP="00465BE4">
      <w:pPr>
        <w:spacing w:line="360" w:lineRule="auto"/>
        <w:ind w:firstLineChars="200" w:firstLine="420"/>
        <w:rPr>
          <w:rFonts w:ascii="宋体" w:hAnsi="宋体" w:hint="eastAsia"/>
          <w:szCs w:val="21"/>
        </w:rPr>
      </w:pPr>
      <w:r>
        <w:rPr>
          <w:rFonts w:ascii="宋体" w:hAnsi="宋体" w:hint="eastAsia"/>
          <w:szCs w:val="21"/>
        </w:rPr>
        <w:t>4.</w:t>
      </w:r>
      <w:r>
        <w:rPr>
          <w:rFonts w:ascii="宋体" w:hAnsi="宋体"/>
          <w:szCs w:val="21"/>
        </w:rPr>
        <w:t xml:space="preserve"> </w:t>
      </w:r>
      <w:r>
        <w:rPr>
          <w:rFonts w:ascii="宋体" w:hAnsi="宋体" w:hint="eastAsia"/>
          <w:szCs w:val="21"/>
        </w:rPr>
        <w:t>中标供应</w:t>
      </w:r>
      <w:proofErr w:type="gramStart"/>
      <w:r>
        <w:rPr>
          <w:rFonts w:ascii="宋体" w:hAnsi="宋体" w:hint="eastAsia"/>
          <w:szCs w:val="21"/>
        </w:rPr>
        <w:t>商未能</w:t>
      </w:r>
      <w:proofErr w:type="gramEnd"/>
      <w:r>
        <w:rPr>
          <w:rFonts w:ascii="宋体" w:hAnsi="宋体" w:hint="eastAsia"/>
          <w:szCs w:val="21"/>
        </w:rPr>
        <w:t>按《投标供应商须知》的要求在规定期限内提交履约保证金。</w:t>
      </w:r>
    </w:p>
    <w:p w:rsidR="00465BE4" w:rsidRDefault="00465BE4" w:rsidP="00465BE4">
      <w:pPr>
        <w:spacing w:line="360" w:lineRule="auto"/>
        <w:ind w:firstLineChars="200" w:firstLine="420"/>
        <w:rPr>
          <w:rFonts w:ascii="宋体" w:hAnsi="宋体" w:cs="Tahoma"/>
          <w:szCs w:val="21"/>
        </w:rPr>
      </w:pPr>
      <w:r>
        <w:rPr>
          <w:rFonts w:ascii="宋体" w:hAnsi="宋体"/>
          <w:szCs w:val="21"/>
        </w:rPr>
        <w:t>本保函自</w:t>
      </w:r>
      <w:r>
        <w:rPr>
          <w:rFonts w:ascii="宋体" w:hAnsi="宋体" w:hint="eastAsia"/>
          <w:szCs w:val="21"/>
        </w:rPr>
        <w:t>出具之</w:t>
      </w:r>
      <w:r>
        <w:rPr>
          <w:rFonts w:ascii="宋体" w:hAnsi="宋体"/>
          <w:szCs w:val="21"/>
        </w:rPr>
        <w:t>日起</w:t>
      </w:r>
      <w:r>
        <w:rPr>
          <w:rFonts w:ascii="宋体" w:hAnsi="宋体" w:hint="eastAsia"/>
          <w:szCs w:val="21"/>
        </w:rPr>
        <w:t>至该投标有效期满后30天内持续有效</w:t>
      </w:r>
      <w:r>
        <w:rPr>
          <w:rFonts w:ascii="宋体" w:hAnsi="宋体"/>
          <w:szCs w:val="21"/>
        </w:rPr>
        <w:t>，除非贵方提前终止或解除本保函。</w:t>
      </w:r>
      <w:r>
        <w:rPr>
          <w:rFonts w:ascii="宋体" w:hAnsi="宋体" w:hint="eastAsia"/>
          <w:szCs w:val="21"/>
        </w:rPr>
        <w:t>如果</w:t>
      </w:r>
      <w:r>
        <w:rPr>
          <w:rFonts w:ascii="宋体" w:hAnsi="宋体"/>
          <w:szCs w:val="21"/>
        </w:rPr>
        <w:t>贵方和投标供应商同意需延长本保函有效期，</w:t>
      </w:r>
      <w:r>
        <w:rPr>
          <w:rFonts w:ascii="宋体" w:hAnsi="宋体" w:hint="eastAsia"/>
          <w:szCs w:val="21"/>
        </w:rPr>
        <w:t>只需在到期日前书面</w:t>
      </w:r>
      <w:r>
        <w:rPr>
          <w:rFonts w:ascii="宋体" w:hAnsi="宋体"/>
          <w:szCs w:val="21"/>
        </w:rPr>
        <w:t>通知本行</w:t>
      </w:r>
      <w:r>
        <w:rPr>
          <w:rFonts w:ascii="宋体" w:hAnsi="宋体" w:hint="eastAsia"/>
          <w:szCs w:val="21"/>
        </w:rPr>
        <w:t>，</w:t>
      </w:r>
      <w:r>
        <w:rPr>
          <w:rFonts w:ascii="宋体" w:hAnsi="宋体"/>
          <w:szCs w:val="21"/>
        </w:rPr>
        <w:t>本保函</w:t>
      </w:r>
      <w:r>
        <w:rPr>
          <w:rFonts w:ascii="宋体" w:hAnsi="宋体" w:hint="eastAsia"/>
          <w:szCs w:val="21"/>
        </w:rPr>
        <w:t>在任何</w:t>
      </w:r>
      <w:r>
        <w:rPr>
          <w:rFonts w:ascii="宋体" w:hAnsi="宋体"/>
          <w:szCs w:val="21"/>
        </w:rPr>
        <w:t>延长</w:t>
      </w:r>
      <w:r>
        <w:rPr>
          <w:rFonts w:ascii="宋体" w:hAnsi="宋体" w:hint="eastAsia"/>
          <w:szCs w:val="21"/>
        </w:rPr>
        <w:t>的</w:t>
      </w:r>
      <w:r>
        <w:rPr>
          <w:rFonts w:ascii="宋体" w:hAnsi="宋体"/>
          <w:szCs w:val="21"/>
        </w:rPr>
        <w:t>有效期</w:t>
      </w:r>
      <w:r>
        <w:rPr>
          <w:rFonts w:ascii="宋体" w:hAnsi="宋体" w:hint="eastAsia"/>
          <w:szCs w:val="21"/>
        </w:rPr>
        <w:t>内保持有效。本保函适用于中华人民共和国法律并按其进行解释。</w:t>
      </w:r>
    </w:p>
    <w:p w:rsidR="00465BE4" w:rsidRDefault="00465BE4" w:rsidP="00465BE4">
      <w:pPr>
        <w:pStyle w:val="aa"/>
        <w:adjustRightInd w:val="0"/>
        <w:snapToGrid w:val="0"/>
        <w:spacing w:line="360" w:lineRule="auto"/>
        <w:rPr>
          <w:rFonts w:ascii="宋体" w:hAnsi="宋体" w:cs="Tahoma" w:hint="eastAsia"/>
          <w:szCs w:val="21"/>
        </w:rPr>
      </w:pPr>
    </w:p>
    <w:p w:rsidR="00465BE4" w:rsidRDefault="00465BE4" w:rsidP="00465BE4">
      <w:pPr>
        <w:pStyle w:val="aa"/>
        <w:adjustRightInd w:val="0"/>
        <w:snapToGrid w:val="0"/>
        <w:spacing w:line="360" w:lineRule="auto"/>
        <w:ind w:firstLine="0"/>
        <w:rPr>
          <w:rFonts w:ascii="宋体" w:hAnsi="宋体" w:cs="Tahoma" w:hint="eastAsia"/>
          <w:szCs w:val="21"/>
        </w:rPr>
      </w:pPr>
      <w:r>
        <w:rPr>
          <w:rFonts w:ascii="宋体" w:hAnsi="宋体" w:cs="Tahoma"/>
          <w:szCs w:val="21"/>
        </w:rPr>
        <w:t>银行名称</w:t>
      </w:r>
      <w:r>
        <w:rPr>
          <w:rFonts w:ascii="宋体" w:hAnsi="宋体" w:cs="Tahoma" w:hint="eastAsia"/>
          <w:szCs w:val="21"/>
        </w:rPr>
        <w:t>（打印）(</w:t>
      </w:r>
      <w:r>
        <w:rPr>
          <w:rFonts w:ascii="宋体" w:hAnsi="宋体" w:cs="Tahoma"/>
          <w:szCs w:val="21"/>
        </w:rPr>
        <w:t>公章</w:t>
      </w:r>
      <w:r>
        <w:rPr>
          <w:rFonts w:ascii="宋体" w:hAnsi="宋体" w:cs="Tahoma" w:hint="eastAsia"/>
          <w:szCs w:val="21"/>
        </w:rPr>
        <w:t>)</w:t>
      </w:r>
      <w:r>
        <w:rPr>
          <w:rFonts w:ascii="宋体" w:hAnsi="宋体" w:cs="Tahoma"/>
          <w:szCs w:val="21"/>
        </w:rPr>
        <w:t>：</w:t>
      </w:r>
      <w:r>
        <w:rPr>
          <w:rFonts w:ascii="宋体" w:hAnsi="宋体" w:cs="Tahoma" w:hint="eastAsia"/>
          <w:szCs w:val="21"/>
        </w:rPr>
        <w:t xml:space="preserve">                               </w:t>
      </w:r>
    </w:p>
    <w:p w:rsidR="00465BE4" w:rsidRDefault="00465BE4" w:rsidP="00465BE4">
      <w:pPr>
        <w:pStyle w:val="af"/>
        <w:rPr>
          <w:rFonts w:ascii="宋体" w:hAnsi="宋体" w:hint="eastAsia"/>
          <w:szCs w:val="21"/>
        </w:rPr>
      </w:pPr>
      <w:r>
        <w:rPr>
          <w:rFonts w:ascii="宋体" w:hAnsi="宋体" w:cs="Tahoma"/>
          <w:szCs w:val="21"/>
        </w:rPr>
        <w:t>银行</w:t>
      </w:r>
      <w:r>
        <w:rPr>
          <w:rFonts w:ascii="宋体" w:hAnsi="宋体" w:cs="Tahoma" w:hint="eastAsia"/>
          <w:szCs w:val="21"/>
        </w:rPr>
        <w:t>地址</w:t>
      </w:r>
      <w:r>
        <w:rPr>
          <w:rFonts w:ascii="宋体" w:hAnsi="宋体" w:cs="Tahoma"/>
          <w:szCs w:val="21"/>
        </w:rPr>
        <w:t>：</w:t>
      </w:r>
      <w:r>
        <w:rPr>
          <w:rFonts w:ascii="宋体" w:hAnsi="宋体" w:cs="Tahoma" w:hint="eastAsia"/>
          <w:szCs w:val="21"/>
        </w:rPr>
        <w:t xml:space="preserve">                                                邮政编码：</w:t>
      </w:r>
    </w:p>
    <w:p w:rsidR="00465BE4" w:rsidRDefault="00465BE4" w:rsidP="00465BE4">
      <w:pPr>
        <w:pStyle w:val="af"/>
        <w:rPr>
          <w:rFonts w:ascii="宋体" w:hAnsi="宋体" w:hint="eastAsia"/>
          <w:szCs w:val="21"/>
        </w:rPr>
      </w:pPr>
      <w:r>
        <w:rPr>
          <w:rFonts w:ascii="宋体" w:hAnsi="宋体" w:hint="eastAsia"/>
          <w:szCs w:val="21"/>
        </w:rPr>
        <w:t>联系电话：                                                传真号：</w:t>
      </w:r>
    </w:p>
    <w:p w:rsidR="00465BE4" w:rsidRDefault="00465BE4" w:rsidP="00465BE4">
      <w:pPr>
        <w:pStyle w:val="aa"/>
        <w:adjustRightInd w:val="0"/>
        <w:snapToGrid w:val="0"/>
        <w:spacing w:line="360" w:lineRule="auto"/>
        <w:ind w:firstLine="0"/>
        <w:rPr>
          <w:rFonts w:ascii="宋体" w:hAnsi="宋体" w:cs="Tahoma" w:hint="eastAsia"/>
          <w:szCs w:val="21"/>
        </w:rPr>
      </w:pPr>
      <w:r>
        <w:rPr>
          <w:rFonts w:ascii="宋体" w:hAnsi="宋体" w:cs="Tahoma" w:hint="eastAsia"/>
          <w:szCs w:val="21"/>
        </w:rPr>
        <w:t>法定代表人或其授权的代理人亲笔签字：</w:t>
      </w:r>
    </w:p>
    <w:p w:rsidR="00465BE4" w:rsidRDefault="00465BE4" w:rsidP="00465BE4">
      <w:pPr>
        <w:pStyle w:val="aa"/>
        <w:adjustRightInd w:val="0"/>
        <w:snapToGrid w:val="0"/>
        <w:spacing w:line="360" w:lineRule="auto"/>
        <w:ind w:firstLine="0"/>
        <w:rPr>
          <w:rFonts w:ascii="宋体" w:hAnsi="宋体" w:cs="Tahoma" w:hint="eastAsia"/>
          <w:szCs w:val="21"/>
        </w:rPr>
      </w:pPr>
      <w:r>
        <w:rPr>
          <w:rFonts w:ascii="宋体" w:hAnsi="宋体" w:cs="Tahoma" w:hint="eastAsia"/>
          <w:szCs w:val="21"/>
        </w:rPr>
        <w:t>法定代表人或其授权的代理人</w:t>
      </w:r>
      <w:r>
        <w:rPr>
          <w:rFonts w:ascii="宋体" w:hAnsi="宋体" w:cs="Tahoma"/>
          <w:szCs w:val="21"/>
        </w:rPr>
        <w:t>姓名和职务</w:t>
      </w:r>
      <w:r>
        <w:rPr>
          <w:rFonts w:ascii="宋体" w:hAnsi="宋体" w:cs="Tahoma" w:hint="eastAsia"/>
          <w:szCs w:val="21"/>
        </w:rPr>
        <w:t>（打印）</w:t>
      </w:r>
      <w:r>
        <w:rPr>
          <w:rFonts w:ascii="宋体" w:hAnsi="宋体" w:cs="Tahoma"/>
          <w:szCs w:val="21"/>
        </w:rPr>
        <w:t>：</w:t>
      </w:r>
      <w:r>
        <w:rPr>
          <w:rFonts w:ascii="宋体" w:hAnsi="宋体" w:cs="Tahoma" w:hint="eastAsia"/>
          <w:szCs w:val="21"/>
        </w:rPr>
        <w:t>姓名</w:t>
      </w:r>
      <w:r>
        <w:rPr>
          <w:rFonts w:ascii="宋体" w:hAnsi="宋体" w:cs="Tahoma" w:hint="eastAsia"/>
          <w:szCs w:val="21"/>
          <w:u w:val="single"/>
        </w:rPr>
        <w:t xml:space="preserve">               </w:t>
      </w:r>
      <w:r>
        <w:rPr>
          <w:rFonts w:ascii="宋体" w:hAnsi="宋体" w:cs="Tahoma" w:hint="eastAsia"/>
          <w:szCs w:val="21"/>
        </w:rPr>
        <w:t>职务</w:t>
      </w:r>
      <w:r>
        <w:rPr>
          <w:rFonts w:ascii="宋体" w:hAnsi="宋体" w:cs="Tahoma" w:hint="eastAsia"/>
          <w:szCs w:val="21"/>
          <w:u w:val="single"/>
        </w:rPr>
        <w:t xml:space="preserve">              </w:t>
      </w:r>
    </w:p>
    <w:bookmarkEnd w:id="0"/>
    <w:p w:rsidR="00465BE4" w:rsidRDefault="00465BE4" w:rsidP="00465BE4">
      <w:r>
        <w:rPr>
          <w:szCs w:val="21"/>
        </w:rPr>
        <w:br w:type="page"/>
      </w:r>
    </w:p>
    <w:p w:rsidR="00465BE4" w:rsidRDefault="00465BE4" w:rsidP="00465BE4">
      <w:pPr>
        <w:widowControl/>
        <w:tabs>
          <w:tab w:val="left" w:pos="720"/>
        </w:tabs>
        <w:spacing w:line="360" w:lineRule="auto"/>
        <w:jc w:val="center"/>
        <w:rPr>
          <w:rFonts w:ascii="宋体" w:hAnsi="宋体"/>
          <w:b/>
          <w:sz w:val="24"/>
        </w:rPr>
      </w:pPr>
      <w:r>
        <w:rPr>
          <w:rFonts w:ascii="宋体" w:hAnsi="宋体" w:hint="eastAsia"/>
          <w:b/>
          <w:sz w:val="24"/>
        </w:rPr>
        <w:lastRenderedPageBreak/>
        <w:t>政府采购投标担保函</w:t>
      </w:r>
    </w:p>
    <w:p w:rsidR="00465BE4" w:rsidRDefault="00465BE4" w:rsidP="00465BE4">
      <w:pPr>
        <w:ind w:firstLineChars="3200" w:firstLine="6720"/>
        <w:rPr>
          <w:rFonts w:hint="eastAsia"/>
        </w:rPr>
      </w:pPr>
      <w:r>
        <w:rPr>
          <w:rFonts w:hint="eastAsia"/>
        </w:rPr>
        <w:t>编号：</w:t>
      </w:r>
    </w:p>
    <w:p w:rsidR="00465BE4" w:rsidRDefault="00465BE4" w:rsidP="00465BE4"/>
    <w:p w:rsidR="00465BE4" w:rsidRDefault="00465BE4" w:rsidP="00465BE4">
      <w:r>
        <w:rPr>
          <w:rFonts w:ascii="宋体" w:hAnsi="宋体" w:cs="Tahoma" w:hint="eastAsia"/>
          <w:b/>
          <w:szCs w:val="21"/>
        </w:rPr>
        <w:t>广东省政府采购中心</w:t>
      </w:r>
      <w:r>
        <w:rPr>
          <w:rFonts w:hint="eastAsia"/>
        </w:rPr>
        <w:t>：</w:t>
      </w:r>
    </w:p>
    <w:p w:rsidR="00465BE4" w:rsidRDefault="00465BE4" w:rsidP="00465BE4"/>
    <w:p w:rsidR="00465BE4" w:rsidRDefault="00465BE4" w:rsidP="00465BE4">
      <w:pPr>
        <w:ind w:firstLineChars="200" w:firstLine="420"/>
      </w:pPr>
      <w:r>
        <w:rPr>
          <w:rFonts w:hint="eastAsia"/>
        </w:rPr>
        <w:t>鉴于</w:t>
      </w:r>
      <w:r>
        <w:rPr>
          <w:u w:val="single"/>
        </w:rPr>
        <w:t xml:space="preserve">               </w:t>
      </w:r>
      <w:r>
        <w:rPr>
          <w:rFonts w:hint="eastAsia"/>
        </w:rPr>
        <w:t>（以下简称“投标供应商”）拟参加编号为</w:t>
      </w:r>
      <w:r>
        <w:rPr>
          <w:u w:val="single"/>
        </w:rPr>
        <w:t xml:space="preserve">  GPCGD143145HG013F  </w:t>
      </w:r>
      <w:r>
        <w:rPr>
          <w:rFonts w:hint="eastAsia"/>
        </w:rPr>
        <w:t>的</w:t>
      </w:r>
      <w:r>
        <w:rPr>
          <w:u w:val="single"/>
        </w:rPr>
        <w:t xml:space="preserve"> </w:t>
      </w:r>
      <w:r>
        <w:rPr>
          <w:rFonts w:hint="eastAsia"/>
          <w:u w:val="single"/>
        </w:rPr>
        <w:t>广东省司法厅、广东省戒毒管理局安全体系（一期）</w:t>
      </w:r>
      <w:r>
        <w:rPr>
          <w:u w:val="single"/>
        </w:rPr>
        <w:t xml:space="preserve">  </w:t>
      </w:r>
      <w:r>
        <w:rPr>
          <w:rFonts w:hint="eastAsia"/>
        </w:rPr>
        <w:t>项目（以下简称“本项目”）投标，根据本项目招标文件，供应商参加投标时应向你方交纳投标保证金，且可以投标担保函的形式交纳投标保证金。应供应商的申请，我方以保证的方式向你方提供如下投标保证金担保：</w:t>
      </w:r>
    </w:p>
    <w:p w:rsidR="00465BE4" w:rsidRDefault="00465BE4" w:rsidP="00465BE4">
      <w:pPr>
        <w:ind w:firstLineChars="200" w:firstLine="420"/>
      </w:pPr>
      <w:r>
        <w:rPr>
          <w:rFonts w:hint="eastAsia"/>
        </w:rPr>
        <w:t>一、保证责任的情形及保证金额</w:t>
      </w:r>
    </w:p>
    <w:p w:rsidR="00465BE4" w:rsidRDefault="00465BE4" w:rsidP="00465BE4">
      <w:pPr>
        <w:ind w:firstLineChars="100" w:firstLine="210"/>
      </w:pPr>
      <w:r>
        <w:rPr>
          <w:rFonts w:hint="eastAsia"/>
        </w:rPr>
        <w:t>（一）在投标供应</w:t>
      </w:r>
      <w:proofErr w:type="gramStart"/>
      <w:r>
        <w:rPr>
          <w:rFonts w:hint="eastAsia"/>
        </w:rPr>
        <w:t>商出现</w:t>
      </w:r>
      <w:proofErr w:type="gramEnd"/>
      <w:r>
        <w:rPr>
          <w:rFonts w:hint="eastAsia"/>
        </w:rPr>
        <w:t>下列情形之一时，我方承担保证责任：</w:t>
      </w:r>
    </w:p>
    <w:p w:rsidR="00465BE4" w:rsidRDefault="00465BE4" w:rsidP="00465BE4">
      <w:pPr>
        <w:ind w:firstLineChars="200" w:firstLine="420"/>
      </w:pPr>
      <w:r>
        <w:t>1</w:t>
      </w:r>
      <w:r>
        <w:rPr>
          <w:rFonts w:hint="eastAsia"/>
        </w:rPr>
        <w:t>．中标后投标</w:t>
      </w:r>
      <w:proofErr w:type="gramStart"/>
      <w:r>
        <w:rPr>
          <w:rFonts w:hint="eastAsia"/>
        </w:rPr>
        <w:t>供应商无正当</w:t>
      </w:r>
      <w:proofErr w:type="gramEnd"/>
      <w:r>
        <w:rPr>
          <w:rFonts w:hint="eastAsia"/>
        </w:rPr>
        <w:t>理由不与采购人签订《政府采购合同》；</w:t>
      </w:r>
    </w:p>
    <w:p w:rsidR="00465BE4" w:rsidRDefault="00465BE4" w:rsidP="00465BE4">
      <w:pPr>
        <w:ind w:firstLineChars="200" w:firstLine="420"/>
      </w:pPr>
      <w:r>
        <w:t>2</w:t>
      </w:r>
      <w:r>
        <w:rPr>
          <w:rFonts w:hint="eastAsia"/>
        </w:rPr>
        <w:t>．招标文件规定的投标供应商应当缴纳保证金的其他情形。</w:t>
      </w:r>
    </w:p>
    <w:p w:rsidR="00465BE4" w:rsidRDefault="00465BE4" w:rsidP="00465BE4">
      <w:pPr>
        <w:ind w:firstLineChars="100" w:firstLine="210"/>
      </w:pPr>
      <w:r>
        <w:rPr>
          <w:rFonts w:hint="eastAsia"/>
        </w:rPr>
        <w:t>（二）我方承担保证责任的最高金额为人民币</w:t>
      </w:r>
      <w:r>
        <w:rPr>
          <w:u w:val="single"/>
        </w:rPr>
        <w:t xml:space="preserve">      </w:t>
      </w:r>
      <w:r>
        <w:rPr>
          <w:rFonts w:hint="eastAsia"/>
        </w:rPr>
        <w:t>元（大写</w:t>
      </w:r>
      <w:r>
        <w:rPr>
          <w:u w:val="single"/>
        </w:rPr>
        <w:t xml:space="preserve">            </w:t>
      </w:r>
      <w:r>
        <w:rPr>
          <w:rFonts w:hint="eastAsia"/>
        </w:rPr>
        <w:t>），即本项目的投标保证金金额。</w:t>
      </w:r>
    </w:p>
    <w:p w:rsidR="00465BE4" w:rsidRDefault="00465BE4" w:rsidP="00465BE4">
      <w:pPr>
        <w:ind w:firstLineChars="200" w:firstLine="420"/>
      </w:pPr>
      <w:r>
        <w:rPr>
          <w:rFonts w:hint="eastAsia"/>
        </w:rPr>
        <w:t>二、保证的方式及保证期间</w:t>
      </w:r>
    </w:p>
    <w:p w:rsidR="00465BE4" w:rsidRDefault="00465BE4" w:rsidP="00465BE4">
      <w:pPr>
        <w:ind w:firstLineChars="200" w:firstLine="420"/>
      </w:pPr>
      <w:r>
        <w:rPr>
          <w:rFonts w:hint="eastAsia"/>
        </w:rPr>
        <w:t>我方保证的方式为：连带责任保证。</w:t>
      </w:r>
    </w:p>
    <w:p w:rsidR="00465BE4" w:rsidRDefault="00465BE4" w:rsidP="00465BE4">
      <w:pPr>
        <w:ind w:firstLineChars="200" w:firstLine="420"/>
      </w:pPr>
      <w:r>
        <w:rPr>
          <w:rFonts w:hint="eastAsia"/>
        </w:rPr>
        <w:t>我方的保证期间为：自本保函生效之日起</w:t>
      </w:r>
      <w:r>
        <w:rPr>
          <w:u w:val="single"/>
        </w:rPr>
        <w:t xml:space="preserve">    </w:t>
      </w:r>
      <w:proofErr w:type="gramStart"/>
      <w:r>
        <w:rPr>
          <w:rFonts w:hint="eastAsia"/>
        </w:rPr>
        <w:t>个</w:t>
      </w:r>
      <w:proofErr w:type="gramEnd"/>
      <w:r>
        <w:rPr>
          <w:rFonts w:hint="eastAsia"/>
        </w:rPr>
        <w:t>月止。</w:t>
      </w:r>
    </w:p>
    <w:p w:rsidR="00465BE4" w:rsidRDefault="00465BE4" w:rsidP="00465BE4">
      <w:pPr>
        <w:ind w:firstLineChars="200" w:firstLine="420"/>
      </w:pPr>
      <w:r>
        <w:rPr>
          <w:rFonts w:hint="eastAsia"/>
        </w:rPr>
        <w:t>三、承担保证责任的程序</w:t>
      </w:r>
    </w:p>
    <w:p w:rsidR="00465BE4" w:rsidRDefault="00465BE4" w:rsidP="00465BE4">
      <w:pPr>
        <w:ind w:firstLineChars="200" w:firstLine="420"/>
      </w:pPr>
      <w:r>
        <w:t>1</w:t>
      </w:r>
      <w:r>
        <w:rPr>
          <w:rFonts w:hint="eastAsia"/>
        </w:rPr>
        <w:t>．你方要求我方承担保证责任的，应在本保函保证期间内向我方发出书面索赔通知。索赔通知应写明要求索赔的金额，支付款项应到达的账号，并附有证明投标供应商发生我方应承</w:t>
      </w:r>
      <w:proofErr w:type="gramStart"/>
      <w:r>
        <w:rPr>
          <w:rFonts w:hint="eastAsia"/>
        </w:rPr>
        <w:t>担保证责任</w:t>
      </w:r>
      <w:proofErr w:type="gramEnd"/>
      <w:r>
        <w:rPr>
          <w:rFonts w:hint="eastAsia"/>
        </w:rPr>
        <w:t>情形的事实材料。</w:t>
      </w:r>
    </w:p>
    <w:p w:rsidR="00465BE4" w:rsidRDefault="00465BE4" w:rsidP="00465BE4">
      <w:pPr>
        <w:ind w:firstLineChars="200" w:firstLine="420"/>
      </w:pPr>
      <w:r>
        <w:t>2</w:t>
      </w:r>
      <w:r>
        <w:rPr>
          <w:rFonts w:hint="eastAsia"/>
        </w:rPr>
        <w:t>．我方在收到索赔通知及相关证明材料后，在</w:t>
      </w:r>
      <w:r>
        <w:rPr>
          <w:rFonts w:hint="eastAsia"/>
          <w:u w:val="single"/>
        </w:rPr>
        <w:t xml:space="preserve">　　</w:t>
      </w:r>
      <w:proofErr w:type="gramStart"/>
      <w:r>
        <w:rPr>
          <w:rFonts w:hint="eastAsia"/>
          <w:u w:val="single"/>
        </w:rPr>
        <w:t xml:space="preserve">　</w:t>
      </w:r>
      <w:r>
        <w:rPr>
          <w:rFonts w:hint="eastAsia"/>
        </w:rPr>
        <w:t>个</w:t>
      </w:r>
      <w:proofErr w:type="gramEnd"/>
      <w:r>
        <w:rPr>
          <w:rFonts w:hint="eastAsia"/>
        </w:rPr>
        <w:t>工作日内进行审查，符合应承</w:t>
      </w:r>
      <w:proofErr w:type="gramStart"/>
      <w:r>
        <w:rPr>
          <w:rFonts w:hint="eastAsia"/>
        </w:rPr>
        <w:t>担保证责任</w:t>
      </w:r>
      <w:proofErr w:type="gramEnd"/>
      <w:r>
        <w:rPr>
          <w:rFonts w:hint="eastAsia"/>
        </w:rPr>
        <w:t>情形的，我方应按照你方的要求代投标供应商向你方支付投标保证金。</w:t>
      </w:r>
    </w:p>
    <w:p w:rsidR="00465BE4" w:rsidRDefault="00465BE4" w:rsidP="00465BE4">
      <w:pPr>
        <w:ind w:firstLineChars="200" w:firstLine="420"/>
      </w:pPr>
      <w:r>
        <w:rPr>
          <w:rFonts w:hint="eastAsia"/>
        </w:rPr>
        <w:t>四、保证责任的终止</w:t>
      </w:r>
    </w:p>
    <w:p w:rsidR="00465BE4" w:rsidRDefault="00465BE4" w:rsidP="00465BE4">
      <w:pPr>
        <w:ind w:firstLineChars="200" w:firstLine="420"/>
      </w:pPr>
      <w:r>
        <w:t>1</w:t>
      </w:r>
      <w:r>
        <w:rPr>
          <w:rFonts w:hint="eastAsia"/>
        </w:rPr>
        <w:t>．保证期间届满你方未向我方书面主张保证责任的，</w:t>
      </w:r>
      <w:proofErr w:type="gramStart"/>
      <w:r>
        <w:rPr>
          <w:rFonts w:hint="eastAsia"/>
        </w:rPr>
        <w:t>自保证</w:t>
      </w:r>
      <w:proofErr w:type="gramEnd"/>
      <w:r>
        <w:rPr>
          <w:rFonts w:hint="eastAsia"/>
        </w:rPr>
        <w:t>期间届满次日起，我方保证责任自动终止。</w:t>
      </w:r>
    </w:p>
    <w:p w:rsidR="00465BE4" w:rsidRDefault="00465BE4" w:rsidP="00465BE4">
      <w:pPr>
        <w:ind w:firstLineChars="200" w:firstLine="420"/>
      </w:pPr>
      <w:r>
        <w:t>2</w:t>
      </w:r>
      <w:r>
        <w:rPr>
          <w:rFonts w:hint="eastAsia"/>
        </w:rPr>
        <w:t>．我方按照本保函向你贵方履行了保证责任后，自我方向你贵方支付款项（支付款项从我方账户划出）之日起，保证责任终止。</w:t>
      </w:r>
    </w:p>
    <w:p w:rsidR="00465BE4" w:rsidRDefault="00465BE4" w:rsidP="00465BE4">
      <w:pPr>
        <w:ind w:firstLineChars="200" w:firstLine="420"/>
      </w:pPr>
      <w:r>
        <w:t>3</w:t>
      </w:r>
      <w:r>
        <w:rPr>
          <w:rFonts w:hint="eastAsia"/>
        </w:rPr>
        <w:t>．按照法律法规的规定或出现我方保证责任终止的其它情形的，我方在本保函项下的保证责任亦终止。</w:t>
      </w:r>
    </w:p>
    <w:p w:rsidR="00465BE4" w:rsidRDefault="00465BE4" w:rsidP="00465BE4">
      <w:pPr>
        <w:ind w:firstLineChars="200" w:firstLine="420"/>
      </w:pPr>
      <w:r>
        <w:rPr>
          <w:rFonts w:hint="eastAsia"/>
        </w:rPr>
        <w:t>五、免责条款</w:t>
      </w:r>
    </w:p>
    <w:p w:rsidR="00465BE4" w:rsidRDefault="00465BE4" w:rsidP="00465BE4">
      <w:pPr>
        <w:ind w:firstLineChars="200" w:firstLine="420"/>
      </w:pPr>
      <w:r>
        <w:t>1</w:t>
      </w:r>
      <w:r>
        <w:rPr>
          <w:rFonts w:hint="eastAsia"/>
        </w:rPr>
        <w:t>．依照法律规定或你方与投标供应商的另行约定，全部或者部分免除投标供应商投标保证金义务时，我方亦免除相应的保证责任。</w:t>
      </w:r>
    </w:p>
    <w:p w:rsidR="00465BE4" w:rsidRDefault="00465BE4" w:rsidP="00465BE4">
      <w:pPr>
        <w:ind w:firstLineChars="200" w:firstLine="420"/>
      </w:pPr>
      <w:r>
        <w:t>2</w:t>
      </w:r>
      <w:r>
        <w:rPr>
          <w:rFonts w:hint="eastAsia"/>
        </w:rPr>
        <w:t>．因你方原因致使投标供应商发生本保函第一条第（一）款约定情形的，我方不承担保证责任。</w:t>
      </w:r>
    </w:p>
    <w:p w:rsidR="00465BE4" w:rsidRDefault="00465BE4" w:rsidP="00465BE4">
      <w:pPr>
        <w:ind w:firstLineChars="200" w:firstLine="420"/>
      </w:pPr>
      <w:r>
        <w:t>3</w:t>
      </w:r>
      <w:r>
        <w:rPr>
          <w:rFonts w:hint="eastAsia"/>
        </w:rPr>
        <w:t>．因不可抗力造成投标供应商发生本保函第一条约定情形的，我方不承担保证责任。</w:t>
      </w:r>
    </w:p>
    <w:p w:rsidR="00465BE4" w:rsidRDefault="00465BE4" w:rsidP="00465BE4">
      <w:pPr>
        <w:ind w:firstLineChars="200" w:firstLine="420"/>
      </w:pPr>
      <w:r>
        <w:t>4</w:t>
      </w:r>
      <w:r>
        <w:rPr>
          <w:rFonts w:hint="eastAsia"/>
        </w:rPr>
        <w:t>．你方或其他有权机关对招标文件进行任何澄清或修改，加重我方保证责任的，我方对加重部分不承担保证责任，但该澄清或修改经我方事先书面同意的除外。</w:t>
      </w:r>
    </w:p>
    <w:p w:rsidR="00465BE4" w:rsidRDefault="00465BE4" w:rsidP="00465BE4">
      <w:pPr>
        <w:ind w:firstLineChars="200" w:firstLine="420"/>
      </w:pPr>
      <w:r>
        <w:rPr>
          <w:rFonts w:hint="eastAsia"/>
        </w:rPr>
        <w:t>六、争议的解决</w:t>
      </w:r>
    </w:p>
    <w:p w:rsidR="00465BE4" w:rsidRDefault="00465BE4" w:rsidP="00465BE4">
      <w:pPr>
        <w:ind w:firstLineChars="200" w:firstLine="420"/>
      </w:pPr>
      <w:r>
        <w:rPr>
          <w:rFonts w:hint="eastAsia"/>
        </w:rPr>
        <w:t>因本保函发生的纠纷，由你我双方协商解决，协商不成的，通过诉讼程序解决，诉讼管辖地法院为</w:t>
      </w:r>
      <w:r>
        <w:rPr>
          <w:u w:val="single"/>
        </w:rPr>
        <w:t xml:space="preserve">          </w:t>
      </w:r>
      <w:r>
        <w:rPr>
          <w:rFonts w:hint="eastAsia"/>
        </w:rPr>
        <w:t>法院。</w:t>
      </w:r>
    </w:p>
    <w:p w:rsidR="00465BE4" w:rsidRDefault="00465BE4" w:rsidP="00465BE4">
      <w:pPr>
        <w:ind w:firstLineChars="200" w:firstLine="420"/>
      </w:pPr>
      <w:r>
        <w:rPr>
          <w:rFonts w:hint="eastAsia"/>
        </w:rPr>
        <w:t>七、保函的生效</w:t>
      </w:r>
    </w:p>
    <w:p w:rsidR="00465BE4" w:rsidRDefault="00465BE4" w:rsidP="00465BE4">
      <w:pPr>
        <w:ind w:firstLineChars="200" w:firstLine="420"/>
      </w:pPr>
      <w:r>
        <w:rPr>
          <w:rFonts w:hint="eastAsia"/>
        </w:rPr>
        <w:t>本保函自我方加盖公章之日起生效。</w:t>
      </w:r>
    </w:p>
    <w:p w:rsidR="00465BE4" w:rsidRDefault="00465BE4" w:rsidP="00465BE4"/>
    <w:p w:rsidR="00465BE4" w:rsidRDefault="00465BE4" w:rsidP="00465BE4">
      <w:pPr>
        <w:ind w:firstLineChars="2650" w:firstLine="5565"/>
      </w:pPr>
      <w:r>
        <w:rPr>
          <w:rFonts w:hint="eastAsia"/>
        </w:rPr>
        <w:t>保证人：（公章）</w:t>
      </w:r>
    </w:p>
    <w:p w:rsidR="00465BE4" w:rsidRDefault="00465BE4" w:rsidP="00465BE4"/>
    <w:p w:rsidR="00465BE4" w:rsidRDefault="00465BE4" w:rsidP="00465BE4">
      <w:pPr>
        <w:ind w:firstLineChars="2750" w:firstLine="5775"/>
      </w:pPr>
      <w:r>
        <w:rPr>
          <w:rFonts w:hint="eastAsia"/>
        </w:rPr>
        <w:t>年</w:t>
      </w:r>
      <w:r>
        <w:t xml:space="preserve">     </w:t>
      </w:r>
      <w:r>
        <w:rPr>
          <w:rFonts w:hint="eastAsia"/>
        </w:rPr>
        <w:t>月</w:t>
      </w:r>
      <w:r>
        <w:t xml:space="preserve">      </w:t>
      </w:r>
      <w:r>
        <w:rPr>
          <w:rFonts w:hint="eastAsia"/>
        </w:rPr>
        <w:t>日</w:t>
      </w:r>
    </w:p>
    <w:p w:rsidR="00465BE4" w:rsidRDefault="00465BE4" w:rsidP="00465BE4">
      <w:pPr>
        <w:pStyle w:val="af9"/>
        <w:snapToGrid w:val="0"/>
        <w:spacing w:before="0" w:beforeAutospacing="0" w:after="0" w:afterAutospacing="0" w:line="360" w:lineRule="auto"/>
        <w:jc w:val="both"/>
        <w:rPr>
          <w:rFonts w:hint="eastAsia"/>
          <w:szCs w:val="21"/>
        </w:rPr>
      </w:pPr>
      <w:r>
        <w:rPr>
          <w:szCs w:val="21"/>
        </w:rPr>
        <w:br w:type="page"/>
      </w:r>
    </w:p>
    <w:p w:rsidR="00465BE4" w:rsidRDefault="00465BE4" w:rsidP="00465BE4">
      <w:pPr>
        <w:spacing w:line="360" w:lineRule="auto"/>
        <w:jc w:val="center"/>
        <w:rPr>
          <w:rFonts w:ascii="宋体" w:hAnsi="宋体" w:hint="eastAsia"/>
          <w:b/>
          <w:color w:val="000000"/>
          <w:sz w:val="24"/>
        </w:rPr>
      </w:pPr>
      <w:r>
        <w:rPr>
          <w:rFonts w:ascii="宋体" w:hAnsi="宋体" w:hint="eastAsia"/>
          <w:b/>
          <w:color w:val="000000"/>
          <w:sz w:val="24"/>
        </w:rPr>
        <w:lastRenderedPageBreak/>
        <w:t>询问函、质疑函、投诉书格式</w:t>
      </w:r>
    </w:p>
    <w:p w:rsidR="00465BE4" w:rsidRDefault="00465BE4" w:rsidP="00465BE4">
      <w:pPr>
        <w:pStyle w:val="af9"/>
        <w:snapToGrid w:val="0"/>
        <w:spacing w:before="0" w:beforeAutospacing="0" w:after="0" w:afterAutospacing="0" w:line="360" w:lineRule="auto"/>
        <w:jc w:val="both"/>
        <w:rPr>
          <w:rFonts w:hint="eastAsia"/>
          <w:szCs w:val="21"/>
        </w:rPr>
      </w:pPr>
    </w:p>
    <w:p w:rsidR="00465BE4" w:rsidRDefault="00465BE4" w:rsidP="00465BE4">
      <w:pPr>
        <w:snapToGrid w:val="0"/>
        <w:spacing w:line="360" w:lineRule="auto"/>
        <w:ind w:firstLineChars="201" w:firstLine="424"/>
        <w:rPr>
          <w:rFonts w:ascii="宋体" w:hAnsi="宋体" w:hint="eastAsia"/>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465BE4" w:rsidRDefault="00465BE4" w:rsidP="00465BE4">
      <w:pPr>
        <w:pStyle w:val="af9"/>
        <w:snapToGrid w:val="0"/>
        <w:spacing w:before="0" w:beforeAutospacing="0" w:after="0" w:afterAutospacing="0" w:line="360" w:lineRule="auto"/>
        <w:jc w:val="both"/>
        <w:rPr>
          <w:rFonts w:hint="eastAsia"/>
          <w:szCs w:val="21"/>
        </w:rPr>
      </w:pPr>
    </w:p>
    <w:p w:rsidR="00465BE4" w:rsidRDefault="00465BE4" w:rsidP="00465BE4">
      <w:pPr>
        <w:pStyle w:val="af9"/>
        <w:snapToGrid w:val="0"/>
        <w:spacing w:before="0" w:beforeAutospacing="0" w:after="0" w:afterAutospacing="0" w:line="360" w:lineRule="auto"/>
        <w:jc w:val="both"/>
        <w:rPr>
          <w:rFonts w:ascii="仿宋_GB2312" w:eastAsia="仿宋_GB2312" w:hint="eastAsia"/>
        </w:rPr>
      </w:pPr>
      <w:r>
        <w:rPr>
          <w:rFonts w:ascii="仿宋_GB2312" w:eastAsia="仿宋_GB2312" w:hint="eastAsia"/>
        </w:rPr>
        <w:t>1：询问函格式</w:t>
      </w:r>
    </w:p>
    <w:p w:rsidR="00465BE4" w:rsidRDefault="00465BE4" w:rsidP="00465BE4">
      <w:pPr>
        <w:pStyle w:val="af9"/>
        <w:spacing w:before="0" w:beforeAutospacing="0" w:after="0" w:afterAutospacing="0" w:line="360" w:lineRule="auto"/>
        <w:jc w:val="center"/>
        <w:rPr>
          <w:rStyle w:val="a8"/>
          <w:rFonts w:ascii="华文中宋" w:eastAsia="华文中宋" w:hAnsi="华文中宋"/>
        </w:rPr>
      </w:pPr>
      <w:r>
        <w:rPr>
          <w:rStyle w:val="a8"/>
          <w:rFonts w:ascii="华文中宋" w:eastAsia="华文中宋" w:hAnsi="华文中宋" w:hint="eastAsia"/>
          <w:b w:val="0"/>
        </w:rPr>
        <w:t>询问函</w:t>
      </w:r>
    </w:p>
    <w:p w:rsidR="00465BE4" w:rsidRDefault="00465BE4" w:rsidP="00465BE4">
      <w:pPr>
        <w:widowControl/>
        <w:tabs>
          <w:tab w:val="left" w:pos="6300"/>
        </w:tabs>
        <w:snapToGrid w:val="0"/>
        <w:spacing w:line="360" w:lineRule="auto"/>
        <w:jc w:val="left"/>
        <w:rPr>
          <w:rFonts w:ascii="仿宋_GB2312" w:eastAsia="仿宋_GB2312" w:hAnsi="宋体" w:hint="eastAsia"/>
          <w:color w:val="000000"/>
          <w:sz w:val="24"/>
        </w:rPr>
      </w:pPr>
      <w:r>
        <w:rPr>
          <w:rFonts w:ascii="仿宋_GB2312" w:eastAsia="仿宋_GB2312" w:hAnsi="宋体" w:hint="eastAsia"/>
          <w:sz w:val="24"/>
        </w:rPr>
        <w:t>广东省政府采购中心：</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我单位已报名并准备参与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465BE4" w:rsidRDefault="00465BE4" w:rsidP="00465BE4">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465BE4" w:rsidRDefault="00465BE4" w:rsidP="00465BE4">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465BE4" w:rsidRDefault="00465BE4" w:rsidP="00465BE4">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465BE4" w:rsidRDefault="00465BE4" w:rsidP="00465BE4">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465BE4" w:rsidRDefault="00465BE4" w:rsidP="00465BE4">
      <w:pPr>
        <w:spacing w:line="360" w:lineRule="auto"/>
        <w:jc w:val="right"/>
        <w:rPr>
          <w:rFonts w:ascii="仿宋_GB2312" w:eastAsia="仿宋_GB2312" w:hAnsi="宋体" w:hint="eastAsia"/>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465BE4" w:rsidRDefault="00465BE4" w:rsidP="00465BE4">
      <w:pPr>
        <w:snapToGrid w:val="0"/>
        <w:spacing w:line="360" w:lineRule="auto"/>
        <w:ind w:firstLineChars="180" w:firstLine="432"/>
        <w:rPr>
          <w:rFonts w:ascii="仿宋_GB2312" w:eastAsia="仿宋_GB2312" w:hint="eastAsia"/>
          <w:color w:val="000000"/>
          <w:sz w:val="24"/>
        </w:rPr>
      </w:pPr>
    </w:p>
    <w:p w:rsidR="00465BE4" w:rsidRDefault="00465BE4" w:rsidP="00465BE4">
      <w:pPr>
        <w:pStyle w:val="af9"/>
        <w:adjustRightInd w:val="0"/>
        <w:snapToGrid w:val="0"/>
        <w:spacing w:before="0" w:beforeAutospacing="0" w:after="0" w:afterAutospacing="0" w:line="360" w:lineRule="auto"/>
        <w:jc w:val="both"/>
        <w:rPr>
          <w:rFonts w:ascii="仿宋_GB2312" w:eastAsia="仿宋_GB2312" w:hint="eastAsia"/>
        </w:rPr>
      </w:pPr>
      <w:r>
        <w:rPr>
          <w:rFonts w:ascii="仿宋_GB2312" w:eastAsia="仿宋_GB2312"/>
        </w:rPr>
        <w:br w:type="page"/>
      </w:r>
      <w:r>
        <w:rPr>
          <w:rFonts w:ascii="仿宋_GB2312" w:eastAsia="仿宋_GB2312" w:hint="eastAsia"/>
        </w:rPr>
        <w:lastRenderedPageBreak/>
        <w:t>2：质疑函格式</w:t>
      </w:r>
    </w:p>
    <w:p w:rsidR="00465BE4" w:rsidRDefault="00465BE4" w:rsidP="00465BE4">
      <w:pPr>
        <w:pStyle w:val="af9"/>
        <w:spacing w:before="0" w:beforeAutospacing="0" w:after="0" w:afterAutospacing="0" w:line="360" w:lineRule="auto"/>
        <w:jc w:val="center"/>
        <w:rPr>
          <w:rStyle w:val="a8"/>
          <w:rFonts w:ascii="华文中宋" w:eastAsia="华文中宋" w:hAnsi="华文中宋"/>
        </w:rPr>
      </w:pPr>
      <w:r>
        <w:rPr>
          <w:rStyle w:val="a8"/>
          <w:rFonts w:ascii="华文中宋" w:eastAsia="华文中宋" w:hAnsi="华文中宋"/>
          <w:b w:val="0"/>
        </w:rPr>
        <w:t>质疑</w:t>
      </w:r>
      <w:r>
        <w:rPr>
          <w:rStyle w:val="a8"/>
          <w:rFonts w:ascii="华文中宋" w:eastAsia="华文中宋" w:hAnsi="华文中宋" w:hint="eastAsia"/>
          <w:b w:val="0"/>
        </w:rPr>
        <w:t>函</w:t>
      </w:r>
    </w:p>
    <w:p w:rsidR="00465BE4" w:rsidRDefault="00465BE4" w:rsidP="00465BE4">
      <w:pPr>
        <w:widowControl/>
        <w:tabs>
          <w:tab w:val="left" w:pos="6300"/>
        </w:tabs>
        <w:snapToGrid w:val="0"/>
        <w:spacing w:line="360" w:lineRule="auto"/>
        <w:jc w:val="left"/>
        <w:rPr>
          <w:rFonts w:ascii="仿宋_GB2312" w:eastAsia="仿宋_GB2312" w:hAnsi="宋体" w:hint="eastAsia"/>
          <w:color w:val="000000"/>
          <w:sz w:val="24"/>
        </w:rPr>
      </w:pPr>
      <w:r>
        <w:rPr>
          <w:rFonts w:ascii="仿宋_GB2312" w:eastAsia="仿宋_GB2312" w:hAnsi="宋体" w:hint="eastAsia"/>
          <w:sz w:val="24"/>
        </w:rPr>
        <w:t>广东省政府采购中心：</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我公司依法参与了</w:t>
      </w:r>
      <w:r>
        <w:rPr>
          <w:rFonts w:ascii="仿宋_GB2312" w:eastAsia="仿宋_GB2312" w:hAnsi="宋体" w:hint="eastAsia"/>
          <w:sz w:val="24"/>
          <w:u w:val="single"/>
        </w:rPr>
        <w:t>（集中采购机构或采购人）</w:t>
      </w:r>
      <w:r>
        <w:rPr>
          <w:rFonts w:ascii="仿宋_GB2312" w:eastAsia="仿宋_GB2312" w:hAnsi="宋体" w:hint="eastAsia"/>
          <w:sz w:val="24"/>
        </w:rPr>
        <w:t>于</w:t>
      </w:r>
      <w:r>
        <w:rPr>
          <w:rFonts w:ascii="仿宋_GB2312" w:eastAsia="仿宋_GB2312" w:hAnsi="宋体" w:hint="eastAsia"/>
          <w:sz w:val="24"/>
          <w:u w:val="single"/>
        </w:rPr>
        <w:t xml:space="preserve"> </w:t>
      </w:r>
      <w:r>
        <w:rPr>
          <w:rFonts w:ascii="仿宋_GB2312" w:eastAsia="仿宋_GB2312" w:hAnsi="宋体" w:hint="eastAsia"/>
          <w:sz w:val="24"/>
        </w:rPr>
        <w:t>年</w:t>
      </w:r>
      <w:r>
        <w:rPr>
          <w:rFonts w:ascii="仿宋_GB2312" w:eastAsia="仿宋_GB2312" w:hAnsi="宋体" w:hint="eastAsia"/>
          <w:sz w:val="24"/>
          <w:u w:val="single"/>
        </w:rPr>
        <w:t xml:space="preserve"> </w:t>
      </w:r>
      <w:r>
        <w:rPr>
          <w:rFonts w:ascii="仿宋_GB2312" w:eastAsia="仿宋_GB2312" w:hAnsi="宋体" w:hint="eastAsia"/>
          <w:sz w:val="24"/>
        </w:rPr>
        <w:t>月</w:t>
      </w:r>
      <w:r>
        <w:rPr>
          <w:rFonts w:ascii="仿宋_GB2312" w:eastAsia="仿宋_GB2312" w:hAnsi="宋体" w:hint="eastAsia"/>
          <w:sz w:val="24"/>
          <w:u w:val="single"/>
        </w:rPr>
        <w:t xml:space="preserve"> </w:t>
      </w:r>
      <w:r>
        <w:rPr>
          <w:rFonts w:ascii="仿宋_GB2312" w:eastAsia="仿宋_GB2312" w:hAnsi="宋体" w:hint="eastAsia"/>
          <w:sz w:val="24"/>
        </w:rPr>
        <w:t>日组织的政府采购活动。根据《政府采购法》和《政府采购供应商投诉处理办法》等规定，我公司认为</w:t>
      </w:r>
      <w:r>
        <w:rPr>
          <w:rFonts w:ascii="仿宋_GB2312" w:eastAsia="仿宋_GB2312" w:hAnsi="宋体" w:hint="eastAsia"/>
          <w:sz w:val="24"/>
          <w:u w:val="single"/>
        </w:rPr>
        <w:t xml:space="preserve"> （采购项目名称）（采购项目编号：     ）</w:t>
      </w:r>
      <w:r>
        <w:rPr>
          <w:rFonts w:ascii="仿宋_GB2312" w:eastAsia="仿宋_GB2312" w:hAnsi="宋体" w:hint="eastAsia"/>
          <w:sz w:val="24"/>
        </w:rPr>
        <w:t>项目的采购活动中，</w:t>
      </w:r>
      <w:r>
        <w:rPr>
          <w:rFonts w:ascii="仿宋_GB2312" w:eastAsia="仿宋_GB2312" w:hAnsi="宋体" w:hint="eastAsia"/>
          <w:sz w:val="24"/>
          <w:u w:val="single"/>
        </w:rPr>
        <w:t>（采购文件、采购过程、中标/成交结果）</w:t>
      </w:r>
      <w:r>
        <w:rPr>
          <w:rFonts w:ascii="仿宋_GB2312" w:eastAsia="仿宋_GB2312" w:hAnsi="宋体" w:hint="eastAsia"/>
          <w:sz w:val="24"/>
        </w:rPr>
        <w:t>损害了我公司权益，特提出质疑。</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一、我公司认为项目的</w:t>
      </w:r>
      <w:r>
        <w:rPr>
          <w:rFonts w:ascii="仿宋_GB2312" w:eastAsia="仿宋_GB2312" w:hAnsi="宋体" w:hint="eastAsia"/>
          <w:sz w:val="24"/>
          <w:u w:val="single"/>
        </w:rPr>
        <w:t>（采购文件、采购过程、中标/成交结果）</w:t>
      </w:r>
      <w:r>
        <w:rPr>
          <w:rFonts w:ascii="仿宋_GB2312" w:eastAsia="仿宋_GB2312" w:hAnsi="宋体" w:hint="eastAsia"/>
          <w:sz w:val="24"/>
        </w:rPr>
        <w:t>损害了我司权益，具体事项如下（列明质疑事项的同时，依法举证）：</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1．</w:t>
      </w:r>
      <w:r>
        <w:rPr>
          <w:rFonts w:ascii="仿宋_GB2312" w:eastAsia="仿宋_GB2312" w:hAnsi="宋体" w:hint="eastAsia"/>
          <w:sz w:val="24"/>
          <w:u w:val="single"/>
        </w:rPr>
        <w:t xml:space="preserve">                            </w:t>
      </w:r>
      <w:r>
        <w:rPr>
          <w:rFonts w:ascii="仿宋_GB2312" w:eastAsia="仿宋_GB2312" w:hAnsi="宋体" w:hint="eastAsia"/>
          <w:sz w:val="24"/>
        </w:rPr>
        <w:t xml:space="preserve"> ；</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2．</w:t>
      </w:r>
      <w:r>
        <w:rPr>
          <w:rFonts w:ascii="仿宋_GB2312" w:eastAsia="仿宋_GB2312" w:hAnsi="宋体" w:hint="eastAsia"/>
          <w:sz w:val="24"/>
          <w:u w:val="single"/>
        </w:rPr>
        <w:t xml:space="preserve">                            </w:t>
      </w:r>
      <w:r>
        <w:rPr>
          <w:rFonts w:ascii="仿宋_GB2312" w:eastAsia="仿宋_GB2312" w:hAnsi="宋体" w:hint="eastAsia"/>
          <w:sz w:val="24"/>
        </w:rPr>
        <w:t xml:space="preserve"> ;</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 xml:space="preserve"> ……</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二、为维护我公司的合法权益，现要求贵方就上述质疑事项依照政府采购有关规定在限期内</w:t>
      </w:r>
      <w:proofErr w:type="gramStart"/>
      <w:r>
        <w:rPr>
          <w:rFonts w:ascii="仿宋_GB2312" w:eastAsia="仿宋_GB2312" w:hAnsi="宋体" w:hint="eastAsia"/>
          <w:sz w:val="24"/>
        </w:rPr>
        <w:t>作出</w:t>
      </w:r>
      <w:proofErr w:type="gramEnd"/>
      <w:r>
        <w:rPr>
          <w:rFonts w:ascii="仿宋_GB2312" w:eastAsia="仿宋_GB2312" w:hAnsi="宋体" w:hint="eastAsia"/>
          <w:sz w:val="24"/>
        </w:rPr>
        <w:t>回复。</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质疑供应商</w:t>
      </w:r>
      <w:r>
        <w:rPr>
          <w:rFonts w:ascii="仿宋_GB2312" w:eastAsia="仿宋_GB2312" w:hAnsi="宋体" w:hint="eastAsia"/>
          <w:sz w:val="24"/>
          <w:u w:val="single"/>
        </w:rPr>
        <w:t xml:space="preserve">： （签章）  </w:t>
      </w:r>
      <w:r>
        <w:rPr>
          <w:rFonts w:ascii="仿宋_GB2312" w:eastAsia="仿宋_GB2312" w:hAnsi="宋体" w:hint="eastAsia"/>
          <w:sz w:val="24"/>
        </w:rPr>
        <w:t xml:space="preserve">     法定代表人：</w:t>
      </w:r>
      <w:r>
        <w:rPr>
          <w:rFonts w:ascii="仿宋_GB2312" w:eastAsia="仿宋_GB2312" w:hAnsi="宋体" w:hint="eastAsia"/>
          <w:sz w:val="24"/>
          <w:u w:val="single"/>
        </w:rPr>
        <w:t xml:space="preserve">        </w:t>
      </w:r>
      <w:r>
        <w:rPr>
          <w:rFonts w:ascii="仿宋_GB2312" w:eastAsia="仿宋_GB2312" w:hAnsi="宋体" w:hint="eastAsia"/>
          <w:sz w:val="24"/>
        </w:rPr>
        <w:t xml:space="preserve"> </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地址：</w:t>
      </w:r>
      <w:r>
        <w:rPr>
          <w:rFonts w:ascii="仿宋_GB2312" w:eastAsia="仿宋_GB2312" w:hAnsi="宋体" w:hint="eastAsia"/>
          <w:sz w:val="24"/>
          <w:u w:val="single"/>
        </w:rPr>
        <w:t xml:space="preserve">          </w:t>
      </w:r>
      <w:r>
        <w:rPr>
          <w:rFonts w:ascii="仿宋_GB2312" w:eastAsia="仿宋_GB2312" w:hAnsi="宋体" w:hint="eastAsia"/>
          <w:sz w:val="24"/>
        </w:rPr>
        <w:t>电话：</w:t>
      </w:r>
      <w:r>
        <w:rPr>
          <w:rFonts w:ascii="仿宋_GB2312" w:eastAsia="仿宋_GB2312" w:hAnsi="宋体" w:hint="eastAsia"/>
          <w:sz w:val="24"/>
          <w:u w:val="single"/>
        </w:rPr>
        <w:t xml:space="preserve">       </w:t>
      </w:r>
      <w:r>
        <w:rPr>
          <w:rFonts w:ascii="仿宋_GB2312" w:eastAsia="仿宋_GB2312" w:hAnsi="宋体" w:hint="eastAsia"/>
          <w:sz w:val="24"/>
        </w:rPr>
        <w:t xml:space="preserve"> 邮编：</w:t>
      </w:r>
      <w:r>
        <w:rPr>
          <w:rFonts w:ascii="仿宋_GB2312" w:eastAsia="仿宋_GB2312" w:hAnsi="宋体" w:hint="eastAsia"/>
          <w:sz w:val="24"/>
          <w:u w:val="single"/>
        </w:rPr>
        <w:t xml:space="preserve">          </w:t>
      </w:r>
    </w:p>
    <w:p w:rsidR="00465BE4" w:rsidRDefault="00465BE4" w:rsidP="00465BE4">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电子邮箱：</w:t>
      </w:r>
      <w:r>
        <w:rPr>
          <w:rFonts w:ascii="仿宋_GB2312" w:eastAsia="仿宋_GB2312" w:hAnsi="宋体" w:hint="eastAsia"/>
          <w:sz w:val="24"/>
          <w:u w:val="single"/>
        </w:rPr>
        <w:t xml:space="preserve">                   </w:t>
      </w:r>
      <w:r>
        <w:rPr>
          <w:rFonts w:ascii="仿宋_GB2312" w:eastAsia="仿宋_GB2312" w:hAnsi="宋体" w:hint="eastAsia"/>
          <w:sz w:val="24"/>
        </w:rPr>
        <w:t xml:space="preserve"> 传真：</w:t>
      </w:r>
      <w:r>
        <w:rPr>
          <w:rFonts w:ascii="仿宋_GB2312" w:eastAsia="仿宋_GB2312" w:hAnsi="宋体" w:hint="eastAsia"/>
          <w:sz w:val="24"/>
          <w:u w:val="single"/>
        </w:rPr>
        <w:t xml:space="preserve">          </w:t>
      </w:r>
    </w:p>
    <w:p w:rsidR="00465BE4" w:rsidRDefault="00465BE4" w:rsidP="00465BE4">
      <w:pPr>
        <w:widowControl/>
        <w:tabs>
          <w:tab w:val="left" w:pos="6300"/>
        </w:tabs>
        <w:snapToGrid w:val="0"/>
        <w:spacing w:line="360" w:lineRule="auto"/>
        <w:jc w:val="right"/>
        <w:rPr>
          <w:rFonts w:ascii="仿宋_GB2312" w:eastAsia="仿宋_GB2312" w:hAnsi="仿宋" w:hint="eastAsia"/>
          <w:sz w:val="24"/>
        </w:rPr>
      </w:pPr>
      <w:r>
        <w:rPr>
          <w:rFonts w:ascii="仿宋_GB2312" w:eastAsia="仿宋_GB2312" w:hAnsi="宋体" w:hint="eastAsia"/>
          <w:sz w:val="24"/>
        </w:rPr>
        <w:t xml:space="preserve">           </w:t>
      </w: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465BE4" w:rsidRDefault="00465BE4" w:rsidP="00465BE4">
      <w:pPr>
        <w:spacing w:line="360" w:lineRule="auto"/>
        <w:jc w:val="left"/>
        <w:rPr>
          <w:rFonts w:ascii="仿宋_GB2312" w:eastAsia="仿宋_GB2312" w:hAnsi="仿宋_GB2312" w:hint="eastAsia"/>
          <w:bCs/>
          <w:color w:val="000000"/>
          <w:sz w:val="24"/>
        </w:rPr>
      </w:pPr>
      <w:r>
        <w:rPr>
          <w:rFonts w:ascii="宋体"/>
          <w:b/>
          <w:kern w:val="0"/>
          <w:sz w:val="24"/>
        </w:rPr>
        <w:br w:type="page"/>
      </w:r>
      <w:r>
        <w:rPr>
          <w:rFonts w:ascii="仿宋_GB2312" w:eastAsia="仿宋_GB2312" w:hAnsi="仿宋_GB2312" w:hint="eastAsia"/>
          <w:bCs/>
          <w:color w:val="000000"/>
          <w:sz w:val="24"/>
        </w:rPr>
        <w:lastRenderedPageBreak/>
        <w:t>3：投诉书格式</w:t>
      </w:r>
    </w:p>
    <w:p w:rsidR="00465BE4" w:rsidRDefault="00465BE4" w:rsidP="00465BE4">
      <w:pPr>
        <w:pStyle w:val="af9"/>
        <w:snapToGrid w:val="0"/>
        <w:spacing w:before="0" w:beforeAutospacing="0" w:after="0" w:afterAutospacing="0" w:line="360" w:lineRule="auto"/>
        <w:jc w:val="center"/>
        <w:rPr>
          <w:rStyle w:val="a8"/>
          <w:rFonts w:ascii="华文中宋" w:eastAsia="华文中宋" w:hAnsi="华文中宋" w:hint="eastAsia"/>
          <w:b w:val="0"/>
        </w:rPr>
      </w:pPr>
      <w:r>
        <w:rPr>
          <w:rStyle w:val="a8"/>
          <w:rFonts w:ascii="华文中宋" w:eastAsia="华文中宋" w:hAnsi="华文中宋" w:hint="eastAsia"/>
          <w:b w:val="0"/>
        </w:rPr>
        <w:t>投  诉  书</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投诉人：</w:t>
      </w:r>
      <w:r>
        <w:rPr>
          <w:rFonts w:ascii="仿宋_GB2312" w:eastAsia="仿宋_GB2312" w:hAnsi="仿宋" w:hint="eastAsia"/>
          <w:sz w:val="24"/>
          <w:u w:val="single"/>
        </w:rPr>
        <w:t xml:space="preserve">               </w:t>
      </w:r>
      <w:r>
        <w:rPr>
          <w:rFonts w:ascii="仿宋_GB2312" w:eastAsia="仿宋_GB2312" w:hAnsi="仿宋" w:hint="eastAsia"/>
          <w:sz w:val="24"/>
        </w:rPr>
        <w:t xml:space="preserve"> 法定代表人：</w:t>
      </w:r>
      <w:r>
        <w:rPr>
          <w:rFonts w:ascii="仿宋_GB2312" w:eastAsia="仿宋_GB2312" w:hAnsi="仿宋" w:hint="eastAsia"/>
          <w:sz w:val="24"/>
          <w:u w:val="single"/>
        </w:rPr>
        <w:t xml:space="preserve">         </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地址：</w:t>
      </w:r>
      <w:r>
        <w:rPr>
          <w:rFonts w:ascii="仿宋_GB2312" w:eastAsia="仿宋_GB2312" w:hAnsi="仿宋" w:hint="eastAsia"/>
          <w:sz w:val="24"/>
          <w:u w:val="single"/>
        </w:rPr>
        <w:t xml:space="preserve">          </w:t>
      </w:r>
      <w:r>
        <w:rPr>
          <w:rFonts w:ascii="仿宋_GB2312" w:eastAsia="仿宋_GB2312" w:hAnsi="仿宋" w:hint="eastAsia"/>
          <w:sz w:val="24"/>
        </w:rPr>
        <w:t>电话：</w:t>
      </w:r>
      <w:r>
        <w:rPr>
          <w:rFonts w:ascii="仿宋_GB2312" w:eastAsia="仿宋_GB2312" w:hAnsi="仿宋" w:hint="eastAsia"/>
          <w:sz w:val="24"/>
          <w:u w:val="single"/>
        </w:rPr>
        <w:t xml:space="preserve">       </w:t>
      </w:r>
      <w:r>
        <w:rPr>
          <w:rFonts w:ascii="仿宋_GB2312" w:eastAsia="仿宋_GB2312" w:hAnsi="仿宋" w:hint="eastAsia"/>
          <w:sz w:val="24"/>
        </w:rPr>
        <w:t xml:space="preserve"> 邮编：</w:t>
      </w:r>
      <w:r>
        <w:rPr>
          <w:rFonts w:ascii="仿宋_GB2312" w:eastAsia="仿宋_GB2312" w:hAnsi="仿宋" w:hint="eastAsia"/>
          <w:sz w:val="24"/>
          <w:u w:val="single"/>
        </w:rPr>
        <w:t xml:space="preserve">         </w:t>
      </w:r>
      <w:r>
        <w:rPr>
          <w:rFonts w:ascii="仿宋_GB2312" w:eastAsia="仿宋_GB2312" w:hAnsi="仿宋" w:hint="eastAsia"/>
          <w:sz w:val="24"/>
        </w:rPr>
        <w:t xml:space="preserve"> </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电子邮箱：</w:t>
      </w:r>
      <w:r>
        <w:rPr>
          <w:rFonts w:ascii="仿宋_GB2312" w:eastAsia="仿宋_GB2312" w:hAnsi="仿宋" w:hint="eastAsia"/>
          <w:sz w:val="24"/>
          <w:u w:val="single"/>
        </w:rPr>
        <w:t xml:space="preserve">                   </w:t>
      </w:r>
      <w:r>
        <w:rPr>
          <w:rFonts w:ascii="仿宋_GB2312" w:eastAsia="仿宋_GB2312" w:hAnsi="仿宋" w:hint="eastAsia"/>
          <w:sz w:val="24"/>
        </w:rPr>
        <w:t xml:space="preserve"> 传真：</w:t>
      </w:r>
      <w:r>
        <w:rPr>
          <w:rFonts w:ascii="仿宋_GB2312" w:eastAsia="仿宋_GB2312" w:hAnsi="仿宋" w:hint="eastAsia"/>
          <w:sz w:val="24"/>
          <w:u w:val="single"/>
        </w:rPr>
        <w:t xml:space="preserve">         </w:t>
      </w:r>
      <w:r>
        <w:rPr>
          <w:rFonts w:ascii="仿宋_GB2312" w:eastAsia="仿宋_GB2312" w:hAnsi="仿宋" w:hint="eastAsia"/>
          <w:sz w:val="24"/>
        </w:rPr>
        <w:t xml:space="preserve"> </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委托代理人姓名：</w:t>
      </w:r>
      <w:r>
        <w:rPr>
          <w:rFonts w:ascii="仿宋_GB2312" w:eastAsia="仿宋_GB2312" w:hAnsi="仿宋" w:hint="eastAsia"/>
          <w:sz w:val="24"/>
          <w:u w:val="single"/>
        </w:rPr>
        <w:t xml:space="preserve">            </w:t>
      </w:r>
      <w:r>
        <w:rPr>
          <w:rFonts w:ascii="仿宋_GB2312" w:eastAsia="仿宋_GB2312" w:hAnsi="仿宋" w:hint="eastAsia"/>
          <w:sz w:val="24"/>
        </w:rPr>
        <w:t>职业：</w:t>
      </w:r>
      <w:r>
        <w:rPr>
          <w:rFonts w:ascii="仿宋_GB2312" w:eastAsia="仿宋_GB2312" w:hAnsi="仿宋" w:hint="eastAsia"/>
          <w:sz w:val="24"/>
          <w:u w:val="single"/>
        </w:rPr>
        <w:t xml:space="preserve">            </w:t>
      </w:r>
    </w:p>
    <w:p w:rsidR="00465BE4" w:rsidRDefault="00465BE4" w:rsidP="00465BE4">
      <w:pPr>
        <w:spacing w:line="360" w:lineRule="auto"/>
        <w:ind w:firstLineChars="200" w:firstLine="480"/>
        <w:rPr>
          <w:rFonts w:ascii="仿宋_GB2312" w:eastAsia="仿宋_GB2312" w:hAnsi="仿宋" w:hint="eastAsia"/>
          <w:sz w:val="24"/>
          <w:u w:val="single"/>
        </w:rPr>
      </w:pPr>
      <w:r>
        <w:rPr>
          <w:rFonts w:ascii="仿宋_GB2312" w:eastAsia="仿宋_GB2312" w:hAnsi="仿宋" w:hint="eastAsia"/>
          <w:sz w:val="24"/>
        </w:rPr>
        <w:t>住址：</w:t>
      </w:r>
      <w:r>
        <w:rPr>
          <w:rFonts w:ascii="仿宋_GB2312" w:eastAsia="仿宋_GB2312" w:hAnsi="仿宋" w:hint="eastAsia"/>
          <w:sz w:val="24"/>
          <w:u w:val="single"/>
        </w:rPr>
        <w:t xml:space="preserve">                      </w:t>
      </w:r>
      <w:r>
        <w:rPr>
          <w:rFonts w:ascii="仿宋_GB2312" w:eastAsia="仿宋_GB2312" w:hAnsi="仿宋" w:hint="eastAsia"/>
          <w:sz w:val="24"/>
        </w:rPr>
        <w:t>联系电话</w:t>
      </w:r>
      <w:r>
        <w:rPr>
          <w:rFonts w:ascii="仿宋_GB2312" w:eastAsia="仿宋_GB2312" w:hAnsi="仿宋" w:hint="eastAsia"/>
          <w:sz w:val="24"/>
          <w:u w:val="single"/>
        </w:rPr>
        <w:t xml:space="preserve">：        </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被投诉人：</w:t>
      </w:r>
      <w:r>
        <w:rPr>
          <w:rFonts w:ascii="仿宋_GB2312" w:eastAsia="仿宋_GB2312" w:hAnsi="仿宋" w:hint="eastAsia"/>
          <w:sz w:val="24"/>
          <w:u w:val="single"/>
        </w:rPr>
        <w:t xml:space="preserve">             </w:t>
      </w:r>
      <w:r>
        <w:rPr>
          <w:rFonts w:ascii="仿宋_GB2312" w:eastAsia="仿宋_GB2312" w:hAnsi="仿宋" w:hint="eastAsia"/>
          <w:sz w:val="24"/>
        </w:rPr>
        <w:t xml:space="preserve"> 法定代表人：</w:t>
      </w:r>
      <w:r>
        <w:rPr>
          <w:rFonts w:ascii="仿宋_GB2312" w:eastAsia="仿宋_GB2312" w:hAnsi="仿宋" w:hint="eastAsia"/>
          <w:sz w:val="24"/>
          <w:u w:val="single"/>
        </w:rPr>
        <w:t xml:space="preserve">         </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地址：</w:t>
      </w:r>
      <w:r>
        <w:rPr>
          <w:rFonts w:ascii="仿宋_GB2312" w:eastAsia="仿宋_GB2312" w:hAnsi="仿宋" w:hint="eastAsia"/>
          <w:sz w:val="24"/>
          <w:u w:val="single"/>
        </w:rPr>
        <w:t xml:space="preserve">          </w:t>
      </w:r>
      <w:r>
        <w:rPr>
          <w:rFonts w:ascii="仿宋_GB2312" w:eastAsia="仿宋_GB2312" w:hAnsi="仿宋" w:hint="eastAsia"/>
          <w:sz w:val="24"/>
        </w:rPr>
        <w:t>电话：</w:t>
      </w:r>
      <w:r>
        <w:rPr>
          <w:rFonts w:ascii="仿宋_GB2312" w:eastAsia="仿宋_GB2312" w:hAnsi="仿宋" w:hint="eastAsia"/>
          <w:sz w:val="24"/>
          <w:u w:val="single"/>
        </w:rPr>
        <w:t xml:space="preserve">       </w:t>
      </w:r>
      <w:r>
        <w:rPr>
          <w:rFonts w:ascii="仿宋_GB2312" w:eastAsia="仿宋_GB2312" w:hAnsi="仿宋" w:hint="eastAsia"/>
          <w:sz w:val="24"/>
        </w:rPr>
        <w:t xml:space="preserve"> 邮编：</w:t>
      </w:r>
      <w:r>
        <w:rPr>
          <w:rFonts w:ascii="仿宋_GB2312" w:eastAsia="仿宋_GB2312" w:hAnsi="仿宋" w:hint="eastAsia"/>
          <w:sz w:val="24"/>
          <w:u w:val="single"/>
        </w:rPr>
        <w:t xml:space="preserve">         </w:t>
      </w:r>
      <w:r>
        <w:rPr>
          <w:rFonts w:ascii="仿宋_GB2312" w:eastAsia="仿宋_GB2312" w:hAnsi="仿宋" w:hint="eastAsia"/>
          <w:sz w:val="24"/>
        </w:rPr>
        <w:t xml:space="preserve"> </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电子邮箱：</w:t>
      </w:r>
      <w:r>
        <w:rPr>
          <w:rFonts w:ascii="仿宋_GB2312" w:eastAsia="仿宋_GB2312" w:hAnsi="仿宋" w:hint="eastAsia"/>
          <w:sz w:val="24"/>
          <w:u w:val="single"/>
        </w:rPr>
        <w:t xml:space="preserve">                   </w:t>
      </w:r>
      <w:r>
        <w:rPr>
          <w:rFonts w:ascii="仿宋_GB2312" w:eastAsia="仿宋_GB2312" w:hAnsi="仿宋" w:hint="eastAsia"/>
          <w:sz w:val="24"/>
        </w:rPr>
        <w:t xml:space="preserve"> 传真：</w:t>
      </w:r>
      <w:r>
        <w:rPr>
          <w:rFonts w:ascii="仿宋_GB2312" w:eastAsia="仿宋_GB2312" w:hAnsi="仿宋" w:hint="eastAsia"/>
          <w:sz w:val="24"/>
          <w:u w:val="single"/>
        </w:rPr>
        <w:t xml:space="preserve">         </w:t>
      </w:r>
      <w:r>
        <w:rPr>
          <w:rFonts w:ascii="仿宋_GB2312" w:eastAsia="仿宋_GB2312" w:hAnsi="仿宋" w:hint="eastAsia"/>
          <w:sz w:val="24"/>
        </w:rPr>
        <w:t xml:space="preserve"> </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 xml:space="preserve">我公司参加了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 xml:space="preserve">日被投诉人组织的 （采购人）（项目名称）（项目编号）的采购活动，我公司认为该项目的 </w:t>
      </w:r>
      <w:r>
        <w:rPr>
          <w:rFonts w:ascii="仿宋_GB2312" w:eastAsia="仿宋_GB2312" w:hAnsi="仿宋" w:hint="eastAsia"/>
          <w:sz w:val="24"/>
          <w:u w:val="single"/>
        </w:rPr>
        <w:t>（采购文件、采购过程、中标/成交结果）</w:t>
      </w:r>
      <w:r>
        <w:rPr>
          <w:rFonts w:ascii="仿宋_GB2312" w:eastAsia="仿宋_GB2312" w:hAnsi="仿宋" w:hint="eastAsia"/>
          <w:sz w:val="24"/>
        </w:rPr>
        <w:t>损害了我公司权益，对此，我公司于</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日向</w:t>
      </w:r>
      <w:r>
        <w:rPr>
          <w:rFonts w:ascii="仿宋_GB2312" w:eastAsia="仿宋_GB2312" w:hAnsi="仿宋" w:hint="eastAsia"/>
          <w:sz w:val="24"/>
          <w:u w:val="single"/>
        </w:rPr>
        <w:t>（集中采购机构或采购人）</w:t>
      </w:r>
      <w:r>
        <w:rPr>
          <w:rFonts w:ascii="仿宋_GB2312" w:eastAsia="仿宋_GB2312" w:hAnsi="仿宋" w:hint="eastAsia"/>
          <w:sz w:val="24"/>
        </w:rPr>
        <w:t>提出了质疑，（其于</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roofErr w:type="gramStart"/>
      <w:r>
        <w:rPr>
          <w:rFonts w:ascii="仿宋_GB2312" w:eastAsia="仿宋_GB2312" w:hAnsi="仿宋" w:hint="eastAsia"/>
          <w:sz w:val="24"/>
        </w:rPr>
        <w:t>作出</w:t>
      </w:r>
      <w:proofErr w:type="gramEnd"/>
      <w:r>
        <w:rPr>
          <w:rFonts w:ascii="仿宋_GB2312" w:eastAsia="仿宋_GB2312" w:hAnsi="仿宋" w:hint="eastAsia"/>
          <w:sz w:val="24"/>
        </w:rPr>
        <w:t>书面答复，因对其</w:t>
      </w:r>
      <w:proofErr w:type="gramStart"/>
      <w:r>
        <w:rPr>
          <w:rFonts w:ascii="仿宋_GB2312" w:eastAsia="仿宋_GB2312" w:hAnsi="仿宋" w:hint="eastAsia"/>
          <w:sz w:val="24"/>
        </w:rPr>
        <w:t>作出</w:t>
      </w:r>
      <w:proofErr w:type="gramEnd"/>
      <w:r>
        <w:rPr>
          <w:rFonts w:ascii="仿宋_GB2312" w:eastAsia="仿宋_GB2312" w:hAnsi="仿宋" w:hint="eastAsia"/>
          <w:sz w:val="24"/>
        </w:rPr>
        <w:t>的答复不满意）/（被质疑人未在法定期限内予以答复，按照政府采购有关规定），现向</w:t>
      </w:r>
      <w:proofErr w:type="gramStart"/>
      <w:r>
        <w:rPr>
          <w:rFonts w:ascii="仿宋_GB2312" w:eastAsia="仿宋_GB2312" w:hAnsi="仿宋" w:hint="eastAsia"/>
          <w:sz w:val="24"/>
        </w:rPr>
        <w:t>贵机关</w:t>
      </w:r>
      <w:proofErr w:type="gramEnd"/>
      <w:r>
        <w:rPr>
          <w:rFonts w:ascii="仿宋_GB2312" w:eastAsia="仿宋_GB2312" w:hAnsi="仿宋" w:hint="eastAsia"/>
          <w:sz w:val="24"/>
        </w:rPr>
        <w:t xml:space="preserve">提起投诉： </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1.具体的投诉事项及事实依据；</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2.质疑和质疑答复情况的简要描述；</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3.投诉请求；</w:t>
      </w:r>
    </w:p>
    <w:p w:rsidR="00465BE4" w:rsidRDefault="00465BE4" w:rsidP="00465BE4">
      <w:pPr>
        <w:spacing w:line="360" w:lineRule="auto"/>
        <w:ind w:firstLineChars="200" w:firstLine="480"/>
        <w:rPr>
          <w:rFonts w:ascii="仿宋_GB2312" w:eastAsia="仿宋_GB2312" w:hAnsi="仿宋" w:hint="eastAsia"/>
          <w:sz w:val="24"/>
        </w:rPr>
      </w:pPr>
      <w:proofErr w:type="gramStart"/>
      <w:r>
        <w:rPr>
          <w:rFonts w:ascii="仿宋_GB2312" w:eastAsia="仿宋_GB2312" w:hAnsi="仿宋" w:hint="eastAsia"/>
          <w:sz w:val="24"/>
        </w:rPr>
        <w:t>本投诉</w:t>
      </w:r>
      <w:proofErr w:type="gramEnd"/>
      <w:r>
        <w:rPr>
          <w:rFonts w:ascii="仿宋_GB2312" w:eastAsia="仿宋_GB2312" w:hAnsi="仿宋" w:hint="eastAsia"/>
          <w:sz w:val="24"/>
        </w:rPr>
        <w:t>书正本两份，副本</w:t>
      </w:r>
      <w:r>
        <w:rPr>
          <w:rFonts w:ascii="仿宋_GB2312" w:eastAsia="仿宋_GB2312" w:hAnsi="仿宋" w:hint="eastAsia"/>
          <w:sz w:val="24"/>
          <w:u w:val="single"/>
        </w:rPr>
        <w:t xml:space="preserve">   （）</w:t>
      </w:r>
      <w:r>
        <w:rPr>
          <w:rFonts w:ascii="仿宋_GB2312" w:eastAsia="仿宋_GB2312" w:hAnsi="仿宋" w:hint="eastAsia"/>
          <w:sz w:val="24"/>
        </w:rPr>
        <w:t>份并</w:t>
      </w:r>
      <w:proofErr w:type="gramStart"/>
      <w:r>
        <w:rPr>
          <w:rFonts w:ascii="仿宋_GB2312" w:eastAsia="仿宋_GB2312" w:hAnsi="仿宋" w:hint="eastAsia"/>
          <w:sz w:val="24"/>
        </w:rPr>
        <w:t>附电子</w:t>
      </w:r>
      <w:proofErr w:type="gramEnd"/>
      <w:r>
        <w:rPr>
          <w:rFonts w:ascii="仿宋_GB2312" w:eastAsia="仿宋_GB2312" w:hAnsi="仿宋" w:hint="eastAsia"/>
          <w:sz w:val="24"/>
        </w:rPr>
        <w:t>文档。</w:t>
      </w:r>
    </w:p>
    <w:p w:rsidR="00465BE4" w:rsidRDefault="00465BE4" w:rsidP="00465BE4">
      <w:pPr>
        <w:spacing w:line="360" w:lineRule="auto"/>
        <w:ind w:firstLineChars="200" w:firstLine="480"/>
        <w:rPr>
          <w:rFonts w:ascii="仿宋_GB2312" w:eastAsia="仿宋_GB2312" w:hAnsi="仿宋" w:hint="eastAsia"/>
          <w:sz w:val="24"/>
        </w:rPr>
      </w:pPr>
      <w:r>
        <w:rPr>
          <w:rFonts w:ascii="仿宋_GB2312" w:eastAsia="仿宋_GB2312" w:hAnsi="仿宋" w:hint="eastAsia"/>
          <w:sz w:val="24"/>
        </w:rPr>
        <w:t>附件：质疑函、质疑答复函、证据材料及相关证明材料(复印件)</w:t>
      </w:r>
      <w:r>
        <w:rPr>
          <w:rFonts w:ascii="仿宋_GB2312" w:eastAsia="仿宋_GB2312" w:hAnsi="仿宋" w:hint="eastAsia"/>
          <w:sz w:val="24"/>
          <w:u w:val="single"/>
        </w:rPr>
        <w:t xml:space="preserve">   </w:t>
      </w:r>
      <w:r>
        <w:rPr>
          <w:rFonts w:ascii="仿宋_GB2312" w:eastAsia="仿宋_GB2312" w:hAnsi="仿宋" w:hint="eastAsia"/>
          <w:sz w:val="24"/>
        </w:rPr>
        <w:t>份，共</w:t>
      </w:r>
      <w:r>
        <w:rPr>
          <w:rFonts w:ascii="仿宋_GB2312" w:eastAsia="仿宋_GB2312" w:hAnsi="仿宋" w:hint="eastAsia"/>
          <w:sz w:val="24"/>
          <w:u w:val="single"/>
        </w:rPr>
        <w:t xml:space="preserve">   </w:t>
      </w:r>
      <w:r>
        <w:rPr>
          <w:rFonts w:ascii="仿宋_GB2312" w:eastAsia="仿宋_GB2312" w:hAnsi="仿宋" w:hint="eastAsia"/>
          <w:sz w:val="24"/>
        </w:rPr>
        <w:t>页。</w:t>
      </w:r>
    </w:p>
    <w:p w:rsidR="00465BE4" w:rsidRDefault="00465BE4" w:rsidP="00465BE4">
      <w:pPr>
        <w:spacing w:line="360" w:lineRule="auto"/>
        <w:ind w:firstLineChars="200" w:firstLine="480"/>
        <w:rPr>
          <w:rFonts w:ascii="仿宋_GB2312" w:eastAsia="仿宋_GB2312" w:hAnsi="仿宋" w:hint="eastAsia"/>
          <w:sz w:val="24"/>
        </w:rPr>
      </w:pPr>
    </w:p>
    <w:p w:rsidR="00465BE4" w:rsidRDefault="00465BE4" w:rsidP="00465BE4">
      <w:pPr>
        <w:spacing w:line="360" w:lineRule="auto"/>
        <w:ind w:leftChars="2050" w:left="5169" w:right="420" w:hangingChars="360" w:hanging="864"/>
        <w:rPr>
          <w:rFonts w:ascii="仿宋_GB2312" w:eastAsia="仿宋_GB2312" w:hAnsi="仿宋" w:hint="eastAsia"/>
          <w:sz w:val="24"/>
        </w:rPr>
      </w:pPr>
      <w:r>
        <w:rPr>
          <w:rFonts w:ascii="仿宋_GB2312" w:eastAsia="仿宋_GB2312" w:hAnsi="仿宋" w:hint="eastAsia"/>
          <w:sz w:val="24"/>
        </w:rPr>
        <w:t>投诉供应商：（盖章）</w:t>
      </w:r>
    </w:p>
    <w:p w:rsidR="00465BE4" w:rsidRDefault="00465BE4" w:rsidP="00465BE4">
      <w:pPr>
        <w:spacing w:line="360" w:lineRule="auto"/>
        <w:ind w:leftChars="2050" w:left="5169" w:right="420" w:hangingChars="360" w:hanging="864"/>
        <w:rPr>
          <w:rFonts w:ascii="仿宋_GB2312" w:eastAsia="仿宋_GB2312" w:hAnsi="仿宋" w:hint="eastAsia"/>
          <w:sz w:val="24"/>
        </w:rPr>
      </w:pPr>
      <w:r>
        <w:rPr>
          <w:rFonts w:ascii="仿宋_GB2312" w:eastAsia="仿宋_GB2312" w:hAnsi="仿宋" w:hint="eastAsia"/>
          <w:sz w:val="24"/>
        </w:rPr>
        <w:t>法定代表人：</w:t>
      </w:r>
      <w:r>
        <w:rPr>
          <w:rFonts w:ascii="仿宋_GB2312" w:eastAsia="仿宋_GB2312" w:hAnsi="仿宋" w:hint="eastAsia"/>
          <w:sz w:val="24"/>
          <w:u w:val="single"/>
        </w:rPr>
        <w:t xml:space="preserve"> （签字）</w:t>
      </w:r>
    </w:p>
    <w:p w:rsidR="00465BE4" w:rsidRDefault="00465BE4" w:rsidP="00465BE4">
      <w:pPr>
        <w:spacing w:line="360" w:lineRule="auto"/>
        <w:ind w:leftChars="2050" w:left="5169" w:right="420" w:hangingChars="360" w:hanging="864"/>
        <w:rPr>
          <w:rFonts w:ascii="仿宋_GB2312" w:eastAsia="仿宋_GB2312" w:hAnsi="仿宋" w:hint="eastAsia"/>
          <w:sz w:val="24"/>
        </w:rPr>
      </w:pPr>
      <w:r>
        <w:rPr>
          <w:rFonts w:ascii="仿宋_GB2312" w:eastAsia="仿宋_GB2312" w:hAnsi="仿宋" w:hint="eastAsia"/>
          <w:sz w:val="24"/>
          <w:u w:val="single"/>
        </w:rPr>
        <w:t xml:space="preserve">      </w:t>
      </w:r>
      <w:r>
        <w:rPr>
          <w:rFonts w:ascii="仿宋_GB2312" w:eastAsia="仿宋_GB2312" w:hAnsi="仿宋" w:hint="eastAsia"/>
          <w:sz w:val="24"/>
        </w:rPr>
        <w:t xml:space="preserve"> 年</w:t>
      </w:r>
      <w:r>
        <w:rPr>
          <w:rFonts w:ascii="仿宋_GB2312" w:eastAsia="仿宋_GB2312" w:hAnsi="仿宋" w:hint="eastAsia"/>
          <w:sz w:val="24"/>
          <w:u w:val="single"/>
        </w:rPr>
        <w:t xml:space="preserve">   </w:t>
      </w:r>
      <w:r>
        <w:rPr>
          <w:rFonts w:ascii="仿宋_GB2312" w:eastAsia="仿宋_GB2312" w:hAnsi="仿宋" w:hint="eastAsia"/>
          <w:sz w:val="24"/>
        </w:rPr>
        <w:t xml:space="preserve"> 月</w:t>
      </w:r>
      <w:r>
        <w:rPr>
          <w:rFonts w:ascii="仿宋_GB2312" w:eastAsia="仿宋_GB2312" w:hAnsi="仿宋" w:hint="eastAsia"/>
          <w:sz w:val="24"/>
          <w:u w:val="single"/>
        </w:rPr>
        <w:t xml:space="preserve">    </w:t>
      </w:r>
      <w:r>
        <w:rPr>
          <w:rFonts w:ascii="仿宋_GB2312" w:eastAsia="仿宋_GB2312" w:hAnsi="仿宋" w:hint="eastAsia"/>
          <w:sz w:val="24"/>
        </w:rPr>
        <w:t>日</w:t>
      </w:r>
    </w:p>
    <w:p w:rsidR="00465BE4" w:rsidRDefault="00465BE4" w:rsidP="00465BE4">
      <w:pPr>
        <w:tabs>
          <w:tab w:val="left" w:pos="851"/>
        </w:tabs>
        <w:spacing w:line="360" w:lineRule="auto"/>
        <w:rPr>
          <w:rFonts w:ascii="宋体" w:hAnsi="宋体" w:hint="eastAsia"/>
          <w:szCs w:val="21"/>
        </w:rPr>
      </w:pPr>
    </w:p>
    <w:p w:rsidR="00465BE4" w:rsidRDefault="00465BE4" w:rsidP="00465BE4">
      <w:pPr>
        <w:tabs>
          <w:tab w:val="left" w:pos="851"/>
        </w:tabs>
        <w:spacing w:line="360" w:lineRule="auto"/>
        <w:rPr>
          <w:rFonts w:ascii="宋体" w:hAnsi="宋体" w:hint="eastAsia"/>
          <w:szCs w:val="21"/>
        </w:rPr>
      </w:pPr>
    </w:p>
    <w:p w:rsidR="007539B7" w:rsidRDefault="007539B7"/>
    <w:sectPr w:rsidR="007539B7">
      <w:headerReference w:type="even" r:id="rId5"/>
      <w:headerReference w:type="default" r:id="rId6"/>
      <w:footerReference w:type="even" r:id="rId7"/>
      <w:footerReference w:type="default" r:id="rId8"/>
      <w:headerReference w:type="first" r:id="rId9"/>
      <w:footerReference w:type="first" r:id="rId10"/>
      <w:pgSz w:w="11906" w:h="16838"/>
      <w:pgMar w:top="1134" w:right="1418" w:bottom="1134" w:left="1701" w:header="851" w:footer="709" w:gutter="0"/>
      <w:pgNumType w:start="1"/>
      <w:cols w:space="720"/>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altName w:val="宋体"/>
    <w:charset w:val="86"/>
    <w:family w:val="modern"/>
    <w:pitch w:val="default"/>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MingLiU">
    <w:altName w:val="細明體"/>
    <w:panose1 w:val="02020309000000000000"/>
    <w:charset w:val="88"/>
    <w:family w:val="modern"/>
    <w:pitch w:val="fixed"/>
    <w:sig w:usb0="00000003" w:usb1="080E0000" w:usb2="00000016" w:usb3="00000000" w:csb0="0010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FC" w:rsidRDefault="00465BE4">
    <w:pPr>
      <w:pStyle w:val="a4"/>
      <w:framePr w:h="0"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E023FC" w:rsidRDefault="00465BE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FC" w:rsidRDefault="00465BE4">
    <w:pPr>
      <w:pStyle w:val="a4"/>
      <w:ind w:right="360"/>
    </w:pPr>
    <w:r>
      <w:pict>
        <v:rect id="文本框2" o:spid="_x0000_s1025" style="position:absolute;margin-left:0;margin-top:0;width:2in;height:2in;z-index:251660288;mso-wrap-style:none;mso-position-horizontal:center;mso-position-horizontal-relative:margin" filled="f" stroked="f">
          <v:textbox style="mso-fit-shape-to-text:t" inset="0,0,0,0">
            <w:txbxContent>
              <w:p w:rsidR="00E023FC" w:rsidRDefault="00465BE4">
                <w:pPr>
                  <w:pStyle w:val="a4"/>
                  <w:rPr>
                    <w:rStyle w:val="a7"/>
                  </w:rPr>
                </w:pPr>
                <w:r>
                  <w:fldChar w:fldCharType="begin"/>
                </w:r>
                <w:r>
                  <w:rPr>
                    <w:rStyle w:val="a7"/>
                  </w:rPr>
                  <w:instrText xml:space="preserve">PAGE  </w:instrText>
                </w:r>
                <w:r>
                  <w:fldChar w:fldCharType="separate"/>
                </w:r>
                <w:r>
                  <w:rPr>
                    <w:rStyle w:val="a7"/>
                    <w:noProof/>
                  </w:rPr>
                  <w:t>30</w:t>
                </w:r>
                <w:r>
                  <w:fldChar w:fldCharType="end"/>
                </w:r>
              </w:p>
              <w:p w:rsidR="00E023FC" w:rsidRDefault="00465BE4"/>
            </w:txbxContent>
          </v:textbox>
          <w10:wrap anchorx="margin"/>
        </v:rect>
      </w:pict>
    </w:r>
    <w:r>
      <w:rPr>
        <w:sz w:val="20"/>
        <w:lang w:val="en-US" w:eastAsia="zh-CN"/>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FC" w:rsidRDefault="00465BE4">
    <w:pPr>
      <w:pStyle w:val="a4"/>
      <w:rPr>
        <w:rFonts w:hint="eastAsia"/>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FC" w:rsidRDefault="00465BE4">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FC" w:rsidRDefault="00465BE4">
    <w:pPr>
      <w:pStyle w:val="ab"/>
      <w:rPr>
        <w:rFonts w:hint="eastAsia"/>
      </w:rPr>
    </w:pPr>
    <w:r>
      <w:rPr>
        <w:rFonts w:ascii="宋体" w:hAnsi="宋体"/>
        <w:szCs w:val="21"/>
        <w:lang w:val="zh-CN"/>
      </w:rPr>
      <w:t>GPCGD143145HG013F</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FC" w:rsidRDefault="00465BE4">
    <w:pPr>
      <w:pStyle w:val="ab"/>
      <w:tabs>
        <w:tab w:val="clear" w:pos="4153"/>
        <w:tab w:val="clear" w:pos="8306"/>
        <w:tab w:val="left" w:pos="1350"/>
      </w:tabs>
      <w:rPr>
        <w:rFonts w:hint="eastAsia"/>
      </w:rP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5"/>
    <w:multiLevelType w:val="multilevel"/>
    <w:tmpl w:val="00000005"/>
    <w:lvl w:ilvl="0">
      <w:start w:val="1"/>
      <w:numFmt w:val="decimal"/>
      <w:lvlText w:val="2.%1"/>
      <w:lvlJc w:val="left"/>
      <w:pPr>
        <w:tabs>
          <w:tab w:val="num" w:pos="567"/>
        </w:tabs>
        <w:ind w:left="567" w:hanging="567"/>
      </w:pPr>
      <w:rPr>
        <w:rFonts w:eastAsia="宋体"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6"/>
    <w:multiLevelType w:val="singleLevel"/>
    <w:tmpl w:val="00000006"/>
    <w:lvl w:ilvl="0">
      <w:start w:val="1"/>
      <w:numFmt w:val="japaneseCounting"/>
      <w:lvlText w:val="%1、"/>
      <w:lvlJc w:val="left"/>
      <w:pPr>
        <w:tabs>
          <w:tab w:val="num" w:pos="960"/>
        </w:tabs>
        <w:ind w:left="960" w:hanging="480"/>
      </w:pPr>
      <w:rPr>
        <w:rFonts w:hint="eastAsia"/>
        <w:b/>
      </w:rPr>
    </w:lvl>
  </w:abstractNum>
  <w:abstractNum w:abstractNumId="3">
    <w:nsid w:val="00000007"/>
    <w:multiLevelType w:val="multilevel"/>
    <w:tmpl w:val="00000007"/>
    <w:lvl w:ilvl="0">
      <w:start w:val="1"/>
      <w:numFmt w:val="decimal"/>
      <w:lvlText w:val="%1）"/>
      <w:lvlJc w:val="left"/>
      <w:pPr>
        <w:ind w:left="360" w:hanging="360"/>
      </w:pPr>
      <w:rPr>
        <w:rFonts w:ascii="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8"/>
    <w:multiLevelType w:val="multilevel"/>
    <w:tmpl w:val="00000008"/>
    <w:lvl w:ilvl="0">
      <w:start w:val="1"/>
      <w:numFmt w:val="decimal"/>
      <w:lvlText w:val="%1"/>
      <w:lvlJc w:val="left"/>
      <w:pPr>
        <w:tabs>
          <w:tab w:val="num" w:pos="525"/>
        </w:tabs>
        <w:ind w:left="525" w:hanging="525"/>
      </w:pPr>
      <w:rPr>
        <w:rFonts w:hint="default"/>
      </w:rPr>
    </w:lvl>
    <w:lvl w:ilvl="1">
      <w:start w:val="3"/>
      <w:numFmt w:val="decimal"/>
      <w:lvlText w:val="%1.%2"/>
      <w:lvlJc w:val="left"/>
      <w:pPr>
        <w:tabs>
          <w:tab w:val="num" w:pos="840"/>
        </w:tabs>
        <w:ind w:left="840" w:hanging="525"/>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330"/>
        </w:tabs>
        <w:ind w:left="3330" w:hanging="144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320"/>
        </w:tabs>
        <w:ind w:left="4320" w:hanging="1800"/>
      </w:pPr>
      <w:rPr>
        <w:rFonts w:hint="default"/>
      </w:rPr>
    </w:lvl>
  </w:abstractNum>
  <w:abstractNum w:abstractNumId="5">
    <w:nsid w:val="0000000B"/>
    <w:multiLevelType w:val="multilevel"/>
    <w:tmpl w:val="0000000B"/>
    <w:lvl w:ilvl="0">
      <w:start w:val="1"/>
      <w:numFmt w:val="decimal"/>
      <w:lvlText w:val="%1)"/>
      <w:lvlJc w:val="left"/>
      <w:pPr>
        <w:ind w:left="360" w:hanging="360"/>
      </w:pPr>
      <w:rPr>
        <w:rFonts w:hAnsi="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0000010"/>
    <w:multiLevelType w:val="multilevel"/>
    <w:tmpl w:val="00000010"/>
    <w:lvl w:ilvl="0">
      <w:start w:val="1"/>
      <w:numFmt w:val="japaneseCount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11"/>
    <w:multiLevelType w:val="multilevel"/>
    <w:tmpl w:val="00000011"/>
    <w:lvl w:ilvl="0">
      <w:start w:val="1"/>
      <w:numFmt w:val="decimal"/>
      <w:lvlText w:val="%1）"/>
      <w:lvlJc w:val="left"/>
      <w:pPr>
        <w:ind w:left="720" w:hanging="360"/>
      </w:pPr>
      <w:rPr>
        <w:rFonts w:ascii="Times New Roman" w:hAnsi="Courier New" w:hint="default"/>
        <w:sz w:val="21"/>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8">
    <w:nsid w:val="00000012"/>
    <w:multiLevelType w:val="multilevel"/>
    <w:tmpl w:val="00000012"/>
    <w:lvl w:ilvl="0">
      <w:start w:val="1"/>
      <w:numFmt w:val="decimal"/>
      <w:lvlText w:val="%1."/>
      <w:lvlJc w:val="left"/>
      <w:pPr>
        <w:ind w:left="36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9">
    <w:nsid w:val="00000013"/>
    <w:multiLevelType w:val="multilevel"/>
    <w:tmpl w:val="0000001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0000014"/>
    <w:multiLevelType w:val="multilevel"/>
    <w:tmpl w:val="00000014"/>
    <w:lvl w:ilvl="0">
      <w:start w:val="1"/>
      <w:numFmt w:val="decimal"/>
      <w:lvlText w:val="%1"/>
      <w:lvlJc w:val="left"/>
      <w:pPr>
        <w:tabs>
          <w:tab w:val="num" w:pos="525"/>
        </w:tabs>
        <w:ind w:left="525" w:hanging="525"/>
      </w:pPr>
      <w:rPr>
        <w:rFonts w:hint="default"/>
      </w:rPr>
    </w:lvl>
    <w:lvl w:ilvl="1">
      <w:start w:val="3"/>
      <w:numFmt w:val="decimal"/>
      <w:lvlText w:val="%1.%2"/>
      <w:lvlJc w:val="left"/>
      <w:pPr>
        <w:tabs>
          <w:tab w:val="num" w:pos="840"/>
        </w:tabs>
        <w:ind w:left="840" w:hanging="525"/>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330"/>
        </w:tabs>
        <w:ind w:left="3330" w:hanging="144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320"/>
        </w:tabs>
        <w:ind w:left="4320" w:hanging="1800"/>
      </w:pPr>
      <w:rPr>
        <w:rFonts w:hint="default"/>
      </w:rPr>
    </w:lvl>
  </w:abstractNum>
  <w:abstractNum w:abstractNumId="11">
    <w:nsid w:val="00000015"/>
    <w:multiLevelType w:val="multilevel"/>
    <w:tmpl w:val="0000001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0000016"/>
    <w:multiLevelType w:val="multilevel"/>
    <w:tmpl w:val="00000016"/>
    <w:lvl w:ilvl="0">
      <w:start w:val="1"/>
      <w:numFmt w:val="decimal"/>
      <w:lvlText w:val="19.%1"/>
      <w:lvlJc w:val="left"/>
      <w:pPr>
        <w:tabs>
          <w:tab w:val="num" w:pos="720"/>
        </w:tabs>
        <w:ind w:left="720" w:hanging="720"/>
      </w:pPr>
      <w:rPr>
        <w:rFonts w:hint="default"/>
      </w:rPr>
    </w:lvl>
    <w:lvl w:ilvl="1">
      <w:start w:val="1"/>
      <w:numFmt w:val="decimalEnclosedCircle"/>
      <w:lvlText w:val="%2"/>
      <w:lvlJc w:val="left"/>
      <w:pPr>
        <w:tabs>
          <w:tab w:val="num" w:pos="780"/>
        </w:tabs>
        <w:ind w:left="780" w:hanging="360"/>
      </w:pPr>
      <w:rPr>
        <w:rFonts w:hint="default"/>
      </w:rPr>
    </w:lvl>
    <w:lvl w:ilvl="2">
      <w:start w:val="23"/>
      <w:numFmt w:val="decimal"/>
      <w:lvlText w:val="%3．"/>
      <w:lvlJc w:val="left"/>
      <w:pPr>
        <w:tabs>
          <w:tab w:val="num" w:pos="1260"/>
        </w:tabs>
        <w:ind w:left="1260" w:hanging="420"/>
      </w:pPr>
      <w:rPr>
        <w:rFonts w:hint="default"/>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0000017"/>
    <w:multiLevelType w:val="multilevel"/>
    <w:tmpl w:val="00000017"/>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6"/>
    <w:lvlOverride w:ilvl="0">
      <w:startOverride w:val="1"/>
    </w:lvlOverride>
  </w:num>
  <w:num w:numId="2">
    <w:abstractNumId w:val="10"/>
  </w:num>
  <w:num w:numId="3">
    <w:abstractNumId w:val="4"/>
  </w:num>
  <w:num w:numId="4">
    <w:abstractNumId w:val="12"/>
  </w:num>
  <w:num w:numId="5">
    <w:abstractNumId w:val="3"/>
  </w:num>
  <w:num w:numId="6">
    <w:abstractNumId w:val="5"/>
  </w:num>
  <w:num w:numId="7">
    <w:abstractNumId w:val="7"/>
  </w:num>
  <w:num w:numId="8">
    <w:abstractNumId w:val="9"/>
  </w:num>
  <w:num w:numId="9">
    <w:abstractNumId w:val="2"/>
  </w:num>
  <w:num w:numId="10">
    <w:abstractNumId w:val="8"/>
  </w:num>
  <w:num w:numId="11">
    <w:abstractNumId w:val="11"/>
  </w:num>
  <w:num w:numId="12">
    <w:abstractNumId w:val="1"/>
  </w:num>
  <w:num w:numId="13">
    <w:abstractNumId w:val="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compat>
    <w:spaceForUL/>
    <w:balanceSingleByteDoubleByteWidth/>
    <w:doNotLeaveBackslashAlone/>
    <w:ulTrailSpace/>
    <w:doNotExpandShiftReturn/>
    <w:adjustLineHeightInTable/>
    <w:useFELayout/>
  </w:compat>
  <w:rsids>
    <w:rsidRoot w:val="00465BE4"/>
    <w:rsid w:val="00465BE4"/>
    <w:rsid w:val="007539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index heading"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465BE4"/>
    <w:pPr>
      <w:widowControl w:val="0"/>
      <w:jc w:val="both"/>
    </w:pPr>
    <w:rPr>
      <w:rFonts w:ascii="Times New Roman" w:eastAsia="宋体" w:hAnsi="Times New Roman" w:cs="Times New Roman"/>
      <w:szCs w:val="24"/>
    </w:rPr>
  </w:style>
  <w:style w:type="paragraph" w:styleId="1">
    <w:name w:val="heading 1"/>
    <w:basedOn w:val="3"/>
    <w:next w:val="a"/>
    <w:link w:val="1Char"/>
    <w:qFormat/>
    <w:rsid w:val="00465BE4"/>
    <w:pPr>
      <w:spacing w:before="340" w:after="330" w:line="578" w:lineRule="auto"/>
      <w:outlineLvl w:val="0"/>
    </w:pPr>
    <w:rPr>
      <w:b w:val="0"/>
      <w:bCs w:val="0"/>
      <w:kern w:val="44"/>
      <w:sz w:val="44"/>
      <w:szCs w:val="44"/>
    </w:rPr>
  </w:style>
  <w:style w:type="paragraph" w:styleId="2">
    <w:name w:val="heading 2"/>
    <w:basedOn w:val="a"/>
    <w:next w:val="a"/>
    <w:link w:val="2Char"/>
    <w:qFormat/>
    <w:rsid w:val="00465BE4"/>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465BE4"/>
    <w:pPr>
      <w:keepNext/>
      <w:keepLines/>
      <w:spacing w:before="260" w:after="260" w:line="416" w:lineRule="auto"/>
      <w:outlineLvl w:val="2"/>
    </w:pPr>
    <w:rPr>
      <w:b/>
      <w:bCs/>
      <w:sz w:val="32"/>
      <w:szCs w:val="32"/>
    </w:rPr>
  </w:style>
  <w:style w:type="paragraph" w:styleId="4">
    <w:name w:val="heading 4"/>
    <w:basedOn w:val="a"/>
    <w:next w:val="a"/>
    <w:link w:val="4Char"/>
    <w:qFormat/>
    <w:rsid w:val="00465BE4"/>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465BE4"/>
    <w:rPr>
      <w:rFonts w:ascii="Times New Roman" w:eastAsia="宋体" w:hAnsi="Times New Roman" w:cs="Times New Roman"/>
      <w:kern w:val="44"/>
      <w:sz w:val="44"/>
      <w:szCs w:val="44"/>
    </w:rPr>
  </w:style>
  <w:style w:type="character" w:customStyle="1" w:styleId="2Char">
    <w:name w:val="标题 2 Char"/>
    <w:aliases w:val="Heading 2 Hidden Char,Heading 2 CCBS Char,heading 2 Char,Titre3 Char,HD2 Char,h2 Char,H2 Char,H21 Char,H22 Char,H23 Char,H24 Char,H25 Char,H26 Char,H27 Char,H28 Char,H29 Char,H210 Char,H211 Char,H212 Char,H221 Char,H231 Char,H241 Char,2 Char"/>
    <w:basedOn w:val="a0"/>
    <w:link w:val="2"/>
    <w:rsid w:val="00465BE4"/>
    <w:rPr>
      <w:rFonts w:ascii="Arial" w:eastAsia="黑体" w:hAnsi="Arial" w:cs="Times New Roman"/>
      <w:b/>
      <w:bCs/>
      <w:sz w:val="32"/>
      <w:szCs w:val="32"/>
    </w:rPr>
  </w:style>
  <w:style w:type="character" w:customStyle="1" w:styleId="3Char">
    <w:name w:val="标题 3 Char"/>
    <w:basedOn w:val="a0"/>
    <w:link w:val="3"/>
    <w:rsid w:val="00465BE4"/>
    <w:rPr>
      <w:rFonts w:ascii="Times New Roman" w:eastAsia="宋体" w:hAnsi="Times New Roman" w:cs="Times New Roman"/>
      <w:b/>
      <w:bCs/>
      <w:sz w:val="32"/>
      <w:szCs w:val="32"/>
    </w:rPr>
  </w:style>
  <w:style w:type="character" w:customStyle="1" w:styleId="4Char">
    <w:name w:val="标题 4 Char"/>
    <w:basedOn w:val="a0"/>
    <w:link w:val="4"/>
    <w:rsid w:val="00465BE4"/>
    <w:rPr>
      <w:rFonts w:ascii="Arial" w:eastAsia="黑体" w:hAnsi="Arial" w:cs="Times New Roman"/>
      <w:b/>
      <w:bCs/>
      <w:sz w:val="28"/>
      <w:szCs w:val="28"/>
    </w:rPr>
  </w:style>
  <w:style w:type="character" w:styleId="a3">
    <w:name w:val="Hyperlink"/>
    <w:rsid w:val="00465BE4"/>
    <w:rPr>
      <w:color w:val="0000FF"/>
      <w:u w:val="single"/>
    </w:rPr>
  </w:style>
  <w:style w:type="character" w:customStyle="1" w:styleId="Char">
    <w:name w:val="页脚 Char"/>
    <w:link w:val="a4"/>
    <w:rsid w:val="00465BE4"/>
    <w:rPr>
      <w:rFonts w:eastAsia="宋体"/>
      <w:sz w:val="18"/>
      <w:szCs w:val="18"/>
    </w:rPr>
  </w:style>
  <w:style w:type="character" w:customStyle="1" w:styleId="Char0">
    <w:name w:val="纯文本 Char"/>
    <w:link w:val="a5"/>
    <w:rsid w:val="00465BE4"/>
    <w:rPr>
      <w:rFonts w:ascii="宋体" w:eastAsia="宋体" w:hAnsi="Courier New" w:cs="Courier New"/>
      <w:szCs w:val="21"/>
    </w:rPr>
  </w:style>
  <w:style w:type="character" w:styleId="a6">
    <w:name w:val="annotation reference"/>
    <w:rsid w:val="00465BE4"/>
    <w:rPr>
      <w:sz w:val="21"/>
      <w:szCs w:val="21"/>
    </w:rPr>
  </w:style>
  <w:style w:type="character" w:styleId="a7">
    <w:name w:val="page number"/>
    <w:basedOn w:val="a0"/>
    <w:rsid w:val="00465BE4"/>
  </w:style>
  <w:style w:type="character" w:styleId="a8">
    <w:name w:val="Strong"/>
    <w:qFormat/>
    <w:rsid w:val="00465BE4"/>
    <w:rPr>
      <w:rFonts w:ascii="Tahoma" w:eastAsia="宋体" w:hAnsi="Tahoma"/>
      <w:b/>
      <w:bCs/>
      <w:spacing w:val="10"/>
      <w:sz w:val="24"/>
      <w:lang w:val="en-US" w:eastAsia="zh-CN" w:bidi="ar-SA"/>
    </w:rPr>
  </w:style>
  <w:style w:type="character" w:customStyle="1" w:styleId="CharChar">
    <w:name w:val="方案正文 Char Char"/>
    <w:link w:val="a9"/>
    <w:rsid w:val="00465BE4"/>
    <w:rPr>
      <w:rFonts w:ascii="Arial" w:hAnsi="Arial" w:cs="宋体"/>
      <w:sz w:val="24"/>
      <w:szCs w:val="21"/>
    </w:rPr>
  </w:style>
  <w:style w:type="character" w:customStyle="1" w:styleId="Char1">
    <w:name w:val="正文缩进 Char"/>
    <w:link w:val="aa"/>
    <w:rsid w:val="00465BE4"/>
    <w:rPr>
      <w:rFonts w:eastAsia="宋体"/>
    </w:rPr>
  </w:style>
  <w:style w:type="character" w:customStyle="1" w:styleId="0CharChar">
    <w:name w:val="0正文 Char Char"/>
    <w:link w:val="0"/>
    <w:rsid w:val="00465BE4"/>
    <w:rPr>
      <w:rFonts w:ascii="Verdana" w:hAnsi="Verdana"/>
      <w:sz w:val="24"/>
      <w:szCs w:val="24"/>
    </w:rPr>
  </w:style>
  <w:style w:type="character" w:customStyle="1" w:styleId="FontStyle17">
    <w:name w:val="Font Style17"/>
    <w:rsid w:val="00465BE4"/>
    <w:rPr>
      <w:rFonts w:ascii="黑体" w:eastAsia="黑体" w:cs="黑体"/>
      <w:sz w:val="28"/>
      <w:szCs w:val="28"/>
    </w:rPr>
  </w:style>
  <w:style w:type="paragraph" w:styleId="ab">
    <w:name w:val="header"/>
    <w:basedOn w:val="a"/>
    <w:link w:val="Char2"/>
    <w:rsid w:val="00465BE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b"/>
    <w:rsid w:val="00465BE4"/>
    <w:rPr>
      <w:rFonts w:ascii="Times New Roman" w:eastAsia="宋体" w:hAnsi="Times New Roman" w:cs="Times New Roman"/>
      <w:sz w:val="18"/>
      <w:szCs w:val="18"/>
    </w:rPr>
  </w:style>
  <w:style w:type="paragraph" w:styleId="ac">
    <w:name w:val="annotation text"/>
    <w:basedOn w:val="a"/>
    <w:link w:val="Char3"/>
    <w:rsid w:val="00465BE4"/>
    <w:pPr>
      <w:jc w:val="left"/>
    </w:pPr>
  </w:style>
  <w:style w:type="character" w:customStyle="1" w:styleId="Char3">
    <w:name w:val="批注文字 Char"/>
    <w:basedOn w:val="a0"/>
    <w:link w:val="ac"/>
    <w:rsid w:val="00465BE4"/>
    <w:rPr>
      <w:rFonts w:ascii="Times New Roman" w:eastAsia="宋体" w:hAnsi="Times New Roman" w:cs="Times New Roman"/>
      <w:szCs w:val="24"/>
    </w:rPr>
  </w:style>
  <w:style w:type="paragraph" w:styleId="ad">
    <w:name w:val="Balloon Text"/>
    <w:basedOn w:val="a"/>
    <w:link w:val="Char4"/>
    <w:rsid w:val="00465BE4"/>
    <w:rPr>
      <w:sz w:val="18"/>
      <w:szCs w:val="18"/>
    </w:rPr>
  </w:style>
  <w:style w:type="character" w:customStyle="1" w:styleId="Char4">
    <w:name w:val="批注框文本 Char"/>
    <w:basedOn w:val="a0"/>
    <w:link w:val="ad"/>
    <w:rsid w:val="00465BE4"/>
    <w:rPr>
      <w:rFonts w:ascii="Times New Roman" w:eastAsia="宋体" w:hAnsi="Times New Roman" w:cs="Times New Roman"/>
      <w:sz w:val="18"/>
      <w:szCs w:val="18"/>
    </w:rPr>
  </w:style>
  <w:style w:type="paragraph" w:styleId="ae">
    <w:name w:val="caption"/>
    <w:basedOn w:val="a"/>
    <w:next w:val="a"/>
    <w:qFormat/>
    <w:rsid w:val="00465BE4"/>
    <w:rPr>
      <w:rFonts w:ascii="Arial" w:eastAsia="黑体" w:hAnsi="Arial" w:cs="Arial"/>
      <w:sz w:val="20"/>
      <w:szCs w:val="20"/>
    </w:rPr>
  </w:style>
  <w:style w:type="paragraph" w:styleId="af">
    <w:name w:val="Body Text"/>
    <w:basedOn w:val="a"/>
    <w:link w:val="Char5"/>
    <w:unhideWhenUsed/>
    <w:rsid w:val="00465BE4"/>
    <w:pPr>
      <w:spacing w:after="120"/>
    </w:pPr>
  </w:style>
  <w:style w:type="character" w:customStyle="1" w:styleId="Char5">
    <w:name w:val="正文文本 Char"/>
    <w:basedOn w:val="a0"/>
    <w:link w:val="af"/>
    <w:uiPriority w:val="99"/>
    <w:semiHidden/>
    <w:rsid w:val="00465BE4"/>
    <w:rPr>
      <w:rFonts w:ascii="Times New Roman" w:eastAsia="宋体" w:hAnsi="Times New Roman" w:cs="Times New Roman"/>
      <w:szCs w:val="24"/>
    </w:rPr>
  </w:style>
  <w:style w:type="paragraph" w:styleId="af0">
    <w:name w:val="Body Text First Indent"/>
    <w:basedOn w:val="af"/>
    <w:link w:val="Char6"/>
    <w:rsid w:val="00465BE4"/>
    <w:pPr>
      <w:ind w:firstLineChars="100" w:firstLine="420"/>
    </w:pPr>
  </w:style>
  <w:style w:type="character" w:customStyle="1" w:styleId="Char6">
    <w:name w:val="正文首行缩进 Char"/>
    <w:basedOn w:val="Char5"/>
    <w:link w:val="af0"/>
    <w:rsid w:val="00465BE4"/>
  </w:style>
  <w:style w:type="paragraph" w:styleId="af1">
    <w:name w:val="Body Text Indent"/>
    <w:basedOn w:val="a"/>
    <w:link w:val="Char7"/>
    <w:rsid w:val="00465BE4"/>
    <w:pPr>
      <w:ind w:firstLineChars="352" w:firstLine="830"/>
    </w:pPr>
    <w:rPr>
      <w:rFonts w:ascii="仿宋_GB2312" w:eastAsia="仿宋_GB2312"/>
      <w:sz w:val="32"/>
      <w:szCs w:val="20"/>
    </w:rPr>
  </w:style>
  <w:style w:type="character" w:customStyle="1" w:styleId="Char7">
    <w:name w:val="正文文本缩进 Char"/>
    <w:basedOn w:val="a0"/>
    <w:link w:val="af1"/>
    <w:rsid w:val="00465BE4"/>
    <w:rPr>
      <w:rFonts w:ascii="仿宋_GB2312" w:eastAsia="仿宋_GB2312" w:hAnsi="Times New Roman" w:cs="Times New Roman"/>
      <w:sz w:val="32"/>
      <w:szCs w:val="20"/>
    </w:rPr>
  </w:style>
  <w:style w:type="paragraph" w:customStyle="1" w:styleId="xl25">
    <w:name w:val="xl25"/>
    <w:basedOn w:val="a"/>
    <w:rsid w:val="00465BE4"/>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styleId="af2">
    <w:name w:val="Document Map"/>
    <w:basedOn w:val="a"/>
    <w:link w:val="Char8"/>
    <w:rsid w:val="00465BE4"/>
    <w:pPr>
      <w:widowControl/>
      <w:shd w:val="clear" w:color="auto" w:fill="000080"/>
      <w:jc w:val="left"/>
    </w:pPr>
    <w:rPr>
      <w:kern w:val="0"/>
      <w:szCs w:val="20"/>
    </w:rPr>
  </w:style>
  <w:style w:type="character" w:customStyle="1" w:styleId="Char8">
    <w:name w:val="文档结构图 Char"/>
    <w:basedOn w:val="a0"/>
    <w:link w:val="af2"/>
    <w:rsid w:val="00465BE4"/>
    <w:rPr>
      <w:rFonts w:ascii="Times New Roman" w:eastAsia="宋体" w:hAnsi="Times New Roman" w:cs="Times New Roman"/>
      <w:kern w:val="0"/>
      <w:szCs w:val="20"/>
      <w:shd w:val="clear" w:color="auto" w:fill="000080"/>
    </w:rPr>
  </w:style>
  <w:style w:type="paragraph" w:styleId="7">
    <w:name w:val="toc 7"/>
    <w:basedOn w:val="a"/>
    <w:next w:val="a"/>
    <w:rsid w:val="00465BE4"/>
    <w:pPr>
      <w:ind w:left="1260"/>
      <w:jc w:val="left"/>
    </w:pPr>
    <w:rPr>
      <w:rFonts w:ascii="Calibri" w:hAnsi="Calibri"/>
      <w:sz w:val="18"/>
      <w:szCs w:val="18"/>
    </w:rPr>
  </w:style>
  <w:style w:type="paragraph" w:styleId="5">
    <w:name w:val="toc 5"/>
    <w:basedOn w:val="a"/>
    <w:next w:val="a"/>
    <w:rsid w:val="00465BE4"/>
    <w:pPr>
      <w:ind w:left="840"/>
      <w:jc w:val="left"/>
    </w:pPr>
    <w:rPr>
      <w:rFonts w:ascii="Calibri" w:hAnsi="Calibri"/>
      <w:sz w:val="18"/>
      <w:szCs w:val="18"/>
    </w:rPr>
  </w:style>
  <w:style w:type="paragraph" w:styleId="aa">
    <w:name w:val="Normal Indent"/>
    <w:basedOn w:val="a"/>
    <w:link w:val="Char1"/>
    <w:rsid w:val="00465BE4"/>
    <w:pPr>
      <w:ind w:firstLine="420"/>
    </w:pPr>
    <w:rPr>
      <w:rFonts w:asciiTheme="minorHAnsi" w:hAnsiTheme="minorHAnsi" w:cstheme="minorBidi"/>
      <w:szCs w:val="22"/>
    </w:rPr>
  </w:style>
  <w:style w:type="paragraph" w:customStyle="1" w:styleId="af3">
    <w:name w:val="文档正文"/>
    <w:basedOn w:val="a"/>
    <w:rsid w:val="00465BE4"/>
    <w:pPr>
      <w:adjustRightInd w:val="0"/>
      <w:spacing w:line="460" w:lineRule="exact"/>
      <w:ind w:firstLine="567"/>
      <w:textAlignment w:val="baseline"/>
    </w:pPr>
    <w:rPr>
      <w:rFonts w:ascii="Arial" w:hAnsi="Arial"/>
      <w:kern w:val="0"/>
      <w:sz w:val="24"/>
    </w:rPr>
  </w:style>
  <w:style w:type="paragraph" w:styleId="20">
    <w:name w:val="toc 2"/>
    <w:basedOn w:val="a"/>
    <w:next w:val="a"/>
    <w:rsid w:val="00465BE4"/>
    <w:pPr>
      <w:tabs>
        <w:tab w:val="right" w:leader="dot" w:pos="8302"/>
      </w:tabs>
      <w:jc w:val="left"/>
    </w:pPr>
    <w:rPr>
      <w:rFonts w:ascii="仿宋_GB2312" w:eastAsia="仿宋_GB2312" w:hAnsi="仿宋"/>
      <w:b/>
      <w:smallCaps/>
      <w:kern w:val="0"/>
      <w:szCs w:val="21"/>
      <w:lang w:val="en-US" w:eastAsia="zh-CN"/>
    </w:rPr>
  </w:style>
  <w:style w:type="paragraph" w:styleId="af4">
    <w:name w:val="Date"/>
    <w:basedOn w:val="a"/>
    <w:next w:val="a"/>
    <w:link w:val="Char9"/>
    <w:rsid w:val="00465BE4"/>
    <w:pPr>
      <w:ind w:leftChars="2500" w:left="100"/>
    </w:pPr>
  </w:style>
  <w:style w:type="character" w:customStyle="1" w:styleId="Char9">
    <w:name w:val="日期 Char"/>
    <w:basedOn w:val="a0"/>
    <w:link w:val="af4"/>
    <w:rsid w:val="00465BE4"/>
    <w:rPr>
      <w:rFonts w:ascii="Times New Roman" w:eastAsia="宋体" w:hAnsi="Times New Roman" w:cs="Times New Roman"/>
      <w:szCs w:val="24"/>
    </w:rPr>
  </w:style>
  <w:style w:type="paragraph" w:styleId="40">
    <w:name w:val="toc 4"/>
    <w:basedOn w:val="a"/>
    <w:next w:val="a"/>
    <w:rsid w:val="00465BE4"/>
    <w:pPr>
      <w:ind w:left="630"/>
      <w:jc w:val="left"/>
    </w:pPr>
    <w:rPr>
      <w:rFonts w:ascii="Calibri" w:hAnsi="Calibri"/>
      <w:sz w:val="18"/>
      <w:szCs w:val="18"/>
    </w:rPr>
  </w:style>
  <w:style w:type="paragraph" w:customStyle="1" w:styleId="CharCharCharCharCharCharCharCharCharChar">
    <w:name w:val=" Char Char Char Char Char Char Char Char Char Char"/>
    <w:basedOn w:val="a"/>
    <w:rsid w:val="00465BE4"/>
    <w:rPr>
      <w:rFonts w:ascii="Tahoma" w:hAnsi="Tahoma"/>
      <w:sz w:val="24"/>
      <w:szCs w:val="20"/>
    </w:rPr>
  </w:style>
  <w:style w:type="paragraph" w:styleId="30">
    <w:name w:val="toc 3"/>
    <w:basedOn w:val="a"/>
    <w:next w:val="a"/>
    <w:rsid w:val="00465BE4"/>
    <w:pPr>
      <w:tabs>
        <w:tab w:val="left" w:pos="900"/>
        <w:tab w:val="left" w:pos="1080"/>
      </w:tabs>
      <w:ind w:leftChars="400" w:left="840"/>
    </w:pPr>
    <w:rPr>
      <w:rFonts w:ascii="宋体" w:hAnsi="宋体"/>
      <w:i/>
      <w:iCs/>
    </w:rPr>
  </w:style>
  <w:style w:type="paragraph" w:styleId="10">
    <w:name w:val="index 1"/>
    <w:basedOn w:val="a"/>
    <w:next w:val="a"/>
    <w:autoRedefine/>
    <w:unhideWhenUsed/>
    <w:rsid w:val="00465BE4"/>
  </w:style>
  <w:style w:type="paragraph" w:styleId="af5">
    <w:name w:val="index heading"/>
    <w:basedOn w:val="a"/>
    <w:next w:val="10"/>
    <w:rsid w:val="00465BE4"/>
    <w:rPr>
      <w:szCs w:val="20"/>
    </w:rPr>
  </w:style>
  <w:style w:type="paragraph" w:customStyle="1" w:styleId="CharCharCharCharCharCharCharCharCharChar0">
    <w:name w:val="Char Char Char Char Char Char Char Char Char Char"/>
    <w:basedOn w:val="a"/>
    <w:rsid w:val="00465BE4"/>
    <w:rPr>
      <w:rFonts w:ascii="Tahoma" w:hAnsi="Tahoma"/>
      <w:sz w:val="24"/>
      <w:szCs w:val="20"/>
    </w:rPr>
  </w:style>
  <w:style w:type="paragraph" w:customStyle="1" w:styleId="0">
    <w:name w:val="0正文"/>
    <w:basedOn w:val="a"/>
    <w:link w:val="0CharChar"/>
    <w:rsid w:val="00465BE4"/>
    <w:pPr>
      <w:adjustRightInd w:val="0"/>
      <w:spacing w:line="360" w:lineRule="auto"/>
      <w:ind w:firstLineChars="200" w:firstLine="480"/>
      <w:textAlignment w:val="baseline"/>
    </w:pPr>
    <w:rPr>
      <w:rFonts w:ascii="Verdana" w:eastAsiaTheme="minorEastAsia" w:hAnsi="Verdana" w:cstheme="minorBidi"/>
      <w:sz w:val="24"/>
    </w:rPr>
  </w:style>
  <w:style w:type="paragraph" w:customStyle="1" w:styleId="Web">
    <w:name w:val="普通 (Web)"/>
    <w:basedOn w:val="a"/>
    <w:rsid w:val="00465BE4"/>
    <w:pPr>
      <w:widowControl/>
      <w:spacing w:before="100" w:beforeAutospacing="1" w:after="100" w:afterAutospacing="1"/>
      <w:jc w:val="left"/>
    </w:pPr>
    <w:rPr>
      <w:rFonts w:ascii="宋体" w:hAnsi="宋体"/>
      <w:kern w:val="0"/>
      <w:sz w:val="24"/>
      <w:szCs w:val="20"/>
    </w:rPr>
  </w:style>
  <w:style w:type="paragraph" w:styleId="31">
    <w:name w:val="Body Text Indent 3"/>
    <w:basedOn w:val="a"/>
    <w:link w:val="3Char0"/>
    <w:rsid w:val="00465BE4"/>
    <w:pPr>
      <w:spacing w:line="360" w:lineRule="auto"/>
      <w:ind w:firstLineChars="200" w:firstLine="420"/>
    </w:pPr>
    <w:rPr>
      <w:szCs w:val="20"/>
    </w:rPr>
  </w:style>
  <w:style w:type="character" w:customStyle="1" w:styleId="3Char0">
    <w:name w:val="正文文本缩进 3 Char"/>
    <w:basedOn w:val="a0"/>
    <w:link w:val="31"/>
    <w:rsid w:val="00465BE4"/>
    <w:rPr>
      <w:rFonts w:ascii="Times New Roman" w:eastAsia="宋体" w:hAnsi="Times New Roman" w:cs="Times New Roman"/>
      <w:szCs w:val="20"/>
    </w:rPr>
  </w:style>
  <w:style w:type="paragraph" w:styleId="8">
    <w:name w:val="toc 8"/>
    <w:basedOn w:val="a"/>
    <w:next w:val="a"/>
    <w:rsid w:val="00465BE4"/>
    <w:pPr>
      <w:ind w:left="1470"/>
      <w:jc w:val="left"/>
    </w:pPr>
    <w:rPr>
      <w:rFonts w:ascii="Calibri" w:hAnsi="Calibri"/>
      <w:sz w:val="18"/>
      <w:szCs w:val="18"/>
    </w:rPr>
  </w:style>
  <w:style w:type="paragraph" w:customStyle="1" w:styleId="ParaChar">
    <w:name w:val="默认段落字体 Para Char"/>
    <w:basedOn w:val="a"/>
    <w:rsid w:val="00465BE4"/>
    <w:rPr>
      <w:rFonts w:ascii="宋体" w:hAnsi="宋体"/>
      <w:b/>
      <w:sz w:val="28"/>
      <w:szCs w:val="28"/>
    </w:rPr>
  </w:style>
  <w:style w:type="paragraph" w:styleId="9">
    <w:name w:val="toc 9"/>
    <w:basedOn w:val="a"/>
    <w:next w:val="a"/>
    <w:rsid w:val="00465BE4"/>
    <w:pPr>
      <w:ind w:left="1680"/>
      <w:jc w:val="left"/>
    </w:pPr>
    <w:rPr>
      <w:rFonts w:ascii="Calibri" w:hAnsi="Calibri"/>
      <w:sz w:val="18"/>
      <w:szCs w:val="18"/>
    </w:rPr>
  </w:style>
  <w:style w:type="paragraph" w:styleId="TOC">
    <w:name w:val="TOC Heading"/>
    <w:basedOn w:val="1"/>
    <w:next w:val="a"/>
    <w:qFormat/>
    <w:rsid w:val="00465BE4"/>
    <w:pPr>
      <w:widowControl/>
      <w:spacing w:before="480" w:after="0" w:line="276" w:lineRule="auto"/>
      <w:jc w:val="left"/>
      <w:outlineLvl w:val="9"/>
    </w:pPr>
    <w:rPr>
      <w:rFonts w:ascii="Cambria" w:hAnsi="Cambria"/>
      <w:color w:val="365F91"/>
      <w:kern w:val="0"/>
      <w:sz w:val="28"/>
      <w:szCs w:val="28"/>
    </w:rPr>
  </w:style>
  <w:style w:type="paragraph" w:styleId="af6">
    <w:name w:val="Title"/>
    <w:basedOn w:val="a"/>
    <w:link w:val="Chara"/>
    <w:qFormat/>
    <w:rsid w:val="00465BE4"/>
    <w:pPr>
      <w:spacing w:before="240" w:after="60"/>
      <w:jc w:val="center"/>
      <w:outlineLvl w:val="0"/>
    </w:pPr>
    <w:rPr>
      <w:rFonts w:ascii="Arial" w:hAnsi="Arial" w:cs="Arial"/>
      <w:b/>
      <w:bCs/>
      <w:sz w:val="32"/>
      <w:szCs w:val="32"/>
    </w:rPr>
  </w:style>
  <w:style w:type="character" w:customStyle="1" w:styleId="Chara">
    <w:name w:val="标题 Char"/>
    <w:basedOn w:val="a0"/>
    <w:link w:val="af6"/>
    <w:rsid w:val="00465BE4"/>
    <w:rPr>
      <w:rFonts w:ascii="Arial" w:eastAsia="宋体" w:hAnsi="Arial" w:cs="Arial"/>
      <w:b/>
      <w:bCs/>
      <w:sz w:val="32"/>
      <w:szCs w:val="32"/>
    </w:rPr>
  </w:style>
  <w:style w:type="paragraph" w:customStyle="1" w:styleId="af7">
    <w:name w:val="图"/>
    <w:basedOn w:val="a"/>
    <w:rsid w:val="00465BE4"/>
    <w:pPr>
      <w:keepNext/>
      <w:adjustRightInd w:val="0"/>
      <w:spacing w:before="60" w:after="60" w:line="300" w:lineRule="auto"/>
      <w:jc w:val="center"/>
      <w:textAlignment w:val="center"/>
    </w:pPr>
    <w:rPr>
      <w:snapToGrid w:val="0"/>
      <w:spacing w:val="20"/>
      <w:kern w:val="0"/>
      <w:sz w:val="24"/>
      <w:szCs w:val="20"/>
      <w:lang w:val="en-US" w:eastAsia="zh-CN"/>
    </w:rPr>
  </w:style>
  <w:style w:type="paragraph" w:styleId="11">
    <w:name w:val="toc 1"/>
    <w:basedOn w:val="a"/>
    <w:next w:val="a"/>
    <w:rsid w:val="00465BE4"/>
  </w:style>
  <w:style w:type="paragraph" w:styleId="af8">
    <w:name w:val="annotation subject"/>
    <w:basedOn w:val="ac"/>
    <w:next w:val="ac"/>
    <w:link w:val="Charb"/>
    <w:rsid w:val="00465BE4"/>
    <w:rPr>
      <w:b/>
      <w:bCs/>
    </w:rPr>
  </w:style>
  <w:style w:type="character" w:customStyle="1" w:styleId="Charb">
    <w:name w:val="批注主题 Char"/>
    <w:basedOn w:val="Char3"/>
    <w:link w:val="af8"/>
    <w:rsid w:val="00465BE4"/>
    <w:rPr>
      <w:b/>
      <w:bCs/>
    </w:rPr>
  </w:style>
  <w:style w:type="paragraph" w:styleId="af9">
    <w:name w:val="Normal (Web)"/>
    <w:basedOn w:val="a"/>
    <w:rsid w:val="00465BE4"/>
    <w:pPr>
      <w:widowControl/>
      <w:spacing w:before="100" w:beforeAutospacing="1" w:after="100" w:afterAutospacing="1"/>
      <w:jc w:val="left"/>
    </w:pPr>
    <w:rPr>
      <w:rFonts w:ascii="宋体" w:hAnsi="宋体"/>
      <w:color w:val="000000"/>
      <w:kern w:val="0"/>
      <w:sz w:val="24"/>
    </w:rPr>
  </w:style>
  <w:style w:type="paragraph" w:styleId="a4">
    <w:name w:val="footer"/>
    <w:basedOn w:val="a"/>
    <w:link w:val="Char"/>
    <w:rsid w:val="00465BE4"/>
    <w:pPr>
      <w:tabs>
        <w:tab w:val="center" w:pos="4153"/>
        <w:tab w:val="right" w:pos="8306"/>
      </w:tabs>
      <w:snapToGrid w:val="0"/>
      <w:jc w:val="left"/>
    </w:pPr>
    <w:rPr>
      <w:rFonts w:asciiTheme="minorHAnsi" w:hAnsiTheme="minorHAnsi" w:cstheme="minorBidi"/>
      <w:sz w:val="18"/>
      <w:szCs w:val="18"/>
    </w:rPr>
  </w:style>
  <w:style w:type="character" w:customStyle="1" w:styleId="Char10">
    <w:name w:val="页脚 Char1"/>
    <w:basedOn w:val="a0"/>
    <w:link w:val="a4"/>
    <w:uiPriority w:val="99"/>
    <w:semiHidden/>
    <w:rsid w:val="00465BE4"/>
    <w:rPr>
      <w:rFonts w:ascii="Times New Roman" w:eastAsia="宋体" w:hAnsi="Times New Roman" w:cs="Times New Roman"/>
      <w:sz w:val="18"/>
      <w:szCs w:val="18"/>
    </w:rPr>
  </w:style>
  <w:style w:type="paragraph" w:styleId="6">
    <w:name w:val="toc 6"/>
    <w:basedOn w:val="a"/>
    <w:next w:val="a"/>
    <w:rsid w:val="00465BE4"/>
    <w:pPr>
      <w:ind w:left="1050"/>
      <w:jc w:val="left"/>
    </w:pPr>
    <w:rPr>
      <w:rFonts w:ascii="Calibri" w:hAnsi="Calibri"/>
      <w:sz w:val="18"/>
      <w:szCs w:val="18"/>
    </w:rPr>
  </w:style>
  <w:style w:type="paragraph" w:styleId="32">
    <w:name w:val="Body Text 3"/>
    <w:basedOn w:val="a"/>
    <w:link w:val="3Char1"/>
    <w:rsid w:val="00465BE4"/>
    <w:pPr>
      <w:spacing w:after="120"/>
    </w:pPr>
    <w:rPr>
      <w:sz w:val="16"/>
      <w:szCs w:val="16"/>
    </w:rPr>
  </w:style>
  <w:style w:type="character" w:customStyle="1" w:styleId="3Char1">
    <w:name w:val="正文文本 3 Char"/>
    <w:basedOn w:val="a0"/>
    <w:link w:val="32"/>
    <w:rsid w:val="00465BE4"/>
    <w:rPr>
      <w:rFonts w:ascii="Times New Roman" w:eastAsia="宋体" w:hAnsi="Times New Roman" w:cs="Times New Roman"/>
      <w:sz w:val="16"/>
      <w:szCs w:val="16"/>
    </w:rPr>
  </w:style>
  <w:style w:type="paragraph" w:customStyle="1" w:styleId="CharCharCharCharCharCharCharCharCharCharCharCharCharCharCharChar">
    <w:name w:val="Char Char Char Char Char Char Char Char Char Char Char Char Char Char Char Char"/>
    <w:basedOn w:val="a"/>
    <w:rsid w:val="00465BE4"/>
    <w:pPr>
      <w:spacing w:beforeLines="50" w:after="50" w:line="360" w:lineRule="auto"/>
      <w:ind w:firstLine="480"/>
    </w:pPr>
  </w:style>
  <w:style w:type="paragraph" w:styleId="a5">
    <w:name w:val="Plain Text"/>
    <w:basedOn w:val="a"/>
    <w:link w:val="Char0"/>
    <w:rsid w:val="00465BE4"/>
    <w:rPr>
      <w:rFonts w:ascii="宋体" w:hAnsi="Courier New" w:cs="Courier New"/>
      <w:szCs w:val="21"/>
    </w:rPr>
  </w:style>
  <w:style w:type="character" w:customStyle="1" w:styleId="Char11">
    <w:name w:val="纯文本 Char1"/>
    <w:basedOn w:val="a0"/>
    <w:link w:val="a5"/>
    <w:uiPriority w:val="99"/>
    <w:semiHidden/>
    <w:rsid w:val="00465BE4"/>
    <w:rPr>
      <w:rFonts w:ascii="宋体" w:eastAsia="宋体" w:hAnsi="Courier New" w:cs="Courier New"/>
      <w:szCs w:val="21"/>
    </w:rPr>
  </w:style>
  <w:style w:type="paragraph" w:customStyle="1" w:styleId="-">
    <w:name w:val="正文-段落"/>
    <w:rsid w:val="00465BE4"/>
    <w:pPr>
      <w:spacing w:line="360" w:lineRule="auto"/>
      <w:ind w:firstLineChars="200" w:firstLine="200"/>
    </w:pPr>
    <w:rPr>
      <w:rFonts w:ascii="Times New Roman" w:eastAsia="宋体" w:hAnsi="Times New Roman" w:cs="宋体"/>
      <w:kern w:val="0"/>
      <w:sz w:val="24"/>
      <w:szCs w:val="24"/>
      <w:lang w:val="en-GB"/>
    </w:rPr>
  </w:style>
  <w:style w:type="paragraph" w:customStyle="1" w:styleId="afa">
    <w:name w:val="办公自动化专用标题"/>
    <w:basedOn w:val="af6"/>
    <w:rsid w:val="00465BE4"/>
    <w:pPr>
      <w:spacing w:line="560" w:lineRule="atLeast"/>
    </w:pPr>
    <w:rPr>
      <w:rFonts w:ascii="宋体" w:cs="Times New Roman"/>
      <w:bCs w:val="0"/>
      <w:sz w:val="44"/>
      <w:szCs w:val="20"/>
    </w:rPr>
  </w:style>
  <w:style w:type="paragraph" w:customStyle="1" w:styleId="CharChar2">
    <w:name w:val=" Char Char2"/>
    <w:basedOn w:val="a"/>
    <w:rsid w:val="00465BE4"/>
    <w:rPr>
      <w:rFonts w:ascii="宋体" w:hAnsi="宋体"/>
      <w:b/>
      <w:sz w:val="28"/>
      <w:szCs w:val="28"/>
    </w:rPr>
  </w:style>
  <w:style w:type="paragraph" w:customStyle="1" w:styleId="afb">
    <w:name w:val="表格文字"/>
    <w:basedOn w:val="a"/>
    <w:rsid w:val="00465BE4"/>
    <w:pPr>
      <w:spacing w:before="25" w:after="25"/>
      <w:jc w:val="left"/>
    </w:pPr>
    <w:rPr>
      <w:bCs/>
      <w:spacing w:val="10"/>
      <w:kern w:val="0"/>
      <w:sz w:val="24"/>
      <w:szCs w:val="20"/>
    </w:rPr>
  </w:style>
  <w:style w:type="paragraph" w:customStyle="1" w:styleId="p0">
    <w:name w:val="p0"/>
    <w:basedOn w:val="a"/>
    <w:rsid w:val="00465BE4"/>
    <w:pPr>
      <w:widowControl/>
    </w:pPr>
    <w:rPr>
      <w:kern w:val="0"/>
      <w:szCs w:val="21"/>
    </w:rPr>
  </w:style>
  <w:style w:type="paragraph" w:customStyle="1" w:styleId="Charc">
    <w:name w:val="Char"/>
    <w:basedOn w:val="a"/>
    <w:rsid w:val="00465BE4"/>
    <w:pPr>
      <w:widowControl/>
      <w:spacing w:after="160" w:line="240" w:lineRule="exact"/>
      <w:jc w:val="left"/>
    </w:pPr>
    <w:rPr>
      <w:rFonts w:ascii="Verdana" w:hAnsi="Verdana"/>
      <w:kern w:val="0"/>
      <w:szCs w:val="20"/>
      <w:lang w:eastAsia="en-US"/>
    </w:rPr>
  </w:style>
  <w:style w:type="paragraph" w:customStyle="1" w:styleId="50">
    <w:name w:val="题注5"/>
    <w:basedOn w:val="a"/>
    <w:next w:val="ae"/>
    <w:rsid w:val="00465BE4"/>
    <w:pPr>
      <w:jc w:val="center"/>
    </w:pPr>
    <w:rPr>
      <w:b/>
      <w:color w:val="000000"/>
      <w:sz w:val="24"/>
      <w:szCs w:val="21"/>
    </w:rPr>
  </w:style>
  <w:style w:type="paragraph" w:customStyle="1" w:styleId="CharChar0">
    <w:name w:val=" Char Char"/>
    <w:basedOn w:val="a"/>
    <w:rsid w:val="00465BE4"/>
    <w:rPr>
      <w:rFonts w:ascii="宋体" w:hAnsi="宋体"/>
      <w:b/>
      <w:sz w:val="28"/>
      <w:szCs w:val="28"/>
    </w:rPr>
  </w:style>
  <w:style w:type="paragraph" w:styleId="afc">
    <w:name w:val="Revision"/>
    <w:rsid w:val="00465BE4"/>
    <w:rPr>
      <w:rFonts w:ascii="Times New Roman" w:eastAsia="宋体" w:hAnsi="Times New Roman" w:cs="Times New Roman"/>
      <w:szCs w:val="24"/>
    </w:rPr>
  </w:style>
  <w:style w:type="paragraph" w:customStyle="1" w:styleId="a9">
    <w:name w:val="方案正文"/>
    <w:basedOn w:val="a"/>
    <w:link w:val="CharChar"/>
    <w:rsid w:val="00465BE4"/>
    <w:pPr>
      <w:spacing w:before="156" w:line="360" w:lineRule="auto"/>
      <w:ind w:firstLineChars="171" w:firstLine="359"/>
      <w:jc w:val="left"/>
    </w:pPr>
    <w:rPr>
      <w:rFonts w:ascii="Arial" w:eastAsiaTheme="minorEastAsia" w:hAnsi="Arial" w:cs="宋体"/>
      <w:sz w:val="24"/>
      <w:szCs w:val="21"/>
    </w:rPr>
  </w:style>
  <w:style w:type="paragraph" w:customStyle="1" w:styleId="CharCharCharCharCharCharChar">
    <w:name w:val=" Char Char Char Char Char Char Char"/>
    <w:basedOn w:val="a"/>
    <w:rsid w:val="00465BE4"/>
    <w:pPr>
      <w:tabs>
        <w:tab w:val="left" w:pos="425"/>
      </w:tabs>
      <w:ind w:left="425" w:hanging="425"/>
    </w:pPr>
    <w:rPr>
      <w:rFonts w:eastAsia="仿宋_GB2312"/>
      <w:kern w:val="24"/>
      <w:sz w:val="24"/>
    </w:rPr>
  </w:style>
  <w:style w:type="paragraph" w:customStyle="1" w:styleId="41">
    <w:name w:val="题注4"/>
    <w:basedOn w:val="a"/>
    <w:next w:val="ae"/>
    <w:rsid w:val="00465BE4"/>
    <w:pPr>
      <w:ind w:leftChars="-64" w:left="-132" w:rightChars="-50" w:right="-105" w:hanging="2"/>
      <w:jc w:val="center"/>
    </w:pPr>
    <w:rPr>
      <w:b/>
      <w:color w:val="FF0000"/>
      <w:szCs w:val="21"/>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2268</Words>
  <Characters>12928</Characters>
  <Application>Microsoft Office Word</Application>
  <DocSecurity>0</DocSecurity>
  <Lines>107</Lines>
  <Paragraphs>30</Paragraphs>
  <ScaleCrop>false</ScaleCrop>
  <Company>gdgpc</Company>
  <LinksUpToDate>false</LinksUpToDate>
  <CharactersWithSpaces>15166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卢朝辉</dc:creator>
  <cp:keywords/>
  <dc:description/>
  <cp:lastModifiedBy>卢朝辉</cp:lastModifiedBy>
  <cp:revision>1</cp:revision>
  <dcterms:created xsi:type="dcterms:W3CDTF">2014-03-25T08:14:00Z</dcterms:created>
  <dcterms:modified xsi:type="dcterms:W3CDTF">2014-03-25T08:15:00Z</dcterms:modified>
</cp:coreProperties>
</file>